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9FA1B" w14:textId="59FDC3C0" w:rsidR="00744E31" w:rsidRDefault="00DC4D12" w:rsidP="00AD0B97">
      <w:pPr>
        <w:spacing w:after="0" w:line="276" w:lineRule="auto"/>
        <w:jc w:val="center"/>
        <w:rPr>
          <w:rFonts w:ascii="Arial" w:eastAsia="Times New Roman" w:hAnsi="Arial" w:cs="Arial"/>
          <w:b/>
          <w:bCs/>
          <w:sz w:val="20"/>
          <w:lang w:eastAsia="pl-PL"/>
        </w:rPr>
      </w:pPr>
      <w:r>
        <w:rPr>
          <w:rFonts w:ascii="Arial" w:eastAsia="Times New Roman" w:hAnsi="Arial" w:cs="Arial"/>
          <w:sz w:val="32"/>
          <w:szCs w:val="40"/>
          <w:lang w:eastAsia="pl-PL"/>
        </w:rPr>
        <w:t xml:space="preserve"> </w:t>
      </w:r>
    </w:p>
    <w:p w14:paraId="1FAD9FED" w14:textId="54321EC9" w:rsidR="006B2F7F" w:rsidRPr="006B2F7F" w:rsidRDefault="005001F1" w:rsidP="0008731E">
      <w:pPr>
        <w:spacing w:before="240" w:after="60" w:line="276" w:lineRule="auto"/>
        <w:ind w:left="720"/>
        <w:jc w:val="right"/>
        <w:outlineLvl w:val="5"/>
        <w:rPr>
          <w:rFonts w:ascii="Arial" w:eastAsia="Times New Roman" w:hAnsi="Arial" w:cs="Arial"/>
          <w:b/>
          <w:bCs/>
          <w:sz w:val="24"/>
          <w:lang w:eastAsia="pl-PL"/>
        </w:rPr>
      </w:pPr>
      <w:r>
        <w:rPr>
          <w:rFonts w:ascii="Arial" w:eastAsia="Times New Roman" w:hAnsi="Arial" w:cs="Arial"/>
          <w:b/>
          <w:bCs/>
          <w:sz w:val="20"/>
          <w:lang w:eastAsia="pl-PL"/>
        </w:rPr>
        <w:t>Z</w:t>
      </w:r>
      <w:r w:rsidR="006B2F7F" w:rsidRPr="006B2F7F">
        <w:rPr>
          <w:rFonts w:ascii="Arial" w:eastAsia="Times New Roman" w:hAnsi="Arial" w:cs="Arial"/>
          <w:b/>
          <w:bCs/>
          <w:sz w:val="20"/>
          <w:lang w:eastAsia="pl-PL"/>
        </w:rPr>
        <w:t>ałącznik Nr 1</w:t>
      </w:r>
    </w:p>
    <w:p w14:paraId="62DD17B8" w14:textId="79D957D7" w:rsidR="006B2F7F" w:rsidRPr="006B2F7F" w:rsidRDefault="006B2F7F" w:rsidP="005B4228">
      <w:pPr>
        <w:spacing w:after="0" w:line="480" w:lineRule="auto"/>
        <w:ind w:right="-143"/>
        <w:jc w:val="both"/>
        <w:rPr>
          <w:rFonts w:ascii="Arial" w:eastAsia="Times New Roman" w:hAnsi="Arial" w:cs="Arial"/>
          <w:i/>
          <w:sz w:val="18"/>
          <w:szCs w:val="20"/>
          <w:lang w:eastAsia="pl-PL"/>
        </w:rPr>
      </w:pPr>
      <w:r w:rsidRPr="006B2F7F">
        <w:rPr>
          <w:rFonts w:ascii="Arial" w:eastAsia="Times New Roman" w:hAnsi="Arial" w:cs="Arial"/>
          <w:i/>
          <w:sz w:val="18"/>
          <w:szCs w:val="20"/>
          <w:lang w:eastAsia="pl-PL"/>
        </w:rPr>
        <w:t>nazwa</w:t>
      </w:r>
      <w:r w:rsidRPr="006B2F7F">
        <w:rPr>
          <w:rFonts w:ascii="Arial" w:eastAsia="Times New Roman" w:hAnsi="Arial" w:cs="Arial"/>
          <w:i/>
          <w:vanish/>
          <w:sz w:val="18"/>
          <w:szCs w:val="20"/>
          <w:lang w:eastAsia="pl-PL"/>
        </w:rPr>
        <w:t>, siedzibę</w:t>
      </w:r>
      <w:r w:rsidRPr="006B2F7F">
        <w:rPr>
          <w:rFonts w:ascii="Arial" w:eastAsia="Times New Roman" w:hAnsi="Arial" w:cs="Arial"/>
          <w:i/>
          <w:sz w:val="18"/>
          <w:szCs w:val="20"/>
          <w:lang w:eastAsia="pl-PL"/>
        </w:rPr>
        <w:t xml:space="preserve"> i adres </w:t>
      </w:r>
      <w:r w:rsidR="00A7336B">
        <w:rPr>
          <w:rFonts w:ascii="Arial" w:eastAsia="Times New Roman" w:hAnsi="Arial" w:cs="Arial"/>
          <w:i/>
          <w:sz w:val="18"/>
          <w:szCs w:val="20"/>
          <w:lang w:eastAsia="pl-PL"/>
        </w:rPr>
        <w:t>Wykonaw</w:t>
      </w:r>
      <w:r w:rsidRPr="006B2F7F">
        <w:rPr>
          <w:rFonts w:ascii="Arial" w:eastAsia="Times New Roman" w:hAnsi="Arial" w:cs="Arial"/>
          <w:i/>
          <w:sz w:val="18"/>
          <w:szCs w:val="20"/>
          <w:lang w:eastAsia="pl-PL"/>
        </w:rPr>
        <w:t xml:space="preserve">cy / </w:t>
      </w:r>
      <w:r w:rsidR="00A7336B">
        <w:rPr>
          <w:rFonts w:ascii="Arial" w:eastAsia="Times New Roman" w:hAnsi="Arial" w:cs="Arial"/>
          <w:i/>
          <w:sz w:val="18"/>
          <w:szCs w:val="20"/>
          <w:lang w:eastAsia="pl-PL"/>
        </w:rPr>
        <w:t>Wykonaw</w:t>
      </w:r>
      <w:r w:rsidRPr="006B2F7F">
        <w:rPr>
          <w:rFonts w:ascii="Arial" w:eastAsia="Times New Roman" w:hAnsi="Arial" w:cs="Arial"/>
          <w:i/>
          <w:sz w:val="18"/>
          <w:szCs w:val="20"/>
          <w:lang w:eastAsia="pl-PL"/>
        </w:rPr>
        <w:t>ców składających ofertę:</w:t>
      </w:r>
    </w:p>
    <w:p w14:paraId="56E3D8C4" w14:textId="77777777" w:rsidR="006B2F7F" w:rsidRPr="006B2F7F" w:rsidRDefault="006B2F7F" w:rsidP="005B4228">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7DFFB8C2" w14:textId="77777777" w:rsidR="006B2F7F" w:rsidRPr="006B2F7F" w:rsidRDefault="006B2F7F" w:rsidP="005B4228">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565FD759" w14:textId="77777777" w:rsidR="006B2F7F" w:rsidRPr="006B2F7F" w:rsidRDefault="006B2F7F" w:rsidP="005B4228">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35D54853" w14:textId="77777777" w:rsidR="006B2F7F" w:rsidRPr="006B2F7F" w:rsidRDefault="006B2F7F" w:rsidP="005B4228">
      <w:pPr>
        <w:spacing w:before="120" w:after="120" w:line="480" w:lineRule="auto"/>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NIP— ........................................... , REGON ..........................................</w:t>
      </w:r>
    </w:p>
    <w:p w14:paraId="52446D92" w14:textId="77777777" w:rsidR="006B2F7F" w:rsidRPr="006B2F7F" w:rsidRDefault="006B2F7F" w:rsidP="0008731E">
      <w:pPr>
        <w:spacing w:after="0" w:line="276" w:lineRule="auto"/>
        <w:ind w:right="-143"/>
        <w:jc w:val="both"/>
        <w:rPr>
          <w:rFonts w:ascii="Arial" w:eastAsia="Times New Roman" w:hAnsi="Arial" w:cs="Arial"/>
          <w:sz w:val="16"/>
          <w:szCs w:val="20"/>
          <w:lang w:eastAsia="pl-PL"/>
        </w:rPr>
      </w:pPr>
    </w:p>
    <w:p w14:paraId="262C5694" w14:textId="77777777" w:rsidR="006B2F7F" w:rsidRPr="00D23822" w:rsidRDefault="006B2F7F" w:rsidP="009435E7">
      <w:pPr>
        <w:spacing w:after="120" w:line="276" w:lineRule="auto"/>
        <w:ind w:right="-142"/>
        <w:jc w:val="center"/>
        <w:rPr>
          <w:rFonts w:ascii="Arial" w:eastAsia="Times New Roman" w:hAnsi="Arial" w:cs="Arial"/>
          <w:b/>
          <w:sz w:val="20"/>
          <w:szCs w:val="20"/>
          <w:lang w:eastAsia="pl-PL"/>
        </w:rPr>
      </w:pPr>
      <w:r w:rsidRPr="00D23822">
        <w:rPr>
          <w:rFonts w:ascii="Arial" w:eastAsia="Times New Roman" w:hAnsi="Arial" w:cs="Arial"/>
          <w:b/>
          <w:sz w:val="20"/>
          <w:szCs w:val="20"/>
          <w:lang w:eastAsia="pl-PL"/>
        </w:rPr>
        <w:t>FORMULARZ OFERTOWY</w:t>
      </w:r>
    </w:p>
    <w:p w14:paraId="078F7093" w14:textId="0E4C3893" w:rsidR="00E94DB1" w:rsidRPr="005001F1" w:rsidRDefault="006B2F7F" w:rsidP="00A846E7">
      <w:pPr>
        <w:autoSpaceDE w:val="0"/>
        <w:autoSpaceDN w:val="0"/>
        <w:spacing w:before="60" w:after="0" w:line="360" w:lineRule="auto"/>
        <w:jc w:val="both"/>
        <w:rPr>
          <w:rFonts w:ascii="Arial" w:hAnsi="Arial" w:cs="Arial"/>
          <w:b/>
          <w:bCs/>
          <w:sz w:val="20"/>
        </w:rPr>
      </w:pPr>
      <w:r w:rsidRPr="00E94DB1">
        <w:rPr>
          <w:rFonts w:ascii="Arial" w:eastAsia="Times New Roman" w:hAnsi="Arial" w:cs="Arial"/>
          <w:sz w:val="20"/>
          <w:szCs w:val="20"/>
          <w:lang w:eastAsia="pl-PL"/>
        </w:rPr>
        <w:t xml:space="preserve">złożony w postępowaniu o udzielenie zamówienia publicznego prowadzonego na.: </w:t>
      </w:r>
      <w:bookmarkStart w:id="0" w:name="_Hlk213323702"/>
      <w:r w:rsidR="002A7324" w:rsidRPr="002A7324">
        <w:rPr>
          <w:rFonts w:ascii="Arial" w:hAnsi="Arial" w:cs="Arial"/>
          <w:b/>
          <w:bCs/>
          <w:sz w:val="20"/>
        </w:rPr>
        <w:t>DOSTAW</w:t>
      </w:r>
      <w:r w:rsidR="004D119D">
        <w:rPr>
          <w:rFonts w:ascii="Arial" w:hAnsi="Arial" w:cs="Arial"/>
          <w:b/>
          <w:bCs/>
          <w:sz w:val="20"/>
        </w:rPr>
        <w:t>Ę</w:t>
      </w:r>
      <w:r w:rsidR="002A7324" w:rsidRPr="002A7324">
        <w:rPr>
          <w:rFonts w:ascii="Arial" w:hAnsi="Arial" w:cs="Arial"/>
          <w:b/>
          <w:bCs/>
          <w:sz w:val="20"/>
        </w:rPr>
        <w:t xml:space="preserve"> ARMATURY WODOCIAGOWEJ</w:t>
      </w:r>
      <w:r w:rsidR="002A7324">
        <w:rPr>
          <w:rFonts w:ascii="Arial" w:hAnsi="Arial" w:cs="Arial"/>
          <w:b/>
          <w:bCs/>
          <w:sz w:val="20"/>
        </w:rPr>
        <w:t xml:space="preserve"> </w:t>
      </w:r>
      <w:r w:rsidR="002A7324" w:rsidRPr="002A7324">
        <w:rPr>
          <w:rFonts w:ascii="Arial" w:hAnsi="Arial" w:cs="Arial"/>
          <w:b/>
          <w:bCs/>
          <w:sz w:val="20"/>
        </w:rPr>
        <w:t>z podziałem na 4 zadania</w:t>
      </w:r>
      <w:r w:rsidR="002A7324">
        <w:rPr>
          <w:rFonts w:ascii="Arial" w:hAnsi="Arial" w:cs="Arial"/>
          <w:b/>
          <w:bCs/>
          <w:sz w:val="20"/>
        </w:rPr>
        <w:t xml:space="preserve">, </w:t>
      </w:r>
      <w:r w:rsidR="00E94DB1" w:rsidRPr="00E94DB1">
        <w:rPr>
          <w:rFonts w:ascii="Arial" w:hAnsi="Arial" w:cs="Arial"/>
          <w:sz w:val="20"/>
        </w:rPr>
        <w:t xml:space="preserve">znak postępowania </w:t>
      </w:r>
      <w:r w:rsidR="00E94DB1" w:rsidRPr="002A7324">
        <w:rPr>
          <w:rFonts w:ascii="Arial" w:hAnsi="Arial" w:cs="Arial"/>
          <w:b/>
          <w:sz w:val="20"/>
        </w:rPr>
        <w:t>PZP.262.</w:t>
      </w:r>
      <w:r w:rsidR="002A7324" w:rsidRPr="002A7324">
        <w:rPr>
          <w:rFonts w:ascii="Arial" w:hAnsi="Arial" w:cs="Arial"/>
          <w:b/>
          <w:sz w:val="20"/>
        </w:rPr>
        <w:t>1</w:t>
      </w:r>
      <w:r w:rsidR="00E94DB1" w:rsidRPr="002A7324">
        <w:rPr>
          <w:rFonts w:ascii="Arial" w:hAnsi="Arial" w:cs="Arial"/>
          <w:b/>
          <w:sz w:val="20"/>
        </w:rPr>
        <w:t>.202</w:t>
      </w:r>
      <w:r w:rsidR="009378E9" w:rsidRPr="002A7324">
        <w:rPr>
          <w:rFonts w:ascii="Arial" w:hAnsi="Arial" w:cs="Arial"/>
          <w:b/>
          <w:sz w:val="20"/>
        </w:rPr>
        <w:t>6</w:t>
      </w:r>
      <w:r w:rsidR="00E94DB1" w:rsidRPr="002A7324">
        <w:rPr>
          <w:rFonts w:ascii="Arial" w:hAnsi="Arial" w:cs="Arial"/>
          <w:b/>
          <w:sz w:val="20"/>
        </w:rPr>
        <w:t>.</w:t>
      </w:r>
      <w:r w:rsidR="002A7324" w:rsidRPr="002A7324">
        <w:rPr>
          <w:rFonts w:ascii="Arial" w:hAnsi="Arial" w:cs="Arial"/>
          <w:b/>
          <w:sz w:val="20"/>
        </w:rPr>
        <w:t>RZM</w:t>
      </w:r>
    </w:p>
    <w:bookmarkEnd w:id="0"/>
    <w:p w14:paraId="5BC0EE4B" w14:textId="77777777" w:rsidR="006B2F7F" w:rsidRPr="006B2F7F" w:rsidRDefault="006B2F7F" w:rsidP="005001F1">
      <w:pPr>
        <w:autoSpaceDE w:val="0"/>
        <w:autoSpaceDN w:val="0"/>
        <w:spacing w:before="60" w:after="120" w:line="276" w:lineRule="auto"/>
        <w:jc w:val="both"/>
        <w:rPr>
          <w:rFonts w:ascii="Arial" w:eastAsia="Times New Roman" w:hAnsi="Arial" w:cs="Arial"/>
          <w:lang w:eastAsia="pl-PL"/>
        </w:rPr>
      </w:pPr>
      <w:r w:rsidRPr="006B2F7F">
        <w:rPr>
          <w:rFonts w:ascii="Arial" w:eastAsia="Times New Roman" w:hAnsi="Arial" w:cs="Arial"/>
          <w:lang w:eastAsia="pl-PL"/>
        </w:rPr>
        <w:t>OŚWIADCZAMY, że:</w:t>
      </w:r>
    </w:p>
    <w:p w14:paraId="138299AD" w14:textId="267E7FE1" w:rsidR="006B2F7F" w:rsidRPr="005001F1" w:rsidRDefault="006B2F7F" w:rsidP="00987D2C">
      <w:pPr>
        <w:numPr>
          <w:ilvl w:val="0"/>
          <w:numId w:val="11"/>
        </w:numPr>
        <w:tabs>
          <w:tab w:val="clear" w:pos="720"/>
          <w:tab w:val="num" w:pos="284"/>
        </w:tabs>
        <w:spacing w:after="240" w:line="276" w:lineRule="auto"/>
        <w:ind w:left="284" w:hanging="284"/>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Oferujemy wykonanie przedmiotu zmówienia za niżej wymienione wynagrodzenie</w:t>
      </w:r>
      <w:r w:rsidR="005001F1">
        <w:rPr>
          <w:rFonts w:ascii="Arial" w:eastAsia="Times New Roman" w:hAnsi="Arial" w:cs="Arial"/>
          <w:sz w:val="20"/>
          <w:szCs w:val="20"/>
          <w:lang w:eastAsia="pl-PL"/>
        </w:rPr>
        <w:t xml:space="preserve"> na</w:t>
      </w:r>
      <w:r w:rsidRPr="006B2F7F">
        <w:rPr>
          <w:rFonts w:ascii="Arial" w:eastAsia="Times New Roman" w:hAnsi="Arial" w:cs="Arial"/>
          <w:sz w:val="19"/>
          <w:szCs w:val="19"/>
          <w:lang w:eastAsia="pl-PL"/>
        </w:rPr>
        <w:t>:</w:t>
      </w:r>
    </w:p>
    <w:p w14:paraId="53C01D52" w14:textId="08DC8B1E" w:rsidR="002A7324" w:rsidRPr="002A7324" w:rsidRDefault="002A7324" w:rsidP="002A7324">
      <w:pPr>
        <w:spacing w:after="120" w:line="360" w:lineRule="auto"/>
        <w:rPr>
          <w:rFonts w:ascii="Arial" w:hAnsi="Arial" w:cs="Arial"/>
          <w:b/>
          <w:sz w:val="20"/>
          <w:szCs w:val="20"/>
        </w:rPr>
      </w:pPr>
      <w:r w:rsidRPr="002A7324">
        <w:rPr>
          <w:rFonts w:ascii="Arial" w:hAnsi="Arial" w:cs="Arial"/>
          <w:b/>
          <w:sz w:val="20"/>
          <w:szCs w:val="20"/>
        </w:rPr>
        <w:t xml:space="preserve">ZADANIE I – zasuwy liniowe wodociągowe, kołnierzowe z miękkim uszczelnieniem </w:t>
      </w:r>
      <w:r>
        <w:rPr>
          <w:rFonts w:ascii="Arial" w:hAnsi="Arial" w:cs="Arial"/>
          <w:b/>
          <w:sz w:val="20"/>
          <w:szCs w:val="20"/>
        </w:rPr>
        <w:t xml:space="preserve">DN 50 </w:t>
      </w:r>
      <w:r>
        <w:rPr>
          <w:rFonts w:ascii="Arial" w:hAnsi="Arial" w:cs="Arial"/>
          <w:b/>
          <w:sz w:val="20"/>
          <w:szCs w:val="20"/>
        </w:rPr>
        <w:br/>
        <w:t xml:space="preserve">- DN 500 mm </w:t>
      </w:r>
      <w:r w:rsidRPr="002A7324">
        <w:rPr>
          <w:rFonts w:ascii="Arial" w:hAnsi="Arial" w:cs="Arial"/>
          <w:b/>
          <w:sz w:val="20"/>
          <w:szCs w:val="20"/>
        </w:rPr>
        <w:t>do wody zimnej</w:t>
      </w:r>
    </w:p>
    <w:p w14:paraId="0C31BDA4" w14:textId="10D4BCFB" w:rsidR="002A7324" w:rsidRPr="002A7324" w:rsidRDefault="002A7324" w:rsidP="002A7324">
      <w:pPr>
        <w:spacing w:after="120" w:line="360" w:lineRule="auto"/>
        <w:jc w:val="both"/>
        <w:rPr>
          <w:rFonts w:ascii="Arial" w:hAnsi="Arial" w:cs="Arial"/>
          <w:sz w:val="20"/>
          <w:szCs w:val="20"/>
        </w:rPr>
      </w:pPr>
      <w:r>
        <w:rPr>
          <w:rFonts w:ascii="Arial" w:hAnsi="Arial" w:cs="Arial"/>
          <w:sz w:val="20"/>
          <w:szCs w:val="20"/>
        </w:rPr>
        <w:t>c</w:t>
      </w:r>
      <w:r w:rsidRPr="002A7324">
        <w:rPr>
          <w:rFonts w:ascii="Arial" w:hAnsi="Arial" w:cs="Arial"/>
          <w:sz w:val="20"/>
          <w:szCs w:val="20"/>
        </w:rPr>
        <w:t xml:space="preserve">ena </w:t>
      </w:r>
      <w:r w:rsidRPr="002A7324">
        <w:rPr>
          <w:rFonts w:ascii="Arial" w:hAnsi="Arial" w:cs="Arial"/>
          <w:b/>
          <w:sz w:val="20"/>
          <w:szCs w:val="20"/>
        </w:rPr>
        <w:t xml:space="preserve">ofertowa netto </w:t>
      </w:r>
      <w:r w:rsidRPr="002A7324">
        <w:rPr>
          <w:rFonts w:ascii="Arial" w:hAnsi="Arial" w:cs="Arial"/>
          <w:sz w:val="20"/>
          <w:szCs w:val="20"/>
        </w:rPr>
        <w:t xml:space="preserve">wynosi:................................(słownie.………….…………………………………… </w:t>
      </w:r>
    </w:p>
    <w:p w14:paraId="6B44F0CD" w14:textId="77777777" w:rsidR="002A7324" w:rsidRPr="002A7324" w:rsidRDefault="002A7324" w:rsidP="002A7324">
      <w:pPr>
        <w:spacing w:after="120" w:line="360" w:lineRule="auto"/>
        <w:jc w:val="both"/>
        <w:rPr>
          <w:rFonts w:ascii="Arial" w:hAnsi="Arial" w:cs="Arial"/>
          <w:sz w:val="20"/>
          <w:szCs w:val="20"/>
        </w:rPr>
      </w:pPr>
      <w:r w:rsidRPr="002A7324">
        <w:rPr>
          <w:rFonts w:ascii="Arial" w:hAnsi="Arial" w:cs="Arial"/>
          <w:sz w:val="20"/>
          <w:szCs w:val="20"/>
        </w:rPr>
        <w:t>…...........................................................................................................................................................)</w:t>
      </w:r>
    </w:p>
    <w:p w14:paraId="4ED6D977" w14:textId="77777777" w:rsidR="002A7324" w:rsidRPr="002A7324" w:rsidRDefault="002A7324" w:rsidP="002A7324">
      <w:pPr>
        <w:spacing w:after="240" w:line="360" w:lineRule="auto"/>
        <w:rPr>
          <w:rFonts w:ascii="Arial" w:hAnsi="Arial" w:cs="Arial"/>
          <w:sz w:val="20"/>
          <w:szCs w:val="20"/>
        </w:rPr>
      </w:pPr>
      <w:r w:rsidRPr="002A7324">
        <w:rPr>
          <w:rFonts w:ascii="Arial" w:hAnsi="Arial" w:cs="Arial"/>
          <w:sz w:val="20"/>
          <w:szCs w:val="20"/>
        </w:rPr>
        <w:t>Stawka</w:t>
      </w:r>
      <w:r w:rsidRPr="002A7324">
        <w:rPr>
          <w:rFonts w:ascii="Arial" w:hAnsi="Arial" w:cs="Arial"/>
          <w:b/>
          <w:sz w:val="20"/>
          <w:szCs w:val="20"/>
        </w:rPr>
        <w:t xml:space="preserve"> VAT:  </w:t>
      </w:r>
      <w:r w:rsidRPr="002A7324">
        <w:rPr>
          <w:rFonts w:ascii="Arial" w:hAnsi="Arial" w:cs="Arial"/>
          <w:sz w:val="20"/>
          <w:szCs w:val="20"/>
        </w:rPr>
        <w:t xml:space="preserve">............. %  </w:t>
      </w:r>
    </w:p>
    <w:p w14:paraId="236180C6" w14:textId="77777777" w:rsidR="002A7324" w:rsidRPr="002A7324" w:rsidRDefault="002A7324" w:rsidP="002A7324">
      <w:pPr>
        <w:spacing w:after="120" w:line="360" w:lineRule="auto"/>
        <w:rPr>
          <w:rFonts w:ascii="Arial" w:hAnsi="Arial" w:cs="Arial"/>
          <w:b/>
          <w:sz w:val="20"/>
          <w:szCs w:val="20"/>
        </w:rPr>
      </w:pPr>
      <w:r w:rsidRPr="002A7324">
        <w:rPr>
          <w:rFonts w:ascii="Arial" w:hAnsi="Arial" w:cs="Arial"/>
          <w:b/>
          <w:sz w:val="20"/>
          <w:szCs w:val="20"/>
        </w:rPr>
        <w:t>ZADANIE II –</w:t>
      </w:r>
      <w:r w:rsidRPr="002A7324">
        <w:rPr>
          <w:rFonts w:ascii="Arial" w:hAnsi="Arial" w:cs="Arial"/>
          <w:color w:val="FF0000"/>
          <w:sz w:val="20"/>
          <w:szCs w:val="20"/>
        </w:rPr>
        <w:t xml:space="preserve"> </w:t>
      </w:r>
      <w:r w:rsidRPr="002A7324">
        <w:rPr>
          <w:rFonts w:ascii="Arial" w:hAnsi="Arial" w:cs="Arial"/>
          <w:b/>
          <w:sz w:val="20"/>
          <w:szCs w:val="20"/>
        </w:rPr>
        <w:t>kształtki żeliwne wodociągowe: króćce, trójniki, kolana i zwężki</w:t>
      </w:r>
    </w:p>
    <w:p w14:paraId="6E95FDE6" w14:textId="7E5BBE69" w:rsidR="002A7324" w:rsidRPr="002A7324" w:rsidRDefault="002A7324" w:rsidP="002A7324">
      <w:pPr>
        <w:spacing w:after="120" w:line="360" w:lineRule="auto"/>
        <w:jc w:val="both"/>
        <w:rPr>
          <w:rFonts w:ascii="Arial" w:hAnsi="Arial" w:cs="Arial"/>
          <w:sz w:val="20"/>
          <w:szCs w:val="20"/>
        </w:rPr>
      </w:pPr>
      <w:r>
        <w:rPr>
          <w:rFonts w:ascii="Arial" w:hAnsi="Arial" w:cs="Arial"/>
          <w:sz w:val="20"/>
          <w:szCs w:val="20"/>
        </w:rPr>
        <w:t>c</w:t>
      </w:r>
      <w:r w:rsidRPr="002A7324">
        <w:rPr>
          <w:rFonts w:ascii="Arial" w:hAnsi="Arial" w:cs="Arial"/>
          <w:sz w:val="20"/>
          <w:szCs w:val="20"/>
        </w:rPr>
        <w:t xml:space="preserve">ena </w:t>
      </w:r>
      <w:r w:rsidRPr="002A7324">
        <w:rPr>
          <w:rFonts w:ascii="Arial" w:hAnsi="Arial" w:cs="Arial"/>
          <w:b/>
          <w:sz w:val="20"/>
          <w:szCs w:val="20"/>
        </w:rPr>
        <w:t xml:space="preserve">ofertowa netto </w:t>
      </w:r>
      <w:r w:rsidRPr="002A7324">
        <w:rPr>
          <w:rFonts w:ascii="Arial" w:hAnsi="Arial" w:cs="Arial"/>
          <w:sz w:val="20"/>
          <w:szCs w:val="20"/>
        </w:rPr>
        <w:t>wynosi:................................(słownie.………….…………………………………… …...........................................................................................................................................................)</w:t>
      </w:r>
    </w:p>
    <w:p w14:paraId="0B3A55D2" w14:textId="77777777" w:rsidR="002A7324" w:rsidRPr="002A7324" w:rsidRDefault="002A7324" w:rsidP="002A7324">
      <w:pPr>
        <w:spacing w:after="180" w:line="360" w:lineRule="auto"/>
        <w:rPr>
          <w:rFonts w:ascii="Arial" w:hAnsi="Arial" w:cs="Arial"/>
          <w:sz w:val="20"/>
          <w:szCs w:val="20"/>
        </w:rPr>
      </w:pPr>
      <w:r w:rsidRPr="002A7324">
        <w:rPr>
          <w:rFonts w:ascii="Arial" w:hAnsi="Arial" w:cs="Arial"/>
          <w:sz w:val="20"/>
          <w:szCs w:val="20"/>
        </w:rPr>
        <w:t>Stawka</w:t>
      </w:r>
      <w:r w:rsidRPr="002A7324">
        <w:rPr>
          <w:rFonts w:ascii="Arial" w:hAnsi="Arial" w:cs="Arial"/>
          <w:b/>
          <w:sz w:val="20"/>
          <w:szCs w:val="20"/>
        </w:rPr>
        <w:t xml:space="preserve"> VAT:  </w:t>
      </w:r>
      <w:r w:rsidRPr="002A7324">
        <w:rPr>
          <w:rFonts w:ascii="Arial" w:hAnsi="Arial" w:cs="Arial"/>
          <w:sz w:val="20"/>
          <w:szCs w:val="20"/>
        </w:rPr>
        <w:t xml:space="preserve">............. %  </w:t>
      </w:r>
    </w:p>
    <w:p w14:paraId="57FB171B" w14:textId="77777777" w:rsidR="002A7324" w:rsidRPr="002A7324" w:rsidRDefault="002A7324" w:rsidP="002A7324">
      <w:pPr>
        <w:spacing w:after="120" w:line="360" w:lineRule="auto"/>
        <w:rPr>
          <w:rFonts w:ascii="Arial" w:hAnsi="Arial" w:cs="Arial"/>
          <w:sz w:val="20"/>
          <w:szCs w:val="20"/>
        </w:rPr>
      </w:pPr>
      <w:r w:rsidRPr="002A7324">
        <w:rPr>
          <w:rFonts w:ascii="Arial" w:hAnsi="Arial" w:cs="Arial"/>
          <w:b/>
          <w:sz w:val="20"/>
          <w:szCs w:val="20"/>
        </w:rPr>
        <w:t xml:space="preserve">ZADANIE III </w:t>
      </w:r>
      <w:r w:rsidRPr="002A7324">
        <w:rPr>
          <w:rFonts w:ascii="Arial" w:hAnsi="Arial" w:cs="Arial"/>
          <w:sz w:val="20"/>
          <w:szCs w:val="20"/>
        </w:rPr>
        <w:t xml:space="preserve">– </w:t>
      </w:r>
      <w:r w:rsidRPr="002A7324">
        <w:rPr>
          <w:rFonts w:ascii="Arial" w:hAnsi="Arial" w:cs="Arial"/>
          <w:b/>
          <w:sz w:val="20"/>
          <w:szCs w:val="20"/>
        </w:rPr>
        <w:t>sztywne obudowy do zasuw i nawiertek</w:t>
      </w:r>
    </w:p>
    <w:p w14:paraId="56B23B07" w14:textId="6D672F24" w:rsidR="002A7324" w:rsidRPr="002A7324" w:rsidRDefault="002A7324" w:rsidP="002A7324">
      <w:pPr>
        <w:spacing w:after="120" w:line="360" w:lineRule="auto"/>
        <w:jc w:val="both"/>
        <w:rPr>
          <w:rFonts w:ascii="Arial" w:hAnsi="Arial" w:cs="Arial"/>
          <w:sz w:val="20"/>
          <w:szCs w:val="20"/>
        </w:rPr>
      </w:pPr>
      <w:r>
        <w:rPr>
          <w:rFonts w:ascii="Arial" w:hAnsi="Arial" w:cs="Arial"/>
          <w:sz w:val="20"/>
          <w:szCs w:val="20"/>
        </w:rPr>
        <w:t>c</w:t>
      </w:r>
      <w:r w:rsidRPr="002A7324">
        <w:rPr>
          <w:rFonts w:ascii="Arial" w:hAnsi="Arial" w:cs="Arial"/>
          <w:sz w:val="20"/>
          <w:szCs w:val="20"/>
        </w:rPr>
        <w:t xml:space="preserve">ena </w:t>
      </w:r>
      <w:r w:rsidRPr="002A7324">
        <w:rPr>
          <w:rFonts w:ascii="Arial" w:hAnsi="Arial" w:cs="Arial"/>
          <w:b/>
          <w:sz w:val="20"/>
          <w:szCs w:val="20"/>
        </w:rPr>
        <w:t xml:space="preserve">ofertowa netto </w:t>
      </w:r>
      <w:r w:rsidRPr="002A7324">
        <w:rPr>
          <w:rFonts w:ascii="Arial" w:hAnsi="Arial" w:cs="Arial"/>
          <w:sz w:val="20"/>
          <w:szCs w:val="20"/>
        </w:rPr>
        <w:t>wynosi:................................(słownie.………….…………………………………… …...........................................................................................................................................................)</w:t>
      </w:r>
    </w:p>
    <w:p w14:paraId="0E8F5BAE" w14:textId="77777777" w:rsidR="002A7324" w:rsidRPr="002A7324" w:rsidRDefault="002A7324" w:rsidP="002A7324">
      <w:pPr>
        <w:spacing w:after="120" w:line="360" w:lineRule="auto"/>
        <w:rPr>
          <w:rFonts w:ascii="Arial" w:hAnsi="Arial" w:cs="Arial"/>
          <w:sz w:val="20"/>
          <w:szCs w:val="20"/>
        </w:rPr>
      </w:pPr>
      <w:r w:rsidRPr="002A7324">
        <w:rPr>
          <w:rFonts w:ascii="Arial" w:hAnsi="Arial" w:cs="Arial"/>
          <w:sz w:val="20"/>
          <w:szCs w:val="20"/>
        </w:rPr>
        <w:t>Stawka</w:t>
      </w:r>
      <w:r w:rsidRPr="002A7324">
        <w:rPr>
          <w:rFonts w:ascii="Arial" w:hAnsi="Arial" w:cs="Arial"/>
          <w:b/>
          <w:sz w:val="20"/>
          <w:szCs w:val="20"/>
        </w:rPr>
        <w:t xml:space="preserve"> VAT:  </w:t>
      </w:r>
      <w:r w:rsidRPr="002A7324">
        <w:rPr>
          <w:rFonts w:ascii="Arial" w:hAnsi="Arial" w:cs="Arial"/>
          <w:sz w:val="20"/>
          <w:szCs w:val="20"/>
        </w:rPr>
        <w:t xml:space="preserve">............. %  </w:t>
      </w:r>
    </w:p>
    <w:p w14:paraId="2CBCD769" w14:textId="77777777" w:rsidR="002A7324" w:rsidRPr="002A7324" w:rsidRDefault="002A7324" w:rsidP="002A7324">
      <w:pPr>
        <w:spacing w:after="120" w:line="360" w:lineRule="auto"/>
        <w:rPr>
          <w:rFonts w:ascii="Arial" w:hAnsi="Arial" w:cs="Arial"/>
          <w:b/>
          <w:color w:val="FF0000"/>
          <w:sz w:val="20"/>
          <w:szCs w:val="20"/>
        </w:rPr>
      </w:pPr>
      <w:r w:rsidRPr="002A7324">
        <w:rPr>
          <w:rFonts w:ascii="Arial" w:hAnsi="Arial" w:cs="Arial"/>
          <w:b/>
          <w:sz w:val="20"/>
          <w:szCs w:val="20"/>
        </w:rPr>
        <w:t>ZADANIE IV – zasuwy do przyłączy domowych z żywicy POM z obudowami</w:t>
      </w:r>
    </w:p>
    <w:p w14:paraId="63A0AFA2" w14:textId="4DF47113" w:rsidR="002A7324" w:rsidRPr="002A7324" w:rsidRDefault="002A7324" w:rsidP="002A7324">
      <w:pPr>
        <w:spacing w:after="120" w:line="360" w:lineRule="auto"/>
        <w:jc w:val="both"/>
        <w:rPr>
          <w:rFonts w:ascii="Arial" w:hAnsi="Arial" w:cs="Arial"/>
          <w:sz w:val="20"/>
          <w:szCs w:val="20"/>
        </w:rPr>
      </w:pPr>
      <w:r>
        <w:rPr>
          <w:rFonts w:ascii="Arial" w:hAnsi="Arial" w:cs="Arial"/>
          <w:sz w:val="20"/>
          <w:szCs w:val="20"/>
        </w:rPr>
        <w:t>c</w:t>
      </w:r>
      <w:r w:rsidRPr="002A7324">
        <w:rPr>
          <w:rFonts w:ascii="Arial" w:hAnsi="Arial" w:cs="Arial"/>
          <w:sz w:val="20"/>
          <w:szCs w:val="20"/>
        </w:rPr>
        <w:t xml:space="preserve">ena </w:t>
      </w:r>
      <w:r w:rsidRPr="002A7324">
        <w:rPr>
          <w:rFonts w:ascii="Arial" w:hAnsi="Arial" w:cs="Arial"/>
          <w:b/>
          <w:sz w:val="20"/>
          <w:szCs w:val="20"/>
        </w:rPr>
        <w:t xml:space="preserve">ofertowa netto </w:t>
      </w:r>
      <w:r w:rsidRPr="002A7324">
        <w:rPr>
          <w:rFonts w:ascii="Arial" w:hAnsi="Arial" w:cs="Arial"/>
          <w:sz w:val="20"/>
          <w:szCs w:val="20"/>
        </w:rPr>
        <w:t>wynosi:................................(słownie.………….…………………………………… …...........................................................................................................................................................)</w:t>
      </w:r>
    </w:p>
    <w:p w14:paraId="267EC78C" w14:textId="77777777" w:rsidR="002A7324" w:rsidRPr="002A7324" w:rsidRDefault="002A7324" w:rsidP="002A7324">
      <w:pPr>
        <w:spacing w:after="180" w:line="360" w:lineRule="auto"/>
        <w:rPr>
          <w:rFonts w:ascii="Arial" w:hAnsi="Arial" w:cs="Arial"/>
          <w:sz w:val="20"/>
          <w:szCs w:val="20"/>
        </w:rPr>
      </w:pPr>
      <w:r w:rsidRPr="002A7324">
        <w:rPr>
          <w:rFonts w:ascii="Arial" w:hAnsi="Arial" w:cs="Arial"/>
          <w:sz w:val="20"/>
          <w:szCs w:val="20"/>
        </w:rPr>
        <w:t>Stawka</w:t>
      </w:r>
      <w:r w:rsidRPr="002A7324">
        <w:rPr>
          <w:rFonts w:ascii="Arial" w:hAnsi="Arial" w:cs="Arial"/>
          <w:b/>
          <w:sz w:val="20"/>
          <w:szCs w:val="20"/>
        </w:rPr>
        <w:t xml:space="preserve"> VAT:  </w:t>
      </w:r>
      <w:r w:rsidRPr="002A7324">
        <w:rPr>
          <w:rFonts w:ascii="Arial" w:hAnsi="Arial" w:cs="Arial"/>
          <w:sz w:val="20"/>
          <w:szCs w:val="20"/>
        </w:rPr>
        <w:t xml:space="preserve">............. %  </w:t>
      </w:r>
    </w:p>
    <w:p w14:paraId="68BA1CB3" w14:textId="7D65C0D3" w:rsidR="002A7324" w:rsidRPr="002A7324" w:rsidRDefault="002A7324" w:rsidP="002A7324">
      <w:pPr>
        <w:spacing w:line="276" w:lineRule="auto"/>
        <w:rPr>
          <w:rFonts w:ascii="Arial" w:hAnsi="Arial" w:cs="Arial"/>
          <w:sz w:val="20"/>
          <w:szCs w:val="20"/>
        </w:rPr>
      </w:pPr>
      <w:r w:rsidRPr="002A7324">
        <w:rPr>
          <w:rFonts w:ascii="Arial" w:hAnsi="Arial" w:cs="Arial"/>
          <w:sz w:val="20"/>
          <w:szCs w:val="20"/>
        </w:rPr>
        <w:lastRenderedPageBreak/>
        <w:t xml:space="preserve">Zgodnie z wyceną zawartą w </w:t>
      </w:r>
      <w:r>
        <w:rPr>
          <w:rFonts w:ascii="Arial" w:hAnsi="Arial" w:cs="Arial"/>
          <w:sz w:val="20"/>
          <w:szCs w:val="20"/>
        </w:rPr>
        <w:t>F</w:t>
      </w:r>
      <w:r w:rsidRPr="002A7324">
        <w:rPr>
          <w:rFonts w:ascii="Arial" w:hAnsi="Arial" w:cs="Arial"/>
          <w:sz w:val="20"/>
          <w:szCs w:val="20"/>
        </w:rPr>
        <w:t xml:space="preserve">ormularzu cenowym – Załącznik Nr 2. </w:t>
      </w:r>
    </w:p>
    <w:p w14:paraId="4AE4A2A7" w14:textId="7F55B8DC" w:rsidR="006B2F7F" w:rsidRPr="006B2F7F" w:rsidRDefault="006B2F7F" w:rsidP="002D2FA7">
      <w:pPr>
        <w:numPr>
          <w:ilvl w:val="0"/>
          <w:numId w:val="11"/>
        </w:numPr>
        <w:tabs>
          <w:tab w:val="num" w:pos="284"/>
        </w:tabs>
        <w:spacing w:after="240" w:line="276" w:lineRule="auto"/>
        <w:ind w:left="284" w:hanging="284"/>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Cena ofertowa określona w pkt. 1 zawiera wszystkie koszty wynikające z realizacji umowy</w:t>
      </w:r>
      <w:r w:rsidR="001C7C5E">
        <w:rPr>
          <w:rFonts w:ascii="Arial" w:eastAsia="Times New Roman" w:hAnsi="Arial" w:cs="Arial"/>
          <w:sz w:val="20"/>
          <w:szCs w:val="20"/>
          <w:lang w:eastAsia="pl-PL"/>
        </w:rPr>
        <w:t>.</w:t>
      </w:r>
    </w:p>
    <w:p w14:paraId="4040C958" w14:textId="55C45020" w:rsidR="006B2F7F" w:rsidRPr="00D23822" w:rsidRDefault="006B2F7F" w:rsidP="00987D2C">
      <w:pPr>
        <w:numPr>
          <w:ilvl w:val="0"/>
          <w:numId w:val="11"/>
        </w:numPr>
        <w:tabs>
          <w:tab w:val="clear" w:pos="720"/>
        </w:tabs>
        <w:spacing w:after="120" w:line="276" w:lineRule="auto"/>
        <w:ind w:left="284" w:hanging="284"/>
        <w:jc w:val="both"/>
        <w:rPr>
          <w:rFonts w:ascii="Arial" w:eastAsia="Times New Roman" w:hAnsi="Arial" w:cs="Arial"/>
          <w:b/>
          <w:color w:val="7F7F7F" w:themeColor="text1" w:themeTint="80"/>
          <w:sz w:val="24"/>
          <w:szCs w:val="24"/>
          <w:vertAlign w:val="superscript"/>
          <w:lang w:eastAsia="pl-PL"/>
        </w:rPr>
      </w:pPr>
      <w:r w:rsidRPr="006B2F7F">
        <w:rPr>
          <w:rFonts w:ascii="Arial" w:eastAsia="Times New Roman" w:hAnsi="Arial" w:cs="Arial"/>
          <w:color w:val="000000"/>
          <w:sz w:val="20"/>
          <w:szCs w:val="20"/>
          <w:lang w:eastAsia="pl-PL"/>
        </w:rPr>
        <w:t xml:space="preserve">Oświadczam, że jestem podatnikiem VAT, o którym mowa w art. 15 ustawy o VAT  </w:t>
      </w:r>
      <w:r w:rsidRPr="001C7C5E">
        <w:rPr>
          <w:rFonts w:ascii="Arial" w:eastAsia="Times New Roman" w:hAnsi="Arial" w:cs="Arial"/>
          <w:b/>
          <w:color w:val="000000" w:themeColor="text1"/>
          <w:sz w:val="24"/>
          <w:szCs w:val="24"/>
          <w:vertAlign w:val="superscript"/>
          <w:lang w:eastAsia="pl-PL"/>
        </w:rPr>
        <w:t>(</w:t>
      </w:r>
      <w:r w:rsidR="00D23822" w:rsidRPr="001C7C5E">
        <w:rPr>
          <w:rFonts w:ascii="Arial" w:eastAsia="Times New Roman" w:hAnsi="Arial" w:cs="Arial"/>
          <w:b/>
          <w:color w:val="000000" w:themeColor="text1"/>
          <w:sz w:val="24"/>
          <w:szCs w:val="24"/>
          <w:vertAlign w:val="superscript"/>
          <w:lang w:eastAsia="pl-PL"/>
        </w:rPr>
        <w:t xml:space="preserve">* </w:t>
      </w:r>
      <w:r w:rsidRPr="001C7C5E">
        <w:rPr>
          <w:rFonts w:ascii="Arial" w:eastAsia="Times New Roman" w:hAnsi="Arial" w:cs="Arial"/>
          <w:b/>
          <w:color w:val="000000" w:themeColor="text1"/>
          <w:sz w:val="24"/>
          <w:szCs w:val="24"/>
          <w:vertAlign w:val="superscript"/>
          <w:lang w:eastAsia="pl-PL"/>
        </w:rPr>
        <w:t>niepotrzebne skreślić):</w:t>
      </w:r>
    </w:p>
    <w:p w14:paraId="1079054C" w14:textId="3C8DF95E" w:rsidR="006B2F7F" w:rsidRPr="00DB341F" w:rsidRDefault="006B2F7F" w:rsidP="00014DAB">
      <w:pPr>
        <w:pStyle w:val="Akapitzlist"/>
        <w:numPr>
          <w:ilvl w:val="2"/>
          <w:numId w:val="38"/>
        </w:numPr>
        <w:spacing w:after="60" w:line="276" w:lineRule="auto"/>
        <w:ind w:left="568" w:hanging="284"/>
        <w:rPr>
          <w:rFonts w:ascii="Arial" w:hAnsi="Arial" w:cs="Arial"/>
          <w:color w:val="000000"/>
          <w:sz w:val="24"/>
          <w:szCs w:val="24"/>
        </w:rPr>
      </w:pPr>
      <w:r w:rsidRPr="00DB341F">
        <w:rPr>
          <w:rFonts w:ascii="Arial" w:hAnsi="Arial" w:cs="Arial"/>
          <w:color w:val="000000"/>
        </w:rPr>
        <w:t>zarejestrowanym jako podatnik VAT czynny,</w:t>
      </w:r>
    </w:p>
    <w:p w14:paraId="0DCCDD4D" w14:textId="1769434F" w:rsidR="006B2F7F" w:rsidRPr="00DB341F" w:rsidRDefault="006B2F7F" w:rsidP="00014DAB">
      <w:pPr>
        <w:pStyle w:val="Akapitzlist"/>
        <w:numPr>
          <w:ilvl w:val="2"/>
          <w:numId w:val="38"/>
        </w:numPr>
        <w:spacing w:after="180" w:line="276" w:lineRule="auto"/>
        <w:ind w:left="568" w:hanging="284"/>
        <w:rPr>
          <w:rFonts w:ascii="Arial" w:hAnsi="Arial" w:cs="Arial"/>
          <w:color w:val="000000"/>
          <w:sz w:val="24"/>
          <w:szCs w:val="24"/>
        </w:rPr>
      </w:pPr>
      <w:r w:rsidRPr="00DB341F">
        <w:rPr>
          <w:rFonts w:ascii="Arial" w:hAnsi="Arial" w:cs="Arial"/>
          <w:color w:val="000000"/>
        </w:rPr>
        <w:t xml:space="preserve">zarejestrowanym jako podatnik VAT zwolniony na podstawie art. 113 ust. 1 lub 9. </w:t>
      </w:r>
      <w:r w:rsidRPr="00DB341F">
        <w:rPr>
          <w:rFonts w:ascii="Arial" w:hAnsi="Arial" w:cs="Arial"/>
          <w:color w:val="000000"/>
          <w:sz w:val="24"/>
          <w:szCs w:val="24"/>
        </w:rPr>
        <w:t> </w:t>
      </w:r>
    </w:p>
    <w:p w14:paraId="01DD73E5" w14:textId="0CEF865C" w:rsidR="006B2F7F" w:rsidRPr="002A7324" w:rsidRDefault="001C7C5E" w:rsidP="002A7324">
      <w:pPr>
        <w:numPr>
          <w:ilvl w:val="0"/>
          <w:numId w:val="11"/>
        </w:numPr>
        <w:tabs>
          <w:tab w:val="num" w:pos="284"/>
        </w:tabs>
        <w:spacing w:after="120" w:line="276" w:lineRule="auto"/>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Zamówienie zostanie</w:t>
      </w:r>
      <w:r w:rsidR="006B2F7F" w:rsidRPr="006B2F7F">
        <w:rPr>
          <w:rFonts w:ascii="Arial" w:eastAsia="Times New Roman" w:hAnsi="Arial" w:cs="Arial"/>
          <w:sz w:val="20"/>
          <w:szCs w:val="20"/>
          <w:lang w:eastAsia="pl-PL"/>
        </w:rPr>
        <w:t xml:space="preserve"> </w:t>
      </w:r>
      <w:r>
        <w:rPr>
          <w:rFonts w:ascii="Arial" w:eastAsia="Times New Roman" w:hAnsi="Arial" w:cs="Arial"/>
          <w:sz w:val="20"/>
          <w:szCs w:val="20"/>
          <w:lang w:eastAsia="pl-PL"/>
        </w:rPr>
        <w:t>z</w:t>
      </w:r>
      <w:r w:rsidR="006B2F7F" w:rsidRPr="006B2F7F">
        <w:rPr>
          <w:rFonts w:ascii="Arial" w:eastAsia="Times New Roman" w:hAnsi="Arial" w:cs="Arial"/>
          <w:sz w:val="20"/>
          <w:szCs w:val="20"/>
          <w:lang w:eastAsia="pl-PL"/>
        </w:rPr>
        <w:t>realiz</w:t>
      </w:r>
      <w:r>
        <w:rPr>
          <w:rFonts w:ascii="Arial" w:eastAsia="Times New Roman" w:hAnsi="Arial" w:cs="Arial"/>
          <w:sz w:val="20"/>
          <w:szCs w:val="20"/>
          <w:lang w:eastAsia="pl-PL"/>
        </w:rPr>
        <w:t>owane w terminie</w:t>
      </w:r>
      <w:r w:rsidR="002A06C8">
        <w:rPr>
          <w:rFonts w:ascii="Arial" w:eastAsia="Times New Roman" w:hAnsi="Arial" w:cs="Arial"/>
          <w:sz w:val="20"/>
          <w:szCs w:val="20"/>
          <w:lang w:eastAsia="pl-PL"/>
        </w:rPr>
        <w:t xml:space="preserve"> </w:t>
      </w:r>
      <w:r w:rsidR="002A7324">
        <w:rPr>
          <w:rFonts w:ascii="Arial" w:hAnsi="Arial" w:cs="Arial"/>
          <w:sz w:val="20"/>
        </w:rPr>
        <w:t xml:space="preserve">w okresie </w:t>
      </w:r>
      <w:r w:rsidR="002A7324" w:rsidRPr="002A7324">
        <w:rPr>
          <w:rFonts w:ascii="Arial" w:hAnsi="Arial" w:cs="Arial"/>
          <w:b/>
          <w:sz w:val="20"/>
        </w:rPr>
        <w:t>12 miesięcy</w:t>
      </w:r>
      <w:r w:rsidR="002A7324">
        <w:rPr>
          <w:rFonts w:ascii="Arial" w:hAnsi="Arial" w:cs="Arial"/>
          <w:bCs/>
          <w:sz w:val="20"/>
        </w:rPr>
        <w:t xml:space="preserve"> </w:t>
      </w:r>
      <w:r w:rsidR="002A7324">
        <w:rPr>
          <w:rFonts w:ascii="Arial" w:hAnsi="Arial" w:cs="Arial"/>
          <w:sz w:val="20"/>
        </w:rPr>
        <w:t>od daty podpisania umowy, bądź do czasu zrealizowania wartości umowy, lecz nie dłużej niż 18 miesięcy</w:t>
      </w:r>
      <w:r w:rsidR="002A7324">
        <w:rPr>
          <w:rFonts w:ascii="Arial" w:eastAsia="Times New Roman" w:hAnsi="Arial" w:cs="Arial"/>
          <w:b/>
          <w:sz w:val="20"/>
          <w:szCs w:val="20"/>
          <w:lang w:eastAsia="pl-PL"/>
        </w:rPr>
        <w:t xml:space="preserve"> dla ZADANIA …………… </w:t>
      </w:r>
    </w:p>
    <w:p w14:paraId="1E1CDB14" w14:textId="77777777" w:rsidR="002A7324" w:rsidRPr="00934A13" w:rsidRDefault="002A7324" w:rsidP="002A7324">
      <w:pPr>
        <w:pStyle w:val="Tekstpodstawowy"/>
        <w:numPr>
          <w:ilvl w:val="0"/>
          <w:numId w:val="11"/>
        </w:numPr>
        <w:tabs>
          <w:tab w:val="clear" w:pos="720"/>
        </w:tabs>
        <w:spacing w:after="120" w:line="360" w:lineRule="auto"/>
        <w:ind w:left="284" w:hanging="284"/>
        <w:jc w:val="both"/>
        <w:rPr>
          <w:rFonts w:ascii="Arial" w:hAnsi="Arial" w:cs="Arial"/>
          <w:b w:val="0"/>
          <w:sz w:val="20"/>
        </w:rPr>
      </w:pPr>
      <w:r w:rsidRPr="00964702">
        <w:rPr>
          <w:rFonts w:ascii="Arial" w:hAnsi="Arial" w:cs="Arial"/>
          <w:b w:val="0"/>
          <w:sz w:val="20"/>
        </w:rPr>
        <w:t>Spełnimy wymagania i warunki postawione w SIWZ dotyczące warunków gwarancji na zasadach Zamawiającego określone w § 1</w:t>
      </w:r>
      <w:r>
        <w:rPr>
          <w:rFonts w:ascii="Arial" w:hAnsi="Arial" w:cs="Arial"/>
          <w:b w:val="0"/>
          <w:sz w:val="20"/>
        </w:rPr>
        <w:t>0</w:t>
      </w:r>
      <w:r w:rsidRPr="00964702">
        <w:rPr>
          <w:rFonts w:ascii="Arial" w:hAnsi="Arial" w:cs="Arial"/>
          <w:b w:val="0"/>
          <w:sz w:val="20"/>
        </w:rPr>
        <w:t xml:space="preserve"> załączonego</w:t>
      </w:r>
      <w:r>
        <w:rPr>
          <w:rFonts w:ascii="Arial" w:hAnsi="Arial" w:cs="Arial"/>
          <w:b w:val="0"/>
          <w:sz w:val="20"/>
        </w:rPr>
        <w:t xml:space="preserve"> do SIWZ</w:t>
      </w:r>
      <w:r w:rsidRPr="008369E5">
        <w:rPr>
          <w:rFonts w:ascii="Arial" w:hAnsi="Arial" w:cs="Arial"/>
          <w:b w:val="0"/>
          <w:sz w:val="20"/>
        </w:rPr>
        <w:t xml:space="preserve"> wzoru umowy.</w:t>
      </w:r>
    </w:p>
    <w:p w14:paraId="540D6302" w14:textId="67031F7E" w:rsidR="002A7324" w:rsidRDefault="002A7324" w:rsidP="002A7324">
      <w:pPr>
        <w:pStyle w:val="Tekstpodstawowy"/>
        <w:spacing w:after="120" w:line="360" w:lineRule="auto"/>
        <w:ind w:left="426"/>
        <w:jc w:val="both"/>
        <w:rPr>
          <w:rFonts w:ascii="Arial" w:hAnsi="Arial" w:cs="Arial"/>
          <w:b w:val="0"/>
          <w:sz w:val="20"/>
        </w:rPr>
      </w:pPr>
      <w:r>
        <w:rPr>
          <w:rFonts w:ascii="Arial" w:hAnsi="Arial" w:cs="Arial"/>
          <w:b w:val="0"/>
          <w:sz w:val="20"/>
        </w:rPr>
        <w:t xml:space="preserve">Na przedmiot zamówienia </w:t>
      </w:r>
      <w:r>
        <w:rPr>
          <w:rFonts w:ascii="Arial" w:hAnsi="Arial" w:cs="Arial"/>
          <w:sz w:val="20"/>
        </w:rPr>
        <w:t>udzielamy gwarancji</w:t>
      </w:r>
      <w:r>
        <w:rPr>
          <w:rFonts w:ascii="Arial" w:hAnsi="Arial" w:cs="Arial"/>
          <w:b w:val="0"/>
          <w:sz w:val="20"/>
        </w:rPr>
        <w:t>, na okres podany niżej, licząc od daty odbioru przez Zamawiającego:</w:t>
      </w:r>
    </w:p>
    <w:p w14:paraId="209C2E47" w14:textId="77777777" w:rsidR="002A7324" w:rsidRPr="00B5198D" w:rsidRDefault="002A7324" w:rsidP="004D119D">
      <w:pPr>
        <w:pStyle w:val="Tekstpodstawowy"/>
        <w:spacing w:after="120" w:line="276" w:lineRule="auto"/>
        <w:ind w:left="426"/>
        <w:jc w:val="both"/>
        <w:rPr>
          <w:rFonts w:ascii="Arial" w:hAnsi="Arial" w:cs="Arial"/>
          <w:b w:val="0"/>
          <w:sz w:val="20"/>
        </w:rPr>
      </w:pPr>
      <w:r w:rsidRPr="002A7324">
        <w:rPr>
          <w:rFonts w:ascii="Arial" w:hAnsi="Arial" w:cs="Arial"/>
          <w:bCs/>
          <w:sz w:val="20"/>
        </w:rPr>
        <w:t>ZADANIE I</w:t>
      </w:r>
      <w:r w:rsidRPr="00B5198D">
        <w:rPr>
          <w:rFonts w:ascii="Arial" w:hAnsi="Arial" w:cs="Arial"/>
          <w:b w:val="0"/>
          <w:sz w:val="20"/>
        </w:rPr>
        <w:t xml:space="preserve">    –  gwarancja ………… miesięcy;</w:t>
      </w:r>
    </w:p>
    <w:p w14:paraId="22A81883" w14:textId="77777777" w:rsidR="002A7324" w:rsidRPr="00B5198D" w:rsidRDefault="002A7324" w:rsidP="004D119D">
      <w:pPr>
        <w:pStyle w:val="Tekstpodstawowy"/>
        <w:spacing w:after="120" w:line="276" w:lineRule="auto"/>
        <w:ind w:left="426"/>
        <w:jc w:val="both"/>
        <w:rPr>
          <w:rFonts w:ascii="Arial" w:hAnsi="Arial" w:cs="Arial"/>
          <w:b w:val="0"/>
          <w:sz w:val="20"/>
        </w:rPr>
      </w:pPr>
      <w:r w:rsidRPr="002A7324">
        <w:rPr>
          <w:rFonts w:ascii="Arial" w:hAnsi="Arial" w:cs="Arial"/>
          <w:bCs/>
          <w:sz w:val="20"/>
        </w:rPr>
        <w:t>ZADANIE II</w:t>
      </w:r>
      <w:r w:rsidRPr="00B5198D">
        <w:rPr>
          <w:rFonts w:ascii="Arial" w:hAnsi="Arial" w:cs="Arial"/>
          <w:b w:val="0"/>
          <w:sz w:val="20"/>
        </w:rPr>
        <w:t xml:space="preserve">   –  gwarancja ………… miesięcy;</w:t>
      </w:r>
    </w:p>
    <w:p w14:paraId="25C10E57" w14:textId="77777777" w:rsidR="002A7324" w:rsidRPr="00B5198D" w:rsidRDefault="002A7324" w:rsidP="004D119D">
      <w:pPr>
        <w:pStyle w:val="Tekstpodstawowy"/>
        <w:spacing w:after="120" w:line="276" w:lineRule="auto"/>
        <w:ind w:left="426"/>
        <w:jc w:val="both"/>
        <w:rPr>
          <w:rFonts w:ascii="Arial" w:hAnsi="Arial" w:cs="Arial"/>
          <w:b w:val="0"/>
          <w:sz w:val="20"/>
        </w:rPr>
      </w:pPr>
      <w:r w:rsidRPr="002A7324">
        <w:rPr>
          <w:rFonts w:ascii="Arial" w:hAnsi="Arial" w:cs="Arial"/>
          <w:bCs/>
          <w:sz w:val="20"/>
        </w:rPr>
        <w:t>ZADANIE III</w:t>
      </w:r>
      <w:r w:rsidRPr="00B5198D">
        <w:rPr>
          <w:rFonts w:ascii="Arial" w:hAnsi="Arial" w:cs="Arial"/>
          <w:b w:val="0"/>
          <w:sz w:val="20"/>
        </w:rPr>
        <w:t xml:space="preserve">  –  gwarancja ………… miesięcy;</w:t>
      </w:r>
    </w:p>
    <w:p w14:paraId="7A4FF4A5" w14:textId="77777777" w:rsidR="002A7324" w:rsidRPr="00B5198D" w:rsidRDefault="002A7324" w:rsidP="004D119D">
      <w:pPr>
        <w:pStyle w:val="Tekstpodstawowy"/>
        <w:spacing w:after="120" w:line="276" w:lineRule="auto"/>
        <w:ind w:left="426"/>
        <w:jc w:val="both"/>
        <w:rPr>
          <w:rFonts w:ascii="Arial" w:hAnsi="Arial" w:cs="Arial"/>
          <w:b w:val="0"/>
          <w:sz w:val="20"/>
        </w:rPr>
      </w:pPr>
      <w:r w:rsidRPr="002A7324">
        <w:rPr>
          <w:rFonts w:ascii="Arial" w:hAnsi="Arial" w:cs="Arial"/>
          <w:bCs/>
          <w:sz w:val="20"/>
        </w:rPr>
        <w:t>ZADANIE IV</w:t>
      </w:r>
      <w:r w:rsidRPr="00B5198D">
        <w:rPr>
          <w:rFonts w:ascii="Arial" w:hAnsi="Arial" w:cs="Arial"/>
          <w:b w:val="0"/>
          <w:sz w:val="20"/>
        </w:rPr>
        <w:t xml:space="preserve"> – gwarancja …………..miesięcy.</w:t>
      </w:r>
    </w:p>
    <w:p w14:paraId="57F14536" w14:textId="6E010928" w:rsidR="004D119D" w:rsidRDefault="004D119D" w:rsidP="004D119D">
      <w:pPr>
        <w:numPr>
          <w:ilvl w:val="0"/>
          <w:numId w:val="11"/>
        </w:numPr>
        <w:tabs>
          <w:tab w:val="clear" w:pos="720"/>
          <w:tab w:val="num" w:pos="284"/>
        </w:tabs>
        <w:spacing w:after="120" w:line="360" w:lineRule="auto"/>
        <w:ind w:left="284" w:right="-284" w:hanging="284"/>
        <w:rPr>
          <w:rFonts w:ascii="Arial" w:hAnsi="Arial" w:cs="Arial"/>
          <w:sz w:val="20"/>
          <w:szCs w:val="20"/>
        </w:rPr>
      </w:pPr>
      <w:r w:rsidRPr="004D119D">
        <w:rPr>
          <w:rFonts w:ascii="Arial" w:hAnsi="Arial" w:cs="Arial"/>
          <w:sz w:val="20"/>
          <w:szCs w:val="20"/>
        </w:rPr>
        <w:t>Oferowany przedmiot zamówienia jest zgodny z wymaganiami Zamawiającego określonymi w</w:t>
      </w:r>
      <w:r>
        <w:rPr>
          <w:rFonts w:ascii="Arial" w:hAnsi="Arial" w:cs="Arial"/>
          <w:sz w:val="20"/>
          <w:szCs w:val="20"/>
        </w:rPr>
        <w:t xml:space="preserve"> </w:t>
      </w:r>
      <w:r w:rsidRPr="004D119D">
        <w:rPr>
          <w:rFonts w:ascii="Arial" w:hAnsi="Arial" w:cs="Arial"/>
          <w:sz w:val="20"/>
          <w:szCs w:val="20"/>
        </w:rPr>
        <w:t xml:space="preserve">SWZ. </w:t>
      </w:r>
    </w:p>
    <w:p w14:paraId="3042C124" w14:textId="0FF009A6" w:rsidR="004D119D" w:rsidRPr="004D119D" w:rsidRDefault="004D119D" w:rsidP="004D119D">
      <w:pPr>
        <w:numPr>
          <w:ilvl w:val="0"/>
          <w:numId w:val="11"/>
        </w:numPr>
        <w:tabs>
          <w:tab w:val="clear" w:pos="720"/>
          <w:tab w:val="num" w:pos="284"/>
        </w:tabs>
        <w:spacing w:after="120" w:line="360" w:lineRule="auto"/>
        <w:ind w:left="284" w:hanging="284"/>
        <w:rPr>
          <w:rFonts w:ascii="Arial" w:hAnsi="Arial" w:cs="Arial"/>
          <w:sz w:val="20"/>
          <w:szCs w:val="20"/>
        </w:rPr>
      </w:pPr>
      <w:r w:rsidRPr="009B6497">
        <w:rPr>
          <w:rFonts w:ascii="Arial" w:hAnsi="Arial" w:cs="Arial"/>
          <w:color w:val="000000"/>
          <w:sz w:val="20"/>
        </w:rPr>
        <w:t xml:space="preserve">Przedmiot zamówienia wykonany jest zgodnie z </w:t>
      </w:r>
      <w:r w:rsidRPr="00955A0A">
        <w:rPr>
          <w:rFonts w:ascii="Arial" w:hAnsi="Arial" w:cs="Arial"/>
          <w:color w:val="000000"/>
          <w:sz w:val="20"/>
        </w:rPr>
        <w:t>obowiązującymi normami</w:t>
      </w:r>
      <w:r>
        <w:rPr>
          <w:rFonts w:ascii="Arial" w:hAnsi="Arial" w:cs="Arial"/>
          <w:color w:val="000000"/>
          <w:sz w:val="20"/>
        </w:rPr>
        <w:t>.</w:t>
      </w:r>
    </w:p>
    <w:p w14:paraId="27B3D6D5" w14:textId="77777777" w:rsidR="006B2F7F" w:rsidRPr="006B2F7F" w:rsidRDefault="006B2F7F" w:rsidP="00987D2C">
      <w:pPr>
        <w:numPr>
          <w:ilvl w:val="0"/>
          <w:numId w:val="11"/>
        </w:numPr>
        <w:spacing w:before="120" w:after="60" w:line="276" w:lineRule="auto"/>
        <w:ind w:left="284" w:right="204" w:hanging="284"/>
        <w:jc w:val="both"/>
        <w:rPr>
          <w:rFonts w:ascii="Arial" w:eastAsia="Times New Roman" w:hAnsi="Arial" w:cs="Arial"/>
          <w:color w:val="7030A0"/>
          <w:sz w:val="20"/>
          <w:szCs w:val="20"/>
          <w:lang w:eastAsia="pl-PL"/>
        </w:rPr>
      </w:pPr>
      <w:r w:rsidRPr="006B2F7F">
        <w:rPr>
          <w:rFonts w:ascii="Arial" w:eastAsia="Times New Roman" w:hAnsi="Arial" w:cs="Arial"/>
          <w:sz w:val="20"/>
          <w:szCs w:val="20"/>
          <w:lang w:eastAsia="pl-PL"/>
        </w:rPr>
        <w:t>Akceptujmy 30-dniowy termin płatności, liczony od daty otrzymania faktury VAT.</w:t>
      </w:r>
    </w:p>
    <w:p w14:paraId="39457D87" w14:textId="7AF1B83C" w:rsidR="006B2F7F" w:rsidRPr="005001F1" w:rsidRDefault="006B2F7F" w:rsidP="005B4228">
      <w:pPr>
        <w:numPr>
          <w:ilvl w:val="0"/>
          <w:numId w:val="11"/>
        </w:numPr>
        <w:spacing w:before="120" w:after="120" w:line="276" w:lineRule="auto"/>
        <w:ind w:left="284" w:right="204" w:hanging="284"/>
        <w:jc w:val="both"/>
        <w:rPr>
          <w:rFonts w:ascii="Arial" w:eastAsia="Times New Roman" w:hAnsi="Arial" w:cs="Arial"/>
          <w:b/>
          <w:bCs/>
          <w:color w:val="EE0000"/>
          <w:sz w:val="20"/>
          <w:szCs w:val="20"/>
          <w:lang w:eastAsia="pl-PL"/>
        </w:rPr>
      </w:pPr>
      <w:r w:rsidRPr="006B2F7F">
        <w:rPr>
          <w:rFonts w:ascii="Arial" w:eastAsia="Times New Roman" w:hAnsi="Arial" w:cs="Arial"/>
          <w:sz w:val="20"/>
          <w:szCs w:val="20"/>
          <w:lang w:eastAsia="pl-PL"/>
        </w:rPr>
        <w:t>Uważamy się za związanych niniejsz</w:t>
      </w:r>
      <w:r w:rsidR="000C006E">
        <w:rPr>
          <w:rFonts w:ascii="Arial" w:eastAsia="Times New Roman" w:hAnsi="Arial" w:cs="Arial"/>
          <w:sz w:val="20"/>
          <w:szCs w:val="20"/>
          <w:lang w:eastAsia="pl-PL"/>
        </w:rPr>
        <w:t>ą</w:t>
      </w:r>
      <w:r w:rsidRPr="006B2F7F">
        <w:rPr>
          <w:rFonts w:ascii="Arial" w:eastAsia="Times New Roman" w:hAnsi="Arial" w:cs="Arial"/>
          <w:sz w:val="20"/>
          <w:szCs w:val="20"/>
          <w:lang w:eastAsia="pl-PL"/>
        </w:rPr>
        <w:t xml:space="preserve"> ofertą przez </w:t>
      </w:r>
      <w:r w:rsidR="009378E9">
        <w:rPr>
          <w:rFonts w:ascii="Arial" w:eastAsia="Times New Roman" w:hAnsi="Arial" w:cs="Arial"/>
          <w:b/>
          <w:bCs/>
          <w:sz w:val="20"/>
          <w:szCs w:val="20"/>
          <w:lang w:eastAsia="pl-PL"/>
        </w:rPr>
        <w:t>45</w:t>
      </w:r>
      <w:r w:rsidRPr="003A7CAB">
        <w:rPr>
          <w:rFonts w:ascii="Arial" w:eastAsia="Times New Roman" w:hAnsi="Arial" w:cs="Arial"/>
          <w:b/>
          <w:bCs/>
          <w:sz w:val="20"/>
          <w:szCs w:val="20"/>
          <w:lang w:eastAsia="pl-PL"/>
        </w:rPr>
        <w:t xml:space="preserve"> dni</w:t>
      </w:r>
      <w:r w:rsidRPr="003A7CAB">
        <w:rPr>
          <w:rFonts w:ascii="Arial" w:eastAsia="Times New Roman" w:hAnsi="Arial" w:cs="Arial"/>
          <w:sz w:val="20"/>
          <w:szCs w:val="20"/>
          <w:lang w:eastAsia="pl-PL"/>
        </w:rPr>
        <w:t xml:space="preserve"> </w:t>
      </w:r>
      <w:r w:rsidR="00CB7A70" w:rsidRPr="00CB7A70">
        <w:rPr>
          <w:rFonts w:ascii="Arial" w:hAnsi="Arial" w:cs="Arial"/>
          <w:sz w:val="20"/>
          <w:szCs w:val="20"/>
        </w:rPr>
        <w:t>od terminu składania ofert</w:t>
      </w:r>
      <w:r w:rsidR="009378E9">
        <w:rPr>
          <w:rFonts w:ascii="Arial" w:eastAsia="Times New Roman" w:hAnsi="Arial" w:cs="Arial"/>
          <w:sz w:val="20"/>
          <w:szCs w:val="20"/>
          <w:lang w:eastAsia="pl-PL"/>
        </w:rPr>
        <w:t>.</w:t>
      </w:r>
    </w:p>
    <w:p w14:paraId="21D5B9DB" w14:textId="77777777" w:rsidR="000E234B" w:rsidRPr="000E234B" w:rsidRDefault="000E234B" w:rsidP="00987D2C">
      <w:pPr>
        <w:numPr>
          <w:ilvl w:val="0"/>
          <w:numId w:val="11"/>
        </w:numPr>
        <w:tabs>
          <w:tab w:val="clear" w:pos="720"/>
        </w:tabs>
        <w:spacing w:after="0" w:line="360" w:lineRule="auto"/>
        <w:ind w:left="284" w:hanging="284"/>
        <w:jc w:val="both"/>
        <w:rPr>
          <w:rFonts w:ascii="Arial" w:hAnsi="Arial" w:cs="Arial"/>
          <w:b/>
          <w:color w:val="000000"/>
          <w:sz w:val="20"/>
          <w:szCs w:val="20"/>
        </w:rPr>
      </w:pPr>
      <w:r w:rsidRPr="000E234B">
        <w:rPr>
          <w:rFonts w:ascii="Arial" w:hAnsi="Arial" w:cs="Arial"/>
          <w:sz w:val="20"/>
          <w:szCs w:val="20"/>
        </w:rPr>
        <w:t xml:space="preserve">Posiadamy status: </w:t>
      </w:r>
      <w:r w:rsidRPr="000E234B">
        <w:rPr>
          <w:rFonts w:ascii="Arial" w:hAnsi="Arial" w:cs="Arial"/>
          <w:color w:val="000000"/>
          <w:sz w:val="20"/>
          <w:szCs w:val="20"/>
        </w:rPr>
        <w:t xml:space="preserve">* </w:t>
      </w:r>
      <w:r w:rsidRPr="000E234B">
        <w:rPr>
          <w:rFonts w:ascii="Arial" w:hAnsi="Arial" w:cs="Arial"/>
          <w:b/>
          <w:bCs/>
          <w:color w:val="000000"/>
          <w:sz w:val="20"/>
          <w:szCs w:val="20"/>
          <w:vertAlign w:val="superscript"/>
        </w:rPr>
        <w:t>(niepotrzebne skreślić)</w:t>
      </w:r>
    </w:p>
    <w:p w14:paraId="1F47CEF1" w14:textId="77777777" w:rsidR="000E234B" w:rsidRPr="000E234B" w:rsidRDefault="000E234B" w:rsidP="00014DAB">
      <w:pPr>
        <w:numPr>
          <w:ilvl w:val="0"/>
          <w:numId w:val="42"/>
        </w:numPr>
        <w:spacing w:after="60" w:line="300" w:lineRule="auto"/>
        <w:ind w:left="709" w:hanging="284"/>
        <w:jc w:val="both"/>
        <w:rPr>
          <w:rFonts w:ascii="Arial" w:hAnsi="Arial" w:cs="Arial"/>
          <w:b/>
          <w:color w:val="000000"/>
          <w:sz w:val="20"/>
          <w:szCs w:val="20"/>
        </w:rPr>
      </w:pPr>
      <w:r w:rsidRPr="000E234B">
        <w:rPr>
          <w:rFonts w:ascii="Arial" w:hAnsi="Arial" w:cs="Arial"/>
          <w:sz w:val="20"/>
          <w:szCs w:val="20"/>
        </w:rPr>
        <w:t>indywidualnego przedsiębiorcy,</w:t>
      </w:r>
    </w:p>
    <w:p w14:paraId="20DAB8DD" w14:textId="77777777" w:rsidR="000E234B" w:rsidRPr="000E234B" w:rsidRDefault="000E234B" w:rsidP="00014DAB">
      <w:pPr>
        <w:numPr>
          <w:ilvl w:val="0"/>
          <w:numId w:val="42"/>
        </w:numPr>
        <w:spacing w:after="60" w:line="300" w:lineRule="auto"/>
        <w:ind w:left="709" w:hanging="284"/>
        <w:jc w:val="both"/>
        <w:rPr>
          <w:rFonts w:ascii="Arial" w:hAnsi="Arial" w:cs="Arial"/>
          <w:b/>
          <w:color w:val="000000"/>
          <w:sz w:val="20"/>
          <w:szCs w:val="20"/>
        </w:rPr>
      </w:pPr>
      <w:r w:rsidRPr="000E234B">
        <w:rPr>
          <w:rFonts w:ascii="Arial" w:hAnsi="Arial" w:cs="Arial"/>
          <w:sz w:val="20"/>
          <w:szCs w:val="20"/>
        </w:rPr>
        <w:t>mikroprzedsiębiorcy,</w:t>
      </w:r>
    </w:p>
    <w:p w14:paraId="01F2AA70" w14:textId="77777777" w:rsidR="000E234B" w:rsidRPr="000E234B" w:rsidRDefault="000E234B" w:rsidP="00014DAB">
      <w:pPr>
        <w:numPr>
          <w:ilvl w:val="0"/>
          <w:numId w:val="42"/>
        </w:numPr>
        <w:spacing w:after="60" w:line="300" w:lineRule="auto"/>
        <w:ind w:left="709" w:hanging="284"/>
        <w:jc w:val="both"/>
        <w:rPr>
          <w:rFonts w:ascii="Arial" w:hAnsi="Arial" w:cs="Arial"/>
          <w:b/>
          <w:color w:val="000000"/>
          <w:sz w:val="20"/>
          <w:szCs w:val="20"/>
        </w:rPr>
      </w:pPr>
      <w:r w:rsidRPr="000E234B">
        <w:rPr>
          <w:rFonts w:ascii="Arial" w:hAnsi="Arial" w:cs="Arial"/>
          <w:sz w:val="20"/>
          <w:szCs w:val="20"/>
        </w:rPr>
        <w:t>małego przedsiębiorcy,</w:t>
      </w:r>
    </w:p>
    <w:p w14:paraId="55814E59" w14:textId="77777777" w:rsidR="000E234B" w:rsidRPr="000E234B" w:rsidRDefault="000E234B" w:rsidP="00014DAB">
      <w:pPr>
        <w:numPr>
          <w:ilvl w:val="0"/>
          <w:numId w:val="42"/>
        </w:numPr>
        <w:spacing w:after="60" w:line="300" w:lineRule="auto"/>
        <w:ind w:left="709" w:hanging="284"/>
        <w:jc w:val="both"/>
        <w:rPr>
          <w:rFonts w:ascii="Arial" w:hAnsi="Arial" w:cs="Arial"/>
          <w:b/>
          <w:color w:val="000000"/>
          <w:sz w:val="20"/>
          <w:szCs w:val="20"/>
        </w:rPr>
      </w:pPr>
      <w:r w:rsidRPr="000E234B">
        <w:rPr>
          <w:rFonts w:ascii="Arial" w:hAnsi="Arial" w:cs="Arial"/>
          <w:sz w:val="20"/>
          <w:szCs w:val="20"/>
        </w:rPr>
        <w:t>średniego przedsiębiorcy,</w:t>
      </w:r>
    </w:p>
    <w:p w14:paraId="391D9FA0" w14:textId="53A12D76" w:rsidR="001C7C5E" w:rsidRPr="000E234B" w:rsidRDefault="000E234B" w:rsidP="00014DAB">
      <w:pPr>
        <w:numPr>
          <w:ilvl w:val="0"/>
          <w:numId w:val="42"/>
        </w:numPr>
        <w:spacing w:after="0" w:line="300" w:lineRule="auto"/>
        <w:ind w:left="709" w:hanging="284"/>
        <w:jc w:val="both"/>
        <w:rPr>
          <w:rFonts w:ascii="Arial" w:hAnsi="Arial" w:cs="Arial"/>
          <w:b/>
          <w:color w:val="000000"/>
          <w:sz w:val="20"/>
          <w:szCs w:val="20"/>
        </w:rPr>
      </w:pPr>
      <w:r w:rsidRPr="000E234B">
        <w:rPr>
          <w:rFonts w:ascii="Arial" w:hAnsi="Arial" w:cs="Arial"/>
          <w:sz w:val="20"/>
          <w:szCs w:val="20"/>
        </w:rPr>
        <w:t>dużego przedsiębiorcy.</w:t>
      </w:r>
    </w:p>
    <w:p w14:paraId="5EEB45DB" w14:textId="38FA4236" w:rsidR="006B2F7F" w:rsidRDefault="006B2F7F" w:rsidP="004D119D">
      <w:pPr>
        <w:numPr>
          <w:ilvl w:val="0"/>
          <w:numId w:val="11"/>
        </w:numPr>
        <w:tabs>
          <w:tab w:val="clear" w:pos="720"/>
        </w:tabs>
        <w:spacing w:before="120" w:after="120" w:line="276" w:lineRule="auto"/>
        <w:ind w:left="284" w:hanging="284"/>
        <w:rPr>
          <w:rFonts w:ascii="Arial" w:eastAsia="Times New Roman" w:hAnsi="Arial" w:cs="Arial"/>
          <w:sz w:val="20"/>
          <w:szCs w:val="20"/>
          <w:lang w:eastAsia="pl-PL"/>
        </w:rPr>
      </w:pPr>
      <w:r w:rsidRPr="006B2F7F">
        <w:rPr>
          <w:rFonts w:ascii="Arial" w:eastAsia="Times New Roman" w:hAnsi="Arial" w:cs="Arial"/>
          <w:sz w:val="20"/>
          <w:szCs w:val="20"/>
          <w:lang w:eastAsia="pl-PL"/>
        </w:rPr>
        <w:t>Za realizację zamówienia odpowiedzialny jest p. ………………….….… tel.</w:t>
      </w:r>
      <w:r w:rsidR="004D119D">
        <w:rPr>
          <w:rFonts w:ascii="Arial" w:eastAsia="Times New Roman" w:hAnsi="Arial" w:cs="Arial"/>
          <w:sz w:val="20"/>
          <w:szCs w:val="20"/>
          <w:lang w:eastAsia="pl-PL"/>
        </w:rPr>
        <w:t xml:space="preserve"> </w:t>
      </w:r>
      <w:r w:rsidRPr="006B2F7F">
        <w:rPr>
          <w:rFonts w:ascii="Arial" w:eastAsia="Times New Roman" w:hAnsi="Arial" w:cs="Arial"/>
          <w:sz w:val="20"/>
          <w:szCs w:val="20"/>
          <w:lang w:eastAsia="pl-PL"/>
        </w:rPr>
        <w:t>…………………………</w:t>
      </w:r>
    </w:p>
    <w:p w14:paraId="02E3C864" w14:textId="79738F55" w:rsidR="006B2F7F" w:rsidRPr="004D119D" w:rsidRDefault="006B2F7F" w:rsidP="004D119D">
      <w:pPr>
        <w:numPr>
          <w:ilvl w:val="0"/>
          <w:numId w:val="11"/>
        </w:numPr>
        <w:tabs>
          <w:tab w:val="clear" w:pos="720"/>
        </w:tabs>
        <w:spacing w:before="120" w:after="120" w:line="276" w:lineRule="auto"/>
        <w:ind w:left="284" w:hanging="284"/>
        <w:rPr>
          <w:rFonts w:ascii="Arial" w:eastAsia="Times New Roman" w:hAnsi="Arial" w:cs="Arial"/>
          <w:sz w:val="20"/>
          <w:szCs w:val="20"/>
          <w:lang w:eastAsia="pl-PL"/>
        </w:rPr>
      </w:pPr>
      <w:r w:rsidRPr="004D119D">
        <w:rPr>
          <w:rFonts w:ascii="Arial" w:eastAsia="Times New Roman" w:hAnsi="Arial" w:cs="Arial"/>
          <w:color w:val="000000"/>
          <w:sz w:val="20"/>
          <w:szCs w:val="20"/>
          <w:lang w:eastAsia="pl-PL"/>
        </w:rPr>
        <w:t>Postępowanie prowadzone jest elektroniczn</w:t>
      </w:r>
      <w:r w:rsidR="0056248A" w:rsidRPr="004D119D">
        <w:rPr>
          <w:rFonts w:ascii="Arial" w:eastAsia="Times New Roman" w:hAnsi="Arial" w:cs="Arial"/>
          <w:color w:val="000000"/>
          <w:sz w:val="20"/>
          <w:szCs w:val="20"/>
          <w:lang w:eastAsia="pl-PL"/>
        </w:rPr>
        <w:t>ie</w:t>
      </w:r>
      <w:r w:rsidRPr="004D119D">
        <w:rPr>
          <w:rFonts w:ascii="Arial" w:eastAsia="Times New Roman" w:hAnsi="Arial" w:cs="Arial"/>
          <w:color w:val="000000"/>
          <w:sz w:val="20"/>
          <w:szCs w:val="20"/>
          <w:lang w:eastAsia="pl-PL"/>
        </w:rPr>
        <w:t xml:space="preserve"> za pośrednictwem platformy zakupowej.</w:t>
      </w:r>
    </w:p>
    <w:p w14:paraId="778B5208" w14:textId="6EA309E9" w:rsidR="006B2F7F" w:rsidRPr="006B2F7F" w:rsidRDefault="006B2F7F" w:rsidP="00961741">
      <w:pPr>
        <w:tabs>
          <w:tab w:val="left" w:pos="-142"/>
          <w:tab w:val="left" w:pos="284"/>
        </w:tabs>
        <w:spacing w:before="120" w:after="240" w:line="276" w:lineRule="auto"/>
        <w:ind w:left="284"/>
        <w:jc w:val="both"/>
        <w:rPr>
          <w:rFonts w:ascii="Arial" w:eastAsia="Times New Roman" w:hAnsi="Arial" w:cs="Arial"/>
          <w:sz w:val="20"/>
          <w:szCs w:val="20"/>
          <w:lang w:eastAsia="pl-PL"/>
        </w:rPr>
      </w:pPr>
      <w:r w:rsidRPr="006B2F7F">
        <w:rPr>
          <w:rFonts w:ascii="Arial" w:eastAsia="Times New Roman" w:hAnsi="Arial" w:cs="Arial"/>
          <w:color w:val="000000"/>
          <w:sz w:val="20"/>
          <w:szCs w:val="20"/>
          <w:lang w:eastAsia="pl-PL"/>
        </w:rPr>
        <w:t xml:space="preserve">Osoba uprawniona do kontaktowania się z </w:t>
      </w:r>
      <w:r w:rsidR="002A06C8">
        <w:rPr>
          <w:rFonts w:ascii="Arial" w:eastAsia="Times New Roman" w:hAnsi="Arial" w:cs="Arial"/>
          <w:color w:val="000000"/>
          <w:sz w:val="20"/>
          <w:szCs w:val="20"/>
          <w:lang w:eastAsia="pl-PL"/>
        </w:rPr>
        <w:t>z</w:t>
      </w:r>
      <w:r w:rsidRPr="006B2F7F">
        <w:rPr>
          <w:rFonts w:ascii="Arial" w:eastAsia="Times New Roman" w:hAnsi="Arial" w:cs="Arial"/>
          <w:color w:val="000000"/>
          <w:sz w:val="20"/>
          <w:szCs w:val="20"/>
          <w:lang w:eastAsia="pl-PL"/>
        </w:rPr>
        <w:t>amawiającymi:</w:t>
      </w:r>
    </w:p>
    <w:p w14:paraId="36D6F578" w14:textId="62DD79BC" w:rsidR="006B2F7F" w:rsidRPr="006B2F7F" w:rsidRDefault="006B2F7F" w:rsidP="00961741">
      <w:pPr>
        <w:tabs>
          <w:tab w:val="left" w:pos="284"/>
        </w:tabs>
        <w:spacing w:after="0" w:line="276" w:lineRule="auto"/>
        <w:ind w:left="284"/>
        <w:rPr>
          <w:rFonts w:ascii="Arial" w:eastAsia="Times New Roman" w:hAnsi="Arial" w:cs="Arial"/>
          <w:sz w:val="20"/>
          <w:szCs w:val="20"/>
          <w:lang w:eastAsia="pl-PL"/>
        </w:rPr>
      </w:pPr>
      <w:r w:rsidRPr="006B2F7F">
        <w:rPr>
          <w:rFonts w:ascii="Arial" w:eastAsia="Times New Roman" w:hAnsi="Arial" w:cs="Arial"/>
          <w:sz w:val="20"/>
          <w:szCs w:val="20"/>
          <w:lang w:eastAsia="pl-PL"/>
        </w:rPr>
        <w:t>do kontaktów upoważniona/y jest ………………………………………………………………….</w:t>
      </w:r>
    </w:p>
    <w:p w14:paraId="6F93D109" w14:textId="77777777" w:rsidR="006B2F7F" w:rsidRPr="006B2F7F" w:rsidRDefault="006B2F7F" w:rsidP="00961741">
      <w:pPr>
        <w:tabs>
          <w:tab w:val="left" w:pos="-142"/>
          <w:tab w:val="left" w:pos="284"/>
        </w:tabs>
        <w:spacing w:after="0" w:line="276" w:lineRule="auto"/>
        <w:ind w:left="284"/>
        <w:jc w:val="both"/>
        <w:rPr>
          <w:rFonts w:ascii="Arial" w:eastAsia="Times New Roman" w:hAnsi="Arial" w:cs="Arial"/>
          <w:sz w:val="20"/>
          <w:szCs w:val="20"/>
          <w:lang w:eastAsia="pl-PL"/>
        </w:rPr>
      </w:pPr>
    </w:p>
    <w:p w14:paraId="6F1A70BE" w14:textId="3A193B1B" w:rsidR="005B4228" w:rsidRPr="004D119D" w:rsidRDefault="006B2F7F" w:rsidP="004D119D">
      <w:pPr>
        <w:tabs>
          <w:tab w:val="left" w:pos="-142"/>
          <w:tab w:val="left" w:pos="284"/>
        </w:tabs>
        <w:spacing w:after="0" w:line="276" w:lineRule="auto"/>
        <w:ind w:left="284"/>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 xml:space="preserve">tel. …………………………………………….. </w:t>
      </w:r>
      <w:r w:rsidRPr="006B2F7F">
        <w:rPr>
          <w:rFonts w:ascii="Arial" w:eastAsia="Times New Roman" w:hAnsi="Arial" w:cs="Arial"/>
          <w:sz w:val="20"/>
          <w:szCs w:val="20"/>
          <w:lang w:eastAsia="pl-PL"/>
        </w:rPr>
        <w:tab/>
        <w:t xml:space="preserve">e-mail …………………………………………….. </w:t>
      </w:r>
    </w:p>
    <w:p w14:paraId="6CABFFFF" w14:textId="77777777" w:rsidR="005B4228" w:rsidRDefault="005B4228" w:rsidP="00510A8B">
      <w:pPr>
        <w:spacing w:after="40"/>
        <w:ind w:right="-142"/>
        <w:jc w:val="both"/>
        <w:rPr>
          <w:rFonts w:ascii="Arial" w:hAnsi="Arial" w:cs="Arial"/>
        </w:rPr>
      </w:pPr>
    </w:p>
    <w:p w14:paraId="559C7404" w14:textId="77777777" w:rsidR="005B4228" w:rsidRPr="005B4228" w:rsidRDefault="005B4228" w:rsidP="005B4228">
      <w:pPr>
        <w:spacing w:after="0" w:line="240" w:lineRule="auto"/>
        <w:ind w:right="-142"/>
        <w:jc w:val="both"/>
        <w:rPr>
          <w:rFonts w:ascii="Arial" w:eastAsia="Times New Roman" w:hAnsi="Arial" w:cs="Arial"/>
          <w:sz w:val="18"/>
          <w:szCs w:val="20"/>
          <w:lang w:eastAsia="pl-PL"/>
        </w:rPr>
      </w:pPr>
      <w:r w:rsidRPr="005B4228">
        <w:rPr>
          <w:rFonts w:ascii="Arial" w:eastAsia="Times New Roman" w:hAnsi="Arial" w:cs="Arial"/>
          <w:szCs w:val="20"/>
          <w:lang w:eastAsia="pl-PL"/>
        </w:rPr>
        <w:t>.......................................</w:t>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t>..................................................................</w:t>
      </w:r>
    </w:p>
    <w:p w14:paraId="6E1B9D5C" w14:textId="273957F0" w:rsidR="005B4228" w:rsidRPr="005B4228" w:rsidRDefault="005B4228" w:rsidP="005B4228">
      <w:pPr>
        <w:spacing w:after="0" w:line="240" w:lineRule="auto"/>
        <w:ind w:right="-142"/>
        <w:jc w:val="right"/>
        <w:rPr>
          <w:rFonts w:ascii="Arial" w:eastAsia="Times New Roman" w:hAnsi="Arial" w:cs="Arial"/>
          <w:sz w:val="14"/>
          <w:szCs w:val="16"/>
          <w:lang w:eastAsia="pl-PL"/>
        </w:rPr>
      </w:pPr>
      <w:r w:rsidRPr="005B4228">
        <w:rPr>
          <w:rFonts w:ascii="Arial" w:eastAsia="Times New Roman" w:hAnsi="Arial" w:cs="Arial"/>
          <w:sz w:val="14"/>
          <w:szCs w:val="20"/>
          <w:lang w:eastAsia="pl-PL"/>
        </w:rPr>
        <w:t xml:space="preserve">                      (data)</w:t>
      </w:r>
      <w:r w:rsidRPr="005B4228">
        <w:rPr>
          <w:rFonts w:ascii="Arial" w:eastAsia="Times New Roman" w:hAnsi="Arial" w:cs="Arial"/>
          <w:sz w:val="14"/>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t xml:space="preserve">       </w:t>
      </w:r>
      <w:r w:rsidRPr="005B4228">
        <w:rPr>
          <w:rFonts w:ascii="Arial" w:eastAsia="Times New Roman" w:hAnsi="Arial" w:cs="Arial"/>
          <w:sz w:val="14"/>
          <w:szCs w:val="16"/>
          <w:lang w:eastAsia="pl-PL"/>
        </w:rPr>
        <w:t>(podpis osoby uprawnionej lub osób uprawnionych do reprezentacji wykonawcy)</w:t>
      </w:r>
    </w:p>
    <w:p w14:paraId="7291DB2D" w14:textId="77777777" w:rsidR="005B4228" w:rsidRDefault="005B4228" w:rsidP="00510A8B">
      <w:pPr>
        <w:spacing w:after="40"/>
        <w:ind w:right="-142"/>
        <w:jc w:val="both"/>
        <w:rPr>
          <w:rFonts w:ascii="Arial" w:hAnsi="Arial" w:cs="Arial"/>
        </w:rPr>
      </w:pPr>
    </w:p>
    <w:p w14:paraId="1CED577F" w14:textId="1E1C45E2" w:rsidR="006B2F7F" w:rsidRPr="006B2F7F" w:rsidRDefault="006B2F7F" w:rsidP="0008731E">
      <w:pPr>
        <w:spacing w:after="0" w:line="276" w:lineRule="auto"/>
        <w:ind w:right="-143"/>
        <w:jc w:val="right"/>
        <w:rPr>
          <w:rFonts w:ascii="Arial" w:eastAsia="Times New Roman" w:hAnsi="Arial" w:cs="Arial"/>
          <w:b/>
          <w:sz w:val="20"/>
          <w:szCs w:val="20"/>
          <w:lang w:eastAsia="pl-PL"/>
        </w:rPr>
      </w:pPr>
      <w:r w:rsidRPr="006B2F7F">
        <w:rPr>
          <w:rFonts w:ascii="Arial" w:eastAsia="Times New Roman" w:hAnsi="Arial" w:cs="Arial"/>
          <w:b/>
          <w:sz w:val="20"/>
          <w:szCs w:val="20"/>
          <w:lang w:eastAsia="pl-PL"/>
        </w:rPr>
        <w:t xml:space="preserve">Załącznik Nr </w:t>
      </w:r>
      <w:r w:rsidR="003E52C4">
        <w:rPr>
          <w:rFonts w:ascii="Arial" w:eastAsia="Times New Roman" w:hAnsi="Arial" w:cs="Arial"/>
          <w:b/>
          <w:sz w:val="20"/>
          <w:szCs w:val="20"/>
          <w:lang w:eastAsia="pl-PL"/>
        </w:rPr>
        <w:t>2</w:t>
      </w:r>
      <w:r w:rsidRPr="006B2F7F">
        <w:rPr>
          <w:rFonts w:ascii="Arial" w:eastAsia="Times New Roman" w:hAnsi="Arial" w:cs="Arial"/>
          <w:b/>
          <w:sz w:val="20"/>
          <w:szCs w:val="20"/>
          <w:lang w:eastAsia="pl-PL"/>
        </w:rPr>
        <w:t xml:space="preserve"> </w:t>
      </w:r>
    </w:p>
    <w:p w14:paraId="58425962" w14:textId="77777777" w:rsidR="006B2F7F" w:rsidRPr="006B2F7F" w:rsidRDefault="006B2F7F" w:rsidP="0008731E">
      <w:pPr>
        <w:spacing w:after="0" w:line="276" w:lineRule="auto"/>
        <w:rPr>
          <w:rFonts w:ascii="Arial" w:eastAsia="Times New Roman" w:hAnsi="Arial" w:cs="Arial"/>
          <w:sz w:val="18"/>
          <w:szCs w:val="18"/>
          <w:lang w:eastAsia="pl-PL"/>
        </w:rPr>
      </w:pPr>
    </w:p>
    <w:p w14:paraId="046BF1ED" w14:textId="6EF8C116" w:rsidR="006B2F7F" w:rsidRPr="006B2F7F" w:rsidRDefault="006B2F7F" w:rsidP="005B4228">
      <w:pPr>
        <w:tabs>
          <w:tab w:val="left" w:pos="7815"/>
        </w:tabs>
        <w:spacing w:after="0" w:line="480" w:lineRule="auto"/>
        <w:ind w:right="-143"/>
        <w:jc w:val="both"/>
        <w:rPr>
          <w:rFonts w:ascii="Arial" w:eastAsia="Times New Roman" w:hAnsi="Arial" w:cs="Arial"/>
          <w:i/>
          <w:sz w:val="18"/>
          <w:szCs w:val="20"/>
          <w:lang w:eastAsia="pl-PL"/>
        </w:rPr>
      </w:pPr>
      <w:r w:rsidRPr="006B2F7F">
        <w:rPr>
          <w:rFonts w:ascii="Arial" w:eastAsia="Times New Roman" w:hAnsi="Arial" w:cs="Arial"/>
          <w:i/>
          <w:sz w:val="18"/>
          <w:szCs w:val="20"/>
          <w:lang w:eastAsia="pl-PL"/>
        </w:rPr>
        <w:t>nazwa</w:t>
      </w:r>
      <w:r w:rsidRPr="006B2F7F">
        <w:rPr>
          <w:rFonts w:ascii="Arial" w:eastAsia="Times New Roman" w:hAnsi="Arial" w:cs="Arial"/>
          <w:i/>
          <w:vanish/>
          <w:sz w:val="18"/>
          <w:szCs w:val="20"/>
          <w:lang w:eastAsia="pl-PL"/>
        </w:rPr>
        <w:t>, siedzibę</w:t>
      </w:r>
      <w:r w:rsidRPr="006B2F7F">
        <w:rPr>
          <w:rFonts w:ascii="Arial" w:eastAsia="Times New Roman" w:hAnsi="Arial" w:cs="Arial"/>
          <w:i/>
          <w:sz w:val="18"/>
          <w:szCs w:val="20"/>
          <w:lang w:eastAsia="pl-PL"/>
        </w:rPr>
        <w:t xml:space="preserve"> i adres </w:t>
      </w:r>
      <w:r w:rsidR="00A7336B">
        <w:rPr>
          <w:rFonts w:ascii="Arial" w:eastAsia="Times New Roman" w:hAnsi="Arial" w:cs="Arial"/>
          <w:i/>
          <w:sz w:val="18"/>
          <w:szCs w:val="20"/>
          <w:lang w:eastAsia="pl-PL"/>
        </w:rPr>
        <w:t>Wykonaw</w:t>
      </w:r>
      <w:r w:rsidRPr="006B2F7F">
        <w:rPr>
          <w:rFonts w:ascii="Arial" w:eastAsia="Times New Roman" w:hAnsi="Arial" w:cs="Arial"/>
          <w:i/>
          <w:sz w:val="18"/>
          <w:szCs w:val="20"/>
          <w:lang w:eastAsia="pl-PL"/>
        </w:rPr>
        <w:t xml:space="preserve">cy / </w:t>
      </w:r>
      <w:r w:rsidR="00A7336B">
        <w:rPr>
          <w:rFonts w:ascii="Arial" w:eastAsia="Times New Roman" w:hAnsi="Arial" w:cs="Arial"/>
          <w:i/>
          <w:sz w:val="18"/>
          <w:szCs w:val="20"/>
          <w:lang w:eastAsia="pl-PL"/>
        </w:rPr>
        <w:t>Wykonaw</w:t>
      </w:r>
      <w:r w:rsidRPr="006B2F7F">
        <w:rPr>
          <w:rFonts w:ascii="Arial" w:eastAsia="Times New Roman" w:hAnsi="Arial" w:cs="Arial"/>
          <w:i/>
          <w:sz w:val="18"/>
          <w:szCs w:val="20"/>
          <w:lang w:eastAsia="pl-PL"/>
        </w:rPr>
        <w:t>ców składających ofertę:</w:t>
      </w:r>
      <w:r w:rsidRPr="006B2F7F">
        <w:rPr>
          <w:rFonts w:ascii="Arial" w:eastAsia="Times New Roman" w:hAnsi="Arial" w:cs="Arial"/>
          <w:i/>
          <w:sz w:val="18"/>
          <w:szCs w:val="20"/>
          <w:lang w:eastAsia="pl-PL"/>
        </w:rPr>
        <w:tab/>
      </w:r>
    </w:p>
    <w:p w14:paraId="3C2CC519" w14:textId="77777777" w:rsidR="006B2F7F" w:rsidRPr="006B2F7F" w:rsidRDefault="006B2F7F" w:rsidP="005B4228">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1C922C2C" w14:textId="77777777" w:rsidR="006B2F7F" w:rsidRPr="006B2F7F" w:rsidRDefault="006B2F7F" w:rsidP="005B4228">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2EB55087" w14:textId="77777777" w:rsidR="006B2F7F" w:rsidRPr="006B2F7F" w:rsidRDefault="006B2F7F" w:rsidP="005B4228">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7CDF1BE3" w14:textId="77777777" w:rsidR="006B2F7F" w:rsidRPr="006B2F7F" w:rsidRDefault="006B2F7F" w:rsidP="005B4228">
      <w:pPr>
        <w:spacing w:before="120" w:after="240" w:line="480" w:lineRule="auto"/>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48FE5E4B" w14:textId="083D9CA4" w:rsidR="005B4228" w:rsidRDefault="005B4228" w:rsidP="005B4228">
      <w:pPr>
        <w:spacing w:after="120" w:line="276" w:lineRule="auto"/>
        <w:ind w:right="-142"/>
        <w:jc w:val="center"/>
        <w:rPr>
          <w:rFonts w:ascii="Arial" w:eastAsia="Times New Roman" w:hAnsi="Arial" w:cs="Arial"/>
          <w:b/>
          <w:sz w:val="20"/>
          <w:szCs w:val="20"/>
          <w:lang w:eastAsia="pl-PL"/>
        </w:rPr>
      </w:pPr>
      <w:r w:rsidRPr="00D23822">
        <w:rPr>
          <w:rFonts w:ascii="Arial" w:eastAsia="Times New Roman" w:hAnsi="Arial" w:cs="Arial"/>
          <w:b/>
          <w:sz w:val="20"/>
          <w:szCs w:val="20"/>
          <w:lang w:eastAsia="pl-PL"/>
        </w:rPr>
        <w:t xml:space="preserve">FORMULARZ </w:t>
      </w:r>
      <w:r>
        <w:rPr>
          <w:rFonts w:ascii="Arial" w:eastAsia="Times New Roman" w:hAnsi="Arial" w:cs="Arial"/>
          <w:b/>
          <w:sz w:val="20"/>
          <w:szCs w:val="20"/>
          <w:lang w:eastAsia="pl-PL"/>
        </w:rPr>
        <w:t>CENOWY</w:t>
      </w:r>
    </w:p>
    <w:p w14:paraId="63485D42" w14:textId="0A9AAF8F" w:rsidR="003952E3" w:rsidRPr="006B2F7F" w:rsidRDefault="003952E3" w:rsidP="003952E3">
      <w:pPr>
        <w:keepNext/>
        <w:spacing w:after="120" w:line="276" w:lineRule="auto"/>
        <w:jc w:val="both"/>
        <w:outlineLvl w:val="0"/>
        <w:rPr>
          <w:rFonts w:ascii="Arial" w:eastAsia="Times New Roman" w:hAnsi="Arial" w:cs="Arial"/>
          <w:sz w:val="20"/>
          <w:szCs w:val="20"/>
          <w:lang w:eastAsia="pl-PL"/>
        </w:rPr>
      </w:pPr>
      <w:r>
        <w:rPr>
          <w:rFonts w:ascii="Arial" w:eastAsia="Times New Roman" w:hAnsi="Arial" w:cs="Arial"/>
          <w:sz w:val="20"/>
          <w:szCs w:val="20"/>
          <w:lang w:eastAsia="pl-PL"/>
        </w:rPr>
        <w:t>Złożony w postępowaniu</w:t>
      </w:r>
      <w:r w:rsidRPr="006B2F7F">
        <w:rPr>
          <w:rFonts w:ascii="Arial" w:eastAsia="Times New Roman" w:hAnsi="Arial" w:cs="Arial"/>
          <w:sz w:val="20"/>
          <w:szCs w:val="20"/>
          <w:lang w:eastAsia="pl-PL"/>
        </w:rPr>
        <w:t xml:space="preserve"> o udzielenie zamówienia publicznego</w:t>
      </w:r>
      <w:r w:rsidR="004D119D">
        <w:rPr>
          <w:rFonts w:ascii="Arial" w:eastAsia="Times New Roman" w:hAnsi="Arial" w:cs="Arial"/>
          <w:sz w:val="20"/>
          <w:szCs w:val="20"/>
          <w:lang w:eastAsia="pl-PL"/>
        </w:rPr>
        <w:t xml:space="preserve"> na</w:t>
      </w:r>
      <w:r w:rsidRPr="006B2F7F">
        <w:rPr>
          <w:rFonts w:ascii="Arial" w:eastAsia="Times New Roman" w:hAnsi="Arial" w:cs="Arial"/>
          <w:sz w:val="20"/>
          <w:szCs w:val="20"/>
          <w:lang w:eastAsia="pl-PL"/>
        </w:rPr>
        <w:t>:</w:t>
      </w:r>
    </w:p>
    <w:p w14:paraId="54FBD04A" w14:textId="77777777" w:rsidR="004D119D" w:rsidRPr="005001F1" w:rsidRDefault="004D119D" w:rsidP="004D119D">
      <w:pPr>
        <w:autoSpaceDE w:val="0"/>
        <w:autoSpaceDN w:val="0"/>
        <w:spacing w:before="60" w:after="0" w:line="360" w:lineRule="auto"/>
        <w:jc w:val="both"/>
        <w:rPr>
          <w:rFonts w:ascii="Arial" w:hAnsi="Arial" w:cs="Arial"/>
          <w:b/>
          <w:bCs/>
          <w:sz w:val="20"/>
        </w:rPr>
      </w:pPr>
      <w:r w:rsidRPr="002A7324">
        <w:rPr>
          <w:rFonts w:ascii="Arial" w:hAnsi="Arial" w:cs="Arial"/>
          <w:b/>
          <w:bCs/>
          <w:sz w:val="20"/>
        </w:rPr>
        <w:t>DOSTAW</w:t>
      </w:r>
      <w:r>
        <w:rPr>
          <w:rFonts w:ascii="Arial" w:hAnsi="Arial" w:cs="Arial"/>
          <w:b/>
          <w:bCs/>
          <w:sz w:val="20"/>
        </w:rPr>
        <w:t>Ę</w:t>
      </w:r>
      <w:r w:rsidRPr="002A7324">
        <w:rPr>
          <w:rFonts w:ascii="Arial" w:hAnsi="Arial" w:cs="Arial"/>
          <w:b/>
          <w:bCs/>
          <w:sz w:val="20"/>
        </w:rPr>
        <w:t xml:space="preserve"> ARMATURY WODOCIAGOWEJ</w:t>
      </w:r>
      <w:r>
        <w:rPr>
          <w:rFonts w:ascii="Arial" w:hAnsi="Arial" w:cs="Arial"/>
          <w:b/>
          <w:bCs/>
          <w:sz w:val="20"/>
        </w:rPr>
        <w:t xml:space="preserve"> </w:t>
      </w:r>
      <w:r w:rsidRPr="002A7324">
        <w:rPr>
          <w:rFonts w:ascii="Arial" w:hAnsi="Arial" w:cs="Arial"/>
          <w:b/>
          <w:bCs/>
          <w:sz w:val="20"/>
        </w:rPr>
        <w:t>z podziałem na 4 zadania</w:t>
      </w:r>
      <w:r>
        <w:rPr>
          <w:rFonts w:ascii="Arial" w:hAnsi="Arial" w:cs="Arial"/>
          <w:b/>
          <w:bCs/>
          <w:sz w:val="20"/>
        </w:rPr>
        <w:t xml:space="preserve">, </w:t>
      </w:r>
      <w:r w:rsidRPr="00E94DB1">
        <w:rPr>
          <w:rFonts w:ascii="Arial" w:hAnsi="Arial" w:cs="Arial"/>
          <w:sz w:val="20"/>
        </w:rPr>
        <w:t xml:space="preserve">znak postępowania </w:t>
      </w:r>
      <w:r w:rsidRPr="002A7324">
        <w:rPr>
          <w:rFonts w:ascii="Arial" w:hAnsi="Arial" w:cs="Arial"/>
          <w:b/>
          <w:sz w:val="20"/>
        </w:rPr>
        <w:t>PZP.262.1.2026.RZM</w:t>
      </w:r>
    </w:p>
    <w:p w14:paraId="14F60C10" w14:textId="488065C2" w:rsidR="00F86180" w:rsidRPr="00F86180" w:rsidRDefault="00F86180" w:rsidP="00F86180">
      <w:pPr>
        <w:tabs>
          <w:tab w:val="left" w:pos="5940"/>
        </w:tabs>
        <w:spacing w:after="120" w:line="300" w:lineRule="auto"/>
        <w:jc w:val="both"/>
        <w:rPr>
          <w:rFonts w:ascii="Arial" w:hAnsi="Arial" w:cs="Arial"/>
          <w:sz w:val="20"/>
          <w:szCs w:val="20"/>
        </w:rPr>
      </w:pPr>
      <w:r w:rsidRPr="00F86180">
        <w:rPr>
          <w:rFonts w:ascii="Arial" w:hAnsi="Arial" w:cs="Arial"/>
          <w:sz w:val="20"/>
          <w:szCs w:val="20"/>
        </w:rPr>
        <w:t>z podaniem ceny jednostkowej netto, wartości netto, stawki Vat oraz ceny całego przedmiotu zamówienia.</w:t>
      </w:r>
    </w:p>
    <w:p w14:paraId="3E3987B9" w14:textId="67345C80" w:rsidR="00F86180" w:rsidRPr="00F86180" w:rsidRDefault="00F86180" w:rsidP="00F86180">
      <w:pPr>
        <w:rPr>
          <w:rFonts w:ascii="Arial" w:hAnsi="Arial" w:cs="Arial"/>
          <w:b/>
          <w:color w:val="FF0000"/>
          <w:sz w:val="20"/>
          <w:szCs w:val="20"/>
        </w:rPr>
      </w:pPr>
      <w:r w:rsidRPr="00F86180">
        <w:rPr>
          <w:rFonts w:ascii="Arial" w:hAnsi="Arial" w:cs="Arial"/>
          <w:b/>
          <w:sz w:val="20"/>
          <w:szCs w:val="20"/>
        </w:rPr>
        <w:t>ZADANIE I – zasuwy liniowe wodociągowe, kołnierzowe z miękkim uszczelnieniem</w:t>
      </w:r>
      <w:r>
        <w:rPr>
          <w:rFonts w:ascii="Arial" w:hAnsi="Arial" w:cs="Arial"/>
          <w:b/>
          <w:sz w:val="20"/>
          <w:szCs w:val="20"/>
        </w:rPr>
        <w:t xml:space="preserve"> DN 50 – DN 500 mm</w:t>
      </w:r>
      <w:r w:rsidRPr="00F86180">
        <w:rPr>
          <w:rFonts w:ascii="Arial" w:hAnsi="Arial" w:cs="Arial"/>
          <w:b/>
          <w:sz w:val="20"/>
          <w:szCs w:val="20"/>
        </w:rPr>
        <w:t xml:space="preserve"> do wody zimnej</w:t>
      </w:r>
    </w:p>
    <w:p w14:paraId="401889BE" w14:textId="77777777" w:rsidR="00F86180" w:rsidRPr="008C5EC2" w:rsidRDefault="00F86180" w:rsidP="00F86180">
      <w:pPr>
        <w:ind w:firstLine="708"/>
        <w:rPr>
          <w:rFonts w:ascii="Arial" w:hAnsi="Arial" w:cs="Arial"/>
          <w:b/>
        </w:rPr>
      </w:pPr>
    </w:p>
    <w:tbl>
      <w:tblPr>
        <w:tblpPr w:leftFromText="141" w:rightFromText="141" w:vertAnchor="text" w:horzAnchor="page" w:tblpXSpec="center" w:tblpY="70"/>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27"/>
        <w:gridCol w:w="2300"/>
        <w:gridCol w:w="851"/>
        <w:gridCol w:w="1417"/>
        <w:gridCol w:w="1701"/>
        <w:gridCol w:w="993"/>
      </w:tblGrid>
      <w:tr w:rsidR="00F86180" w:rsidRPr="008C5EC2" w14:paraId="6AAEFA1A"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08690715" w14:textId="77777777" w:rsidR="00F86180" w:rsidRPr="008C5EC2" w:rsidRDefault="00F86180" w:rsidP="005C5381">
            <w:pPr>
              <w:overflowPunct w:val="0"/>
              <w:autoSpaceDE w:val="0"/>
              <w:autoSpaceDN w:val="0"/>
              <w:adjustRightInd w:val="0"/>
              <w:jc w:val="center"/>
              <w:rPr>
                <w:rFonts w:ascii="Arial" w:hAnsi="Arial" w:cs="Arial"/>
              </w:rPr>
            </w:pPr>
            <w:proofErr w:type="spellStart"/>
            <w:r w:rsidRPr="008C5EC2">
              <w:rPr>
                <w:rFonts w:ascii="Arial" w:hAnsi="Arial" w:cs="Arial"/>
              </w:rPr>
              <w:t>Lp</w:t>
            </w:r>
            <w:proofErr w:type="spellEnd"/>
          </w:p>
        </w:tc>
        <w:tc>
          <w:tcPr>
            <w:tcW w:w="2300" w:type="dxa"/>
            <w:tcBorders>
              <w:top w:val="single" w:sz="6" w:space="0" w:color="000000"/>
              <w:left w:val="single" w:sz="6" w:space="0" w:color="000000"/>
              <w:bottom w:val="single" w:sz="6" w:space="0" w:color="000000"/>
              <w:right w:val="single" w:sz="6" w:space="0" w:color="000000"/>
            </w:tcBorders>
            <w:vAlign w:val="center"/>
          </w:tcPr>
          <w:p w14:paraId="404167ED" w14:textId="77777777" w:rsidR="00F86180" w:rsidRPr="008C5EC2" w:rsidRDefault="00F86180" w:rsidP="005C5381">
            <w:pPr>
              <w:jc w:val="center"/>
              <w:rPr>
                <w:rFonts w:ascii="Arial" w:hAnsi="Arial" w:cs="Arial"/>
              </w:rPr>
            </w:pPr>
            <w:r w:rsidRPr="008C5EC2">
              <w:rPr>
                <w:rFonts w:ascii="Arial" w:hAnsi="Arial" w:cs="Arial"/>
              </w:rPr>
              <w:t>Nazwa asortymentu</w:t>
            </w:r>
          </w:p>
          <w:p w14:paraId="283CCAE3" w14:textId="77777777" w:rsidR="00F86180" w:rsidRPr="008C5EC2" w:rsidRDefault="00F86180" w:rsidP="005C5381">
            <w:pPr>
              <w:overflowPunct w:val="0"/>
              <w:autoSpaceDE w:val="0"/>
              <w:autoSpaceDN w:val="0"/>
              <w:adjustRightInd w:val="0"/>
              <w:jc w:val="center"/>
              <w:rPr>
                <w:rFonts w:ascii="Arial" w:hAnsi="Arial" w:cs="Arial"/>
              </w:rPr>
            </w:pPr>
          </w:p>
        </w:tc>
        <w:tc>
          <w:tcPr>
            <w:tcW w:w="851" w:type="dxa"/>
            <w:tcBorders>
              <w:top w:val="single" w:sz="6" w:space="0" w:color="000000"/>
              <w:left w:val="single" w:sz="6" w:space="0" w:color="000000"/>
              <w:bottom w:val="single" w:sz="6" w:space="0" w:color="000000"/>
              <w:right w:val="single" w:sz="6" w:space="0" w:color="000000"/>
            </w:tcBorders>
            <w:vAlign w:val="center"/>
          </w:tcPr>
          <w:p w14:paraId="3F402D7F" w14:textId="77777777" w:rsidR="00F86180" w:rsidRPr="008C5EC2" w:rsidRDefault="00F86180" w:rsidP="005C5381">
            <w:pPr>
              <w:jc w:val="center"/>
              <w:rPr>
                <w:rFonts w:ascii="Arial" w:hAnsi="Arial" w:cs="Arial"/>
              </w:rPr>
            </w:pPr>
            <w:r w:rsidRPr="008C5EC2">
              <w:rPr>
                <w:rFonts w:ascii="Arial" w:hAnsi="Arial" w:cs="Arial"/>
              </w:rPr>
              <w:t>Ilość</w:t>
            </w:r>
          </w:p>
          <w:p w14:paraId="1C1E4279"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szt.</w:t>
            </w:r>
          </w:p>
        </w:tc>
        <w:tc>
          <w:tcPr>
            <w:tcW w:w="1417" w:type="dxa"/>
            <w:tcBorders>
              <w:top w:val="single" w:sz="6" w:space="0" w:color="000000"/>
              <w:left w:val="single" w:sz="6" w:space="0" w:color="000000"/>
              <w:bottom w:val="single" w:sz="6" w:space="0" w:color="000000"/>
              <w:right w:val="single" w:sz="6" w:space="0" w:color="000000"/>
            </w:tcBorders>
            <w:vAlign w:val="center"/>
          </w:tcPr>
          <w:p w14:paraId="4FE8CD8F" w14:textId="77777777" w:rsidR="00F86180" w:rsidRPr="008C5EC2" w:rsidRDefault="00F86180" w:rsidP="005C5381">
            <w:pPr>
              <w:jc w:val="center"/>
              <w:rPr>
                <w:rFonts w:ascii="Arial" w:hAnsi="Arial" w:cs="Arial"/>
              </w:rPr>
            </w:pPr>
            <w:r w:rsidRPr="008C5EC2">
              <w:rPr>
                <w:rFonts w:ascii="Arial" w:hAnsi="Arial" w:cs="Arial"/>
              </w:rPr>
              <w:t>Cena jedn.</w:t>
            </w:r>
          </w:p>
          <w:p w14:paraId="3122CA3B"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netto zł</w:t>
            </w:r>
          </w:p>
        </w:tc>
        <w:tc>
          <w:tcPr>
            <w:tcW w:w="1701" w:type="dxa"/>
            <w:tcBorders>
              <w:top w:val="single" w:sz="6" w:space="0" w:color="000000"/>
              <w:left w:val="single" w:sz="6" w:space="0" w:color="000000"/>
              <w:bottom w:val="single" w:sz="6" w:space="0" w:color="000000"/>
              <w:right w:val="single" w:sz="4" w:space="0" w:color="auto"/>
            </w:tcBorders>
            <w:vAlign w:val="center"/>
          </w:tcPr>
          <w:p w14:paraId="1EB506C3" w14:textId="77777777" w:rsidR="00F86180" w:rsidRPr="008C5EC2" w:rsidRDefault="00F86180" w:rsidP="005C5381">
            <w:pPr>
              <w:jc w:val="center"/>
              <w:rPr>
                <w:rFonts w:ascii="Arial" w:hAnsi="Arial" w:cs="Arial"/>
              </w:rPr>
            </w:pPr>
            <w:r w:rsidRPr="008C5EC2">
              <w:rPr>
                <w:rFonts w:ascii="Arial" w:hAnsi="Arial" w:cs="Arial"/>
              </w:rPr>
              <w:t>Wartość</w:t>
            </w:r>
          </w:p>
          <w:p w14:paraId="21D12BB3"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netto zł</w:t>
            </w:r>
          </w:p>
        </w:tc>
        <w:tc>
          <w:tcPr>
            <w:tcW w:w="993" w:type="dxa"/>
            <w:tcBorders>
              <w:top w:val="single" w:sz="6" w:space="0" w:color="000000"/>
              <w:left w:val="single" w:sz="4" w:space="0" w:color="auto"/>
              <w:bottom w:val="single" w:sz="6" w:space="0" w:color="000000"/>
              <w:right w:val="single" w:sz="6" w:space="0" w:color="000000"/>
            </w:tcBorders>
            <w:vAlign w:val="center"/>
          </w:tcPr>
          <w:p w14:paraId="70864917"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Stawka         VAT</w:t>
            </w:r>
          </w:p>
        </w:tc>
      </w:tr>
      <w:tr w:rsidR="00F86180" w:rsidRPr="008C5EC2" w14:paraId="558BE294"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55BDB64C" w14:textId="77777777" w:rsidR="00F86180" w:rsidRPr="008C5EC2" w:rsidRDefault="00F86180" w:rsidP="005C5381">
            <w:pPr>
              <w:overflowPunct w:val="0"/>
              <w:autoSpaceDE w:val="0"/>
              <w:autoSpaceDN w:val="0"/>
              <w:adjustRightInd w:val="0"/>
              <w:rPr>
                <w:rFonts w:ascii="Arial" w:hAnsi="Arial" w:cs="Arial"/>
              </w:rPr>
            </w:pPr>
          </w:p>
        </w:tc>
        <w:tc>
          <w:tcPr>
            <w:tcW w:w="6269" w:type="dxa"/>
            <w:gridSpan w:val="4"/>
            <w:tcBorders>
              <w:top w:val="single" w:sz="6" w:space="0" w:color="000000"/>
              <w:left w:val="single" w:sz="6" w:space="0" w:color="000000"/>
              <w:bottom w:val="single" w:sz="6" w:space="0" w:color="000000"/>
              <w:right w:val="single" w:sz="4" w:space="0" w:color="auto"/>
            </w:tcBorders>
            <w:vAlign w:val="center"/>
          </w:tcPr>
          <w:p w14:paraId="3A45DA2E" w14:textId="1890A94C" w:rsidR="00F86180" w:rsidRPr="00F86180" w:rsidRDefault="00F86180" w:rsidP="005C5381">
            <w:pPr>
              <w:overflowPunct w:val="0"/>
              <w:autoSpaceDE w:val="0"/>
              <w:autoSpaceDN w:val="0"/>
              <w:adjustRightInd w:val="0"/>
              <w:rPr>
                <w:rFonts w:ascii="Arial" w:hAnsi="Arial" w:cs="Arial"/>
                <w:b/>
              </w:rPr>
            </w:pPr>
            <w:r>
              <w:rPr>
                <w:rFonts w:ascii="Arial" w:hAnsi="Arial" w:cs="Arial"/>
                <w:b/>
              </w:rPr>
              <w:t xml:space="preserve">            </w:t>
            </w:r>
            <w:r w:rsidRPr="008C5EC2">
              <w:rPr>
                <w:rFonts w:ascii="Arial" w:hAnsi="Arial" w:cs="Arial"/>
                <w:b/>
              </w:rPr>
              <w:t>Zasuwy kołnierzowe</w:t>
            </w:r>
            <w:r>
              <w:rPr>
                <w:rFonts w:ascii="Arial" w:hAnsi="Arial" w:cs="Arial"/>
                <w:b/>
              </w:rPr>
              <w:t xml:space="preserve"> – zabudowa długa</w:t>
            </w:r>
          </w:p>
        </w:tc>
        <w:tc>
          <w:tcPr>
            <w:tcW w:w="993" w:type="dxa"/>
            <w:tcBorders>
              <w:top w:val="single" w:sz="6" w:space="0" w:color="000000"/>
              <w:left w:val="single" w:sz="4" w:space="0" w:color="auto"/>
              <w:bottom w:val="single" w:sz="6" w:space="0" w:color="000000"/>
              <w:right w:val="single" w:sz="6" w:space="0" w:color="000000"/>
            </w:tcBorders>
            <w:vAlign w:val="center"/>
          </w:tcPr>
          <w:p w14:paraId="24CFDE32" w14:textId="77777777" w:rsidR="00F86180" w:rsidRPr="008C5EC2" w:rsidRDefault="00F86180" w:rsidP="005C5381">
            <w:pPr>
              <w:overflowPunct w:val="0"/>
              <w:autoSpaceDE w:val="0"/>
              <w:autoSpaceDN w:val="0"/>
              <w:adjustRightInd w:val="0"/>
              <w:jc w:val="center"/>
              <w:rPr>
                <w:rFonts w:ascii="Arial" w:hAnsi="Arial" w:cs="Arial"/>
              </w:rPr>
            </w:pPr>
          </w:p>
        </w:tc>
      </w:tr>
      <w:tr w:rsidR="00F86180" w:rsidRPr="008C5EC2" w14:paraId="7185F000"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72802D5E"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2300" w:type="dxa"/>
            <w:tcBorders>
              <w:top w:val="single" w:sz="6" w:space="0" w:color="000000"/>
              <w:left w:val="single" w:sz="6" w:space="0" w:color="000000"/>
              <w:bottom w:val="single" w:sz="6" w:space="0" w:color="000000"/>
              <w:right w:val="single" w:sz="6" w:space="0" w:color="000000"/>
            </w:tcBorders>
            <w:vAlign w:val="center"/>
          </w:tcPr>
          <w:p w14:paraId="3A5954AD"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50</w:t>
            </w:r>
          </w:p>
        </w:tc>
        <w:tc>
          <w:tcPr>
            <w:tcW w:w="851" w:type="dxa"/>
            <w:tcBorders>
              <w:top w:val="single" w:sz="6" w:space="0" w:color="000000"/>
              <w:left w:val="single" w:sz="6" w:space="0" w:color="000000"/>
              <w:bottom w:val="single" w:sz="6" w:space="0" w:color="000000"/>
              <w:right w:val="single" w:sz="6" w:space="0" w:color="000000"/>
            </w:tcBorders>
            <w:vAlign w:val="center"/>
          </w:tcPr>
          <w:p w14:paraId="10124F7C" w14:textId="0DC95EB1"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7" w:type="dxa"/>
            <w:tcBorders>
              <w:top w:val="single" w:sz="6" w:space="0" w:color="000000"/>
              <w:left w:val="single" w:sz="6" w:space="0" w:color="000000"/>
              <w:bottom w:val="single" w:sz="6" w:space="0" w:color="000000"/>
              <w:right w:val="single" w:sz="6" w:space="0" w:color="000000"/>
            </w:tcBorders>
            <w:vAlign w:val="center"/>
          </w:tcPr>
          <w:p w14:paraId="29800B56"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303F9A11"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13063E05"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6629294F"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3A5513F4"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2300" w:type="dxa"/>
            <w:tcBorders>
              <w:top w:val="single" w:sz="6" w:space="0" w:color="000000"/>
              <w:left w:val="single" w:sz="6" w:space="0" w:color="000000"/>
              <w:bottom w:val="single" w:sz="6" w:space="0" w:color="000000"/>
              <w:right w:val="single" w:sz="6" w:space="0" w:color="000000"/>
            </w:tcBorders>
            <w:vAlign w:val="center"/>
          </w:tcPr>
          <w:p w14:paraId="6CEB5D77"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80</w:t>
            </w:r>
          </w:p>
        </w:tc>
        <w:tc>
          <w:tcPr>
            <w:tcW w:w="851" w:type="dxa"/>
            <w:tcBorders>
              <w:top w:val="single" w:sz="6" w:space="0" w:color="000000"/>
              <w:left w:val="single" w:sz="6" w:space="0" w:color="000000"/>
              <w:bottom w:val="single" w:sz="6" w:space="0" w:color="000000"/>
              <w:right w:val="single" w:sz="6" w:space="0" w:color="000000"/>
            </w:tcBorders>
            <w:vAlign w:val="center"/>
          </w:tcPr>
          <w:p w14:paraId="1C6D98AA" w14:textId="71CC756F"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30</w:t>
            </w:r>
          </w:p>
        </w:tc>
        <w:tc>
          <w:tcPr>
            <w:tcW w:w="1417" w:type="dxa"/>
            <w:tcBorders>
              <w:top w:val="single" w:sz="6" w:space="0" w:color="000000"/>
              <w:left w:val="single" w:sz="6" w:space="0" w:color="000000"/>
              <w:bottom w:val="single" w:sz="6" w:space="0" w:color="000000"/>
              <w:right w:val="single" w:sz="6" w:space="0" w:color="000000"/>
            </w:tcBorders>
            <w:vAlign w:val="center"/>
          </w:tcPr>
          <w:p w14:paraId="3386841B"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4A86CB30"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302DBFF0"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71E02FA"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5422B4B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w:t>
            </w:r>
          </w:p>
        </w:tc>
        <w:tc>
          <w:tcPr>
            <w:tcW w:w="2300" w:type="dxa"/>
            <w:tcBorders>
              <w:top w:val="single" w:sz="6" w:space="0" w:color="000000"/>
              <w:left w:val="single" w:sz="6" w:space="0" w:color="000000"/>
              <w:bottom w:val="single" w:sz="6" w:space="0" w:color="000000"/>
              <w:right w:val="single" w:sz="6" w:space="0" w:color="000000"/>
            </w:tcBorders>
            <w:vAlign w:val="center"/>
          </w:tcPr>
          <w:p w14:paraId="527B6B01"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100</w:t>
            </w:r>
          </w:p>
        </w:tc>
        <w:tc>
          <w:tcPr>
            <w:tcW w:w="851" w:type="dxa"/>
            <w:tcBorders>
              <w:top w:val="single" w:sz="6" w:space="0" w:color="000000"/>
              <w:left w:val="single" w:sz="6" w:space="0" w:color="000000"/>
              <w:bottom w:val="single" w:sz="6" w:space="0" w:color="000000"/>
              <w:right w:val="single" w:sz="6" w:space="0" w:color="000000"/>
            </w:tcBorders>
            <w:vAlign w:val="center"/>
          </w:tcPr>
          <w:p w14:paraId="63C4EABD"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15</w:t>
            </w:r>
          </w:p>
        </w:tc>
        <w:tc>
          <w:tcPr>
            <w:tcW w:w="1417" w:type="dxa"/>
            <w:tcBorders>
              <w:top w:val="single" w:sz="6" w:space="0" w:color="000000"/>
              <w:left w:val="single" w:sz="6" w:space="0" w:color="000000"/>
              <w:bottom w:val="single" w:sz="6" w:space="0" w:color="000000"/>
              <w:right w:val="single" w:sz="6" w:space="0" w:color="000000"/>
            </w:tcBorders>
            <w:vAlign w:val="center"/>
          </w:tcPr>
          <w:p w14:paraId="146E4BA6"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6658E3DD"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7B2A76D7"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7C12DCE0"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456507D0"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w:t>
            </w:r>
          </w:p>
        </w:tc>
        <w:tc>
          <w:tcPr>
            <w:tcW w:w="2300" w:type="dxa"/>
            <w:tcBorders>
              <w:top w:val="single" w:sz="6" w:space="0" w:color="000000"/>
              <w:left w:val="single" w:sz="6" w:space="0" w:color="000000"/>
              <w:bottom w:val="single" w:sz="6" w:space="0" w:color="000000"/>
              <w:right w:val="single" w:sz="6" w:space="0" w:color="000000"/>
            </w:tcBorders>
            <w:vAlign w:val="center"/>
          </w:tcPr>
          <w:p w14:paraId="4FE98BFB"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150</w:t>
            </w:r>
          </w:p>
        </w:tc>
        <w:tc>
          <w:tcPr>
            <w:tcW w:w="851" w:type="dxa"/>
            <w:tcBorders>
              <w:top w:val="single" w:sz="6" w:space="0" w:color="000000"/>
              <w:left w:val="single" w:sz="6" w:space="0" w:color="000000"/>
              <w:bottom w:val="single" w:sz="6" w:space="0" w:color="000000"/>
              <w:right w:val="single" w:sz="6" w:space="0" w:color="000000"/>
            </w:tcBorders>
            <w:vAlign w:val="center"/>
          </w:tcPr>
          <w:p w14:paraId="4DABF8B8"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10</w:t>
            </w:r>
          </w:p>
        </w:tc>
        <w:tc>
          <w:tcPr>
            <w:tcW w:w="1417" w:type="dxa"/>
            <w:tcBorders>
              <w:top w:val="single" w:sz="6" w:space="0" w:color="000000"/>
              <w:left w:val="single" w:sz="6" w:space="0" w:color="000000"/>
              <w:bottom w:val="single" w:sz="6" w:space="0" w:color="000000"/>
              <w:right w:val="single" w:sz="6" w:space="0" w:color="000000"/>
            </w:tcBorders>
            <w:vAlign w:val="center"/>
          </w:tcPr>
          <w:p w14:paraId="59719132"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74DC09A5"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386B0105"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57F940D2"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7AB08930"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2300" w:type="dxa"/>
            <w:tcBorders>
              <w:top w:val="single" w:sz="6" w:space="0" w:color="000000"/>
              <w:left w:val="single" w:sz="6" w:space="0" w:color="000000"/>
              <w:bottom w:val="single" w:sz="6" w:space="0" w:color="000000"/>
              <w:right w:val="single" w:sz="6" w:space="0" w:color="000000"/>
            </w:tcBorders>
            <w:vAlign w:val="center"/>
          </w:tcPr>
          <w:p w14:paraId="618BF48A"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200</w:t>
            </w:r>
          </w:p>
        </w:tc>
        <w:tc>
          <w:tcPr>
            <w:tcW w:w="851" w:type="dxa"/>
            <w:tcBorders>
              <w:top w:val="single" w:sz="6" w:space="0" w:color="000000"/>
              <w:left w:val="single" w:sz="6" w:space="0" w:color="000000"/>
              <w:bottom w:val="single" w:sz="6" w:space="0" w:color="000000"/>
              <w:right w:val="single" w:sz="6" w:space="0" w:color="000000"/>
            </w:tcBorders>
            <w:vAlign w:val="center"/>
          </w:tcPr>
          <w:p w14:paraId="513146F2"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7" w:type="dxa"/>
            <w:tcBorders>
              <w:top w:val="single" w:sz="6" w:space="0" w:color="000000"/>
              <w:left w:val="single" w:sz="6" w:space="0" w:color="000000"/>
              <w:bottom w:val="single" w:sz="6" w:space="0" w:color="000000"/>
              <w:right w:val="single" w:sz="6" w:space="0" w:color="000000"/>
            </w:tcBorders>
            <w:vAlign w:val="center"/>
          </w:tcPr>
          <w:p w14:paraId="6A7B9292"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21B2D105"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64096875"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FD0738F"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10389CD9"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6.</w:t>
            </w:r>
          </w:p>
        </w:tc>
        <w:tc>
          <w:tcPr>
            <w:tcW w:w="2300" w:type="dxa"/>
            <w:tcBorders>
              <w:top w:val="single" w:sz="6" w:space="0" w:color="000000"/>
              <w:left w:val="single" w:sz="6" w:space="0" w:color="000000"/>
              <w:bottom w:val="single" w:sz="6" w:space="0" w:color="000000"/>
              <w:right w:val="single" w:sz="6" w:space="0" w:color="000000"/>
            </w:tcBorders>
            <w:vAlign w:val="center"/>
          </w:tcPr>
          <w:p w14:paraId="66E5DB2A"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250</w:t>
            </w:r>
          </w:p>
        </w:tc>
        <w:tc>
          <w:tcPr>
            <w:tcW w:w="851" w:type="dxa"/>
            <w:tcBorders>
              <w:top w:val="single" w:sz="6" w:space="0" w:color="000000"/>
              <w:left w:val="single" w:sz="6" w:space="0" w:color="000000"/>
              <w:bottom w:val="single" w:sz="6" w:space="0" w:color="000000"/>
              <w:right w:val="single" w:sz="6" w:space="0" w:color="000000"/>
            </w:tcBorders>
            <w:vAlign w:val="center"/>
          </w:tcPr>
          <w:p w14:paraId="1B15CC27"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vAlign w:val="center"/>
          </w:tcPr>
          <w:p w14:paraId="2E45AB3E"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41C73068"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1198D92E"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35C0BF46"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6AEDF11D"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7.</w:t>
            </w:r>
          </w:p>
        </w:tc>
        <w:tc>
          <w:tcPr>
            <w:tcW w:w="2300" w:type="dxa"/>
            <w:tcBorders>
              <w:top w:val="single" w:sz="6" w:space="0" w:color="000000"/>
              <w:left w:val="single" w:sz="6" w:space="0" w:color="000000"/>
              <w:bottom w:val="single" w:sz="6" w:space="0" w:color="000000"/>
              <w:right w:val="single" w:sz="6" w:space="0" w:color="000000"/>
            </w:tcBorders>
            <w:vAlign w:val="center"/>
          </w:tcPr>
          <w:p w14:paraId="4547E045"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300</w:t>
            </w:r>
          </w:p>
        </w:tc>
        <w:tc>
          <w:tcPr>
            <w:tcW w:w="851" w:type="dxa"/>
            <w:tcBorders>
              <w:top w:val="single" w:sz="6" w:space="0" w:color="000000"/>
              <w:left w:val="single" w:sz="6" w:space="0" w:color="000000"/>
              <w:bottom w:val="single" w:sz="6" w:space="0" w:color="000000"/>
              <w:right w:val="single" w:sz="6" w:space="0" w:color="000000"/>
            </w:tcBorders>
            <w:vAlign w:val="center"/>
          </w:tcPr>
          <w:p w14:paraId="71737EEC" w14:textId="6DB51395"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vAlign w:val="center"/>
          </w:tcPr>
          <w:p w14:paraId="76D904FD"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7EA1556B"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0E56DF49"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C9D6C7D"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3E76AC68"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8.</w:t>
            </w:r>
          </w:p>
        </w:tc>
        <w:tc>
          <w:tcPr>
            <w:tcW w:w="2300" w:type="dxa"/>
            <w:tcBorders>
              <w:top w:val="single" w:sz="6" w:space="0" w:color="000000"/>
              <w:left w:val="single" w:sz="6" w:space="0" w:color="000000"/>
              <w:bottom w:val="single" w:sz="6" w:space="0" w:color="000000"/>
              <w:right w:val="single" w:sz="6" w:space="0" w:color="000000"/>
            </w:tcBorders>
            <w:vAlign w:val="center"/>
          </w:tcPr>
          <w:p w14:paraId="69C0F2A9"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350</w:t>
            </w:r>
          </w:p>
        </w:tc>
        <w:tc>
          <w:tcPr>
            <w:tcW w:w="851" w:type="dxa"/>
            <w:tcBorders>
              <w:top w:val="single" w:sz="6" w:space="0" w:color="000000"/>
              <w:left w:val="single" w:sz="6" w:space="0" w:color="000000"/>
              <w:bottom w:val="single" w:sz="6" w:space="0" w:color="000000"/>
              <w:right w:val="single" w:sz="6" w:space="0" w:color="000000"/>
            </w:tcBorders>
            <w:vAlign w:val="center"/>
          </w:tcPr>
          <w:p w14:paraId="2A2A3847"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vAlign w:val="center"/>
          </w:tcPr>
          <w:p w14:paraId="30BDD170"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7D1880C3"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3010B931"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5930BB54"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0B57127B" w14:textId="7CE43BDE" w:rsidR="00F86180" w:rsidRDefault="00F86180" w:rsidP="005C5381">
            <w:pPr>
              <w:overflowPunct w:val="0"/>
              <w:autoSpaceDE w:val="0"/>
              <w:autoSpaceDN w:val="0"/>
              <w:adjustRightInd w:val="0"/>
              <w:jc w:val="center"/>
              <w:rPr>
                <w:rFonts w:ascii="Arial" w:hAnsi="Arial" w:cs="Arial"/>
              </w:rPr>
            </w:pPr>
            <w:r>
              <w:rPr>
                <w:rFonts w:ascii="Arial" w:hAnsi="Arial" w:cs="Arial"/>
              </w:rPr>
              <w:t>9.</w:t>
            </w:r>
          </w:p>
        </w:tc>
        <w:tc>
          <w:tcPr>
            <w:tcW w:w="2300" w:type="dxa"/>
            <w:tcBorders>
              <w:top w:val="single" w:sz="6" w:space="0" w:color="000000"/>
              <w:left w:val="single" w:sz="6" w:space="0" w:color="000000"/>
              <w:bottom w:val="single" w:sz="6" w:space="0" w:color="000000"/>
              <w:right w:val="single" w:sz="6" w:space="0" w:color="000000"/>
            </w:tcBorders>
            <w:vAlign w:val="center"/>
          </w:tcPr>
          <w:p w14:paraId="266CB647" w14:textId="1A72192C" w:rsidR="00F86180" w:rsidRPr="00D71294" w:rsidRDefault="00F86180" w:rsidP="005C5381">
            <w:pPr>
              <w:overflowPunct w:val="0"/>
              <w:autoSpaceDE w:val="0"/>
              <w:autoSpaceDN w:val="0"/>
              <w:adjustRightInd w:val="0"/>
              <w:jc w:val="center"/>
              <w:rPr>
                <w:rFonts w:ascii="Arial" w:hAnsi="Arial" w:cs="Arial"/>
              </w:rPr>
            </w:pPr>
            <w:r>
              <w:rPr>
                <w:rFonts w:ascii="Arial" w:hAnsi="Arial" w:cs="Arial"/>
              </w:rPr>
              <w:t>DN 400</w:t>
            </w:r>
          </w:p>
        </w:tc>
        <w:tc>
          <w:tcPr>
            <w:tcW w:w="851" w:type="dxa"/>
            <w:tcBorders>
              <w:top w:val="single" w:sz="6" w:space="0" w:color="000000"/>
              <w:left w:val="single" w:sz="6" w:space="0" w:color="000000"/>
              <w:bottom w:val="single" w:sz="6" w:space="0" w:color="000000"/>
              <w:right w:val="single" w:sz="6" w:space="0" w:color="000000"/>
            </w:tcBorders>
            <w:vAlign w:val="center"/>
          </w:tcPr>
          <w:p w14:paraId="3399811C" w14:textId="173BB00A"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vAlign w:val="center"/>
          </w:tcPr>
          <w:p w14:paraId="22FAD54F"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0BD5EBC7"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28C2EDFD"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0B1E235"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0808AF59" w14:textId="430CAF4B" w:rsidR="00F86180" w:rsidRDefault="00F86180" w:rsidP="005C5381">
            <w:pPr>
              <w:overflowPunct w:val="0"/>
              <w:autoSpaceDE w:val="0"/>
              <w:autoSpaceDN w:val="0"/>
              <w:adjustRightInd w:val="0"/>
              <w:jc w:val="center"/>
              <w:rPr>
                <w:rFonts w:ascii="Arial" w:hAnsi="Arial" w:cs="Arial"/>
              </w:rPr>
            </w:pPr>
            <w:r>
              <w:rPr>
                <w:rFonts w:ascii="Arial" w:hAnsi="Arial" w:cs="Arial"/>
              </w:rPr>
              <w:t>10.</w:t>
            </w:r>
          </w:p>
        </w:tc>
        <w:tc>
          <w:tcPr>
            <w:tcW w:w="2300" w:type="dxa"/>
            <w:tcBorders>
              <w:top w:val="single" w:sz="6" w:space="0" w:color="000000"/>
              <w:left w:val="single" w:sz="6" w:space="0" w:color="000000"/>
              <w:bottom w:val="single" w:sz="6" w:space="0" w:color="000000"/>
              <w:right w:val="single" w:sz="6" w:space="0" w:color="000000"/>
            </w:tcBorders>
            <w:vAlign w:val="center"/>
          </w:tcPr>
          <w:p w14:paraId="503B8F8B" w14:textId="6165BE20" w:rsidR="00F86180" w:rsidRPr="00D71294" w:rsidRDefault="00F86180" w:rsidP="005C5381">
            <w:pPr>
              <w:overflowPunct w:val="0"/>
              <w:autoSpaceDE w:val="0"/>
              <w:autoSpaceDN w:val="0"/>
              <w:adjustRightInd w:val="0"/>
              <w:jc w:val="center"/>
              <w:rPr>
                <w:rFonts w:ascii="Arial" w:hAnsi="Arial" w:cs="Arial"/>
              </w:rPr>
            </w:pPr>
            <w:r>
              <w:rPr>
                <w:rFonts w:ascii="Arial" w:hAnsi="Arial" w:cs="Arial"/>
              </w:rPr>
              <w:t>DN 500</w:t>
            </w:r>
          </w:p>
        </w:tc>
        <w:tc>
          <w:tcPr>
            <w:tcW w:w="851" w:type="dxa"/>
            <w:tcBorders>
              <w:top w:val="single" w:sz="6" w:space="0" w:color="000000"/>
              <w:left w:val="single" w:sz="6" w:space="0" w:color="000000"/>
              <w:bottom w:val="single" w:sz="6" w:space="0" w:color="000000"/>
              <w:right w:val="single" w:sz="6" w:space="0" w:color="000000"/>
            </w:tcBorders>
            <w:vAlign w:val="center"/>
          </w:tcPr>
          <w:p w14:paraId="17FEB9C4" w14:textId="67DD1E03"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vAlign w:val="center"/>
          </w:tcPr>
          <w:p w14:paraId="222947C2"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24B28FC1"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7141B461"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4CA2B55F" w14:textId="77777777" w:rsidTr="005C5381">
        <w:trPr>
          <w:trHeight w:val="397"/>
        </w:trPr>
        <w:tc>
          <w:tcPr>
            <w:tcW w:w="6796" w:type="dxa"/>
            <w:gridSpan w:val="5"/>
            <w:tcBorders>
              <w:top w:val="single" w:sz="6" w:space="0" w:color="000000"/>
              <w:left w:val="single" w:sz="6" w:space="0" w:color="000000"/>
              <w:bottom w:val="single" w:sz="6" w:space="0" w:color="000000"/>
              <w:right w:val="single" w:sz="4" w:space="0" w:color="auto"/>
            </w:tcBorders>
            <w:vAlign w:val="center"/>
          </w:tcPr>
          <w:p w14:paraId="54017B1C" w14:textId="28D543A4" w:rsidR="00F86180" w:rsidRPr="008C5EC2" w:rsidRDefault="00F86180" w:rsidP="005C5381">
            <w:pPr>
              <w:overflowPunct w:val="0"/>
              <w:autoSpaceDE w:val="0"/>
              <w:autoSpaceDN w:val="0"/>
              <w:adjustRightInd w:val="0"/>
              <w:rPr>
                <w:rFonts w:ascii="Arial" w:hAnsi="Arial" w:cs="Arial"/>
                <w:b/>
              </w:rPr>
            </w:pPr>
            <w:r>
              <w:rPr>
                <w:rFonts w:ascii="Arial" w:hAnsi="Arial" w:cs="Arial"/>
                <w:b/>
              </w:rPr>
              <w:t xml:space="preserve">                    </w:t>
            </w:r>
            <w:r w:rsidRPr="008C5EC2">
              <w:rPr>
                <w:rFonts w:ascii="Arial" w:hAnsi="Arial" w:cs="Arial"/>
                <w:b/>
              </w:rPr>
              <w:t>Zasuwy kołnierzowe</w:t>
            </w:r>
            <w:r>
              <w:rPr>
                <w:rFonts w:ascii="Arial" w:hAnsi="Arial" w:cs="Arial"/>
                <w:b/>
              </w:rPr>
              <w:t xml:space="preserve"> – zabudowa krótka</w:t>
            </w:r>
          </w:p>
        </w:tc>
        <w:tc>
          <w:tcPr>
            <w:tcW w:w="993" w:type="dxa"/>
            <w:tcBorders>
              <w:top w:val="single" w:sz="6" w:space="0" w:color="000000"/>
              <w:left w:val="single" w:sz="4" w:space="0" w:color="auto"/>
              <w:bottom w:val="single" w:sz="6" w:space="0" w:color="000000"/>
              <w:right w:val="single" w:sz="6" w:space="0" w:color="000000"/>
            </w:tcBorders>
            <w:vAlign w:val="center"/>
          </w:tcPr>
          <w:p w14:paraId="57DCCC9E" w14:textId="77777777" w:rsidR="00F86180" w:rsidRPr="008C5EC2" w:rsidRDefault="00F86180" w:rsidP="005C5381">
            <w:pPr>
              <w:overflowPunct w:val="0"/>
              <w:autoSpaceDE w:val="0"/>
              <w:autoSpaceDN w:val="0"/>
              <w:adjustRightInd w:val="0"/>
              <w:jc w:val="center"/>
              <w:rPr>
                <w:rFonts w:ascii="Arial" w:hAnsi="Arial" w:cs="Arial"/>
                <w:b/>
              </w:rPr>
            </w:pPr>
          </w:p>
        </w:tc>
      </w:tr>
      <w:tr w:rsidR="00F86180" w:rsidRPr="008C5EC2" w14:paraId="2BF8DBCD"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1914CD8A"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lastRenderedPageBreak/>
              <w:t>1.</w:t>
            </w:r>
          </w:p>
        </w:tc>
        <w:tc>
          <w:tcPr>
            <w:tcW w:w="2300" w:type="dxa"/>
            <w:tcBorders>
              <w:top w:val="single" w:sz="6" w:space="0" w:color="000000"/>
              <w:left w:val="single" w:sz="6" w:space="0" w:color="000000"/>
              <w:bottom w:val="single" w:sz="6" w:space="0" w:color="000000"/>
              <w:right w:val="single" w:sz="6" w:space="0" w:color="000000"/>
            </w:tcBorders>
            <w:vAlign w:val="center"/>
          </w:tcPr>
          <w:p w14:paraId="4E1DDA4F"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50</w:t>
            </w:r>
          </w:p>
        </w:tc>
        <w:tc>
          <w:tcPr>
            <w:tcW w:w="851" w:type="dxa"/>
            <w:tcBorders>
              <w:top w:val="single" w:sz="6" w:space="0" w:color="000000"/>
              <w:left w:val="single" w:sz="6" w:space="0" w:color="000000"/>
              <w:bottom w:val="single" w:sz="6" w:space="0" w:color="000000"/>
              <w:right w:val="single" w:sz="6" w:space="0" w:color="000000"/>
            </w:tcBorders>
            <w:vAlign w:val="center"/>
          </w:tcPr>
          <w:p w14:paraId="6A4CE4DC"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7" w:type="dxa"/>
            <w:tcBorders>
              <w:top w:val="single" w:sz="6" w:space="0" w:color="000000"/>
              <w:left w:val="single" w:sz="6" w:space="0" w:color="000000"/>
              <w:bottom w:val="single" w:sz="6" w:space="0" w:color="000000"/>
              <w:right w:val="single" w:sz="6" w:space="0" w:color="000000"/>
            </w:tcBorders>
            <w:vAlign w:val="center"/>
          </w:tcPr>
          <w:p w14:paraId="22F4B5CC"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20EF1FD7"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10A52E96"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207C823"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051520DE"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2300" w:type="dxa"/>
            <w:tcBorders>
              <w:top w:val="single" w:sz="6" w:space="0" w:color="000000"/>
              <w:left w:val="single" w:sz="6" w:space="0" w:color="000000"/>
              <w:bottom w:val="single" w:sz="6" w:space="0" w:color="000000"/>
              <w:right w:val="single" w:sz="6" w:space="0" w:color="000000"/>
            </w:tcBorders>
            <w:vAlign w:val="center"/>
          </w:tcPr>
          <w:p w14:paraId="169A8C83"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80</w:t>
            </w:r>
          </w:p>
        </w:tc>
        <w:tc>
          <w:tcPr>
            <w:tcW w:w="851" w:type="dxa"/>
            <w:tcBorders>
              <w:top w:val="single" w:sz="6" w:space="0" w:color="000000"/>
              <w:left w:val="single" w:sz="6" w:space="0" w:color="000000"/>
              <w:bottom w:val="single" w:sz="6" w:space="0" w:color="000000"/>
              <w:right w:val="single" w:sz="6" w:space="0" w:color="000000"/>
            </w:tcBorders>
            <w:vAlign w:val="center"/>
          </w:tcPr>
          <w:p w14:paraId="420D4958" w14:textId="33C50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7" w:type="dxa"/>
            <w:tcBorders>
              <w:top w:val="single" w:sz="6" w:space="0" w:color="000000"/>
              <w:left w:val="single" w:sz="6" w:space="0" w:color="000000"/>
              <w:bottom w:val="single" w:sz="6" w:space="0" w:color="000000"/>
              <w:right w:val="single" w:sz="6" w:space="0" w:color="000000"/>
            </w:tcBorders>
            <w:vAlign w:val="center"/>
          </w:tcPr>
          <w:p w14:paraId="12C380F3"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7136A4CB"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585CFAA1"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12164EE3"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7F958B6D"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w:t>
            </w:r>
          </w:p>
        </w:tc>
        <w:tc>
          <w:tcPr>
            <w:tcW w:w="2300" w:type="dxa"/>
            <w:tcBorders>
              <w:top w:val="single" w:sz="6" w:space="0" w:color="000000"/>
              <w:left w:val="single" w:sz="6" w:space="0" w:color="000000"/>
              <w:bottom w:val="single" w:sz="6" w:space="0" w:color="000000"/>
              <w:right w:val="single" w:sz="6" w:space="0" w:color="000000"/>
            </w:tcBorders>
            <w:vAlign w:val="center"/>
          </w:tcPr>
          <w:p w14:paraId="2712D4F4"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100</w:t>
            </w:r>
          </w:p>
        </w:tc>
        <w:tc>
          <w:tcPr>
            <w:tcW w:w="851" w:type="dxa"/>
            <w:tcBorders>
              <w:top w:val="single" w:sz="6" w:space="0" w:color="000000"/>
              <w:left w:val="single" w:sz="6" w:space="0" w:color="000000"/>
              <w:bottom w:val="single" w:sz="6" w:space="0" w:color="000000"/>
              <w:right w:val="single" w:sz="6" w:space="0" w:color="000000"/>
            </w:tcBorders>
            <w:vAlign w:val="center"/>
          </w:tcPr>
          <w:p w14:paraId="188064E4" w14:textId="58FB36FA"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7" w:type="dxa"/>
            <w:tcBorders>
              <w:top w:val="single" w:sz="6" w:space="0" w:color="000000"/>
              <w:left w:val="single" w:sz="6" w:space="0" w:color="000000"/>
              <w:bottom w:val="single" w:sz="6" w:space="0" w:color="000000"/>
              <w:right w:val="single" w:sz="6" w:space="0" w:color="000000"/>
            </w:tcBorders>
            <w:vAlign w:val="center"/>
          </w:tcPr>
          <w:p w14:paraId="10AB46EA"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15CC2872"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5438620C"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76B46AE2"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7CDD1CD9"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w:t>
            </w:r>
          </w:p>
        </w:tc>
        <w:tc>
          <w:tcPr>
            <w:tcW w:w="2300" w:type="dxa"/>
            <w:tcBorders>
              <w:top w:val="single" w:sz="6" w:space="0" w:color="000000"/>
              <w:left w:val="single" w:sz="6" w:space="0" w:color="000000"/>
              <w:bottom w:val="single" w:sz="6" w:space="0" w:color="000000"/>
              <w:right w:val="single" w:sz="6" w:space="0" w:color="000000"/>
            </w:tcBorders>
            <w:vAlign w:val="center"/>
          </w:tcPr>
          <w:p w14:paraId="49A8AE7D"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150</w:t>
            </w:r>
          </w:p>
        </w:tc>
        <w:tc>
          <w:tcPr>
            <w:tcW w:w="851" w:type="dxa"/>
            <w:tcBorders>
              <w:top w:val="single" w:sz="6" w:space="0" w:color="000000"/>
              <w:left w:val="single" w:sz="6" w:space="0" w:color="000000"/>
              <w:bottom w:val="single" w:sz="6" w:space="0" w:color="000000"/>
              <w:right w:val="single" w:sz="6" w:space="0" w:color="000000"/>
            </w:tcBorders>
            <w:vAlign w:val="center"/>
          </w:tcPr>
          <w:p w14:paraId="673ABC69"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7" w:type="dxa"/>
            <w:tcBorders>
              <w:top w:val="single" w:sz="6" w:space="0" w:color="000000"/>
              <w:left w:val="single" w:sz="6" w:space="0" w:color="000000"/>
              <w:bottom w:val="single" w:sz="6" w:space="0" w:color="000000"/>
              <w:right w:val="single" w:sz="6" w:space="0" w:color="000000"/>
            </w:tcBorders>
            <w:vAlign w:val="center"/>
          </w:tcPr>
          <w:p w14:paraId="535B0187"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65567BC5"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41D72BB4"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124E0D3D"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02755FC9"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2300" w:type="dxa"/>
            <w:tcBorders>
              <w:top w:val="single" w:sz="6" w:space="0" w:color="000000"/>
              <w:left w:val="single" w:sz="6" w:space="0" w:color="000000"/>
              <w:bottom w:val="single" w:sz="6" w:space="0" w:color="000000"/>
              <w:right w:val="single" w:sz="6" w:space="0" w:color="000000"/>
            </w:tcBorders>
            <w:vAlign w:val="center"/>
          </w:tcPr>
          <w:p w14:paraId="6BE842E9"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200</w:t>
            </w:r>
          </w:p>
        </w:tc>
        <w:tc>
          <w:tcPr>
            <w:tcW w:w="851" w:type="dxa"/>
            <w:tcBorders>
              <w:top w:val="single" w:sz="6" w:space="0" w:color="000000"/>
              <w:left w:val="single" w:sz="6" w:space="0" w:color="000000"/>
              <w:bottom w:val="single" w:sz="6" w:space="0" w:color="000000"/>
              <w:right w:val="single" w:sz="6" w:space="0" w:color="000000"/>
            </w:tcBorders>
            <w:vAlign w:val="center"/>
          </w:tcPr>
          <w:p w14:paraId="485BDAE2"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vAlign w:val="center"/>
          </w:tcPr>
          <w:p w14:paraId="06E8F2C9"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31B6C4F7"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4BAEF732"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800E849" w14:textId="77777777" w:rsidTr="005C5381">
        <w:trPr>
          <w:trHeight w:val="397"/>
        </w:trPr>
        <w:tc>
          <w:tcPr>
            <w:tcW w:w="527" w:type="dxa"/>
            <w:tcBorders>
              <w:top w:val="single" w:sz="6" w:space="0" w:color="000000"/>
              <w:left w:val="single" w:sz="6" w:space="0" w:color="000000"/>
              <w:bottom w:val="single" w:sz="6" w:space="0" w:color="000000"/>
              <w:right w:val="single" w:sz="6" w:space="0" w:color="000000"/>
            </w:tcBorders>
            <w:vAlign w:val="center"/>
          </w:tcPr>
          <w:p w14:paraId="575E88FE"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6.</w:t>
            </w:r>
          </w:p>
        </w:tc>
        <w:tc>
          <w:tcPr>
            <w:tcW w:w="2300" w:type="dxa"/>
            <w:tcBorders>
              <w:top w:val="single" w:sz="6" w:space="0" w:color="000000"/>
              <w:left w:val="single" w:sz="6" w:space="0" w:color="000000"/>
              <w:bottom w:val="single" w:sz="6" w:space="0" w:color="000000"/>
              <w:right w:val="single" w:sz="6" w:space="0" w:color="000000"/>
            </w:tcBorders>
            <w:vAlign w:val="center"/>
          </w:tcPr>
          <w:p w14:paraId="60BA5C14" w14:textId="77777777" w:rsidR="00F86180" w:rsidRPr="00D71294" w:rsidRDefault="00F86180" w:rsidP="005C5381">
            <w:pPr>
              <w:overflowPunct w:val="0"/>
              <w:autoSpaceDE w:val="0"/>
              <w:autoSpaceDN w:val="0"/>
              <w:adjustRightInd w:val="0"/>
              <w:jc w:val="center"/>
              <w:rPr>
                <w:rFonts w:ascii="Arial" w:hAnsi="Arial" w:cs="Arial"/>
              </w:rPr>
            </w:pPr>
            <w:r w:rsidRPr="00D71294">
              <w:rPr>
                <w:rFonts w:ascii="Arial" w:hAnsi="Arial" w:cs="Arial"/>
              </w:rPr>
              <w:t>DN 250</w:t>
            </w:r>
          </w:p>
        </w:tc>
        <w:tc>
          <w:tcPr>
            <w:tcW w:w="851" w:type="dxa"/>
            <w:tcBorders>
              <w:top w:val="single" w:sz="6" w:space="0" w:color="000000"/>
              <w:left w:val="single" w:sz="6" w:space="0" w:color="000000"/>
              <w:bottom w:val="single" w:sz="6" w:space="0" w:color="000000"/>
              <w:right w:val="single" w:sz="6" w:space="0" w:color="000000"/>
            </w:tcBorders>
            <w:vAlign w:val="center"/>
          </w:tcPr>
          <w:p w14:paraId="686B4301"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vAlign w:val="center"/>
          </w:tcPr>
          <w:p w14:paraId="75F67219" w14:textId="77777777" w:rsidR="00F86180" w:rsidRPr="008C5EC2" w:rsidRDefault="00F86180" w:rsidP="005C5381">
            <w:pPr>
              <w:overflowPunct w:val="0"/>
              <w:autoSpaceDE w:val="0"/>
              <w:autoSpaceDN w:val="0"/>
              <w:adjustRightInd w:val="0"/>
              <w:jc w:val="center"/>
              <w:rPr>
                <w:rFonts w:ascii="Arial" w:hAnsi="Arial" w:cs="Arial"/>
              </w:rPr>
            </w:pPr>
          </w:p>
        </w:tc>
        <w:tc>
          <w:tcPr>
            <w:tcW w:w="1701" w:type="dxa"/>
            <w:tcBorders>
              <w:top w:val="single" w:sz="6" w:space="0" w:color="000000"/>
              <w:left w:val="single" w:sz="6" w:space="0" w:color="000000"/>
              <w:bottom w:val="single" w:sz="6" w:space="0" w:color="000000"/>
              <w:right w:val="single" w:sz="4" w:space="0" w:color="auto"/>
            </w:tcBorders>
            <w:vAlign w:val="center"/>
          </w:tcPr>
          <w:p w14:paraId="0A842923"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0B2AE787"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C2CA31E" w14:textId="77777777" w:rsidTr="005C5381">
        <w:trPr>
          <w:trHeight w:val="481"/>
        </w:trPr>
        <w:tc>
          <w:tcPr>
            <w:tcW w:w="5095" w:type="dxa"/>
            <w:gridSpan w:val="4"/>
            <w:tcBorders>
              <w:top w:val="single" w:sz="6" w:space="0" w:color="000000"/>
              <w:left w:val="single" w:sz="6" w:space="0" w:color="000000"/>
              <w:bottom w:val="single" w:sz="6" w:space="0" w:color="000000"/>
              <w:right w:val="single" w:sz="6" w:space="0" w:color="000000"/>
            </w:tcBorders>
            <w:vAlign w:val="center"/>
          </w:tcPr>
          <w:p w14:paraId="344EAAC9" w14:textId="77777777" w:rsidR="00F86180" w:rsidRDefault="00F86180" w:rsidP="005C5381">
            <w:pPr>
              <w:overflowPunct w:val="0"/>
              <w:autoSpaceDE w:val="0"/>
              <w:autoSpaceDN w:val="0"/>
              <w:adjustRightInd w:val="0"/>
              <w:jc w:val="center"/>
              <w:rPr>
                <w:rFonts w:ascii="Arial" w:hAnsi="Arial" w:cs="Arial"/>
                <w:b/>
              </w:rPr>
            </w:pPr>
          </w:p>
          <w:p w14:paraId="48FABB4F" w14:textId="77777777" w:rsidR="00F86180" w:rsidRPr="00DC6398" w:rsidRDefault="00F86180" w:rsidP="005C5381">
            <w:pPr>
              <w:overflowPunct w:val="0"/>
              <w:autoSpaceDE w:val="0"/>
              <w:autoSpaceDN w:val="0"/>
              <w:adjustRightInd w:val="0"/>
              <w:jc w:val="center"/>
              <w:rPr>
                <w:rFonts w:ascii="Arial" w:hAnsi="Arial" w:cs="Arial"/>
                <w:b/>
              </w:rPr>
            </w:pPr>
            <w:r>
              <w:rPr>
                <w:rFonts w:ascii="Arial" w:hAnsi="Arial" w:cs="Arial"/>
                <w:b/>
              </w:rPr>
              <w:t>RAZEM:</w:t>
            </w:r>
          </w:p>
        </w:tc>
        <w:tc>
          <w:tcPr>
            <w:tcW w:w="1701" w:type="dxa"/>
            <w:tcBorders>
              <w:top w:val="single" w:sz="6" w:space="0" w:color="000000"/>
              <w:left w:val="single" w:sz="6" w:space="0" w:color="000000"/>
              <w:bottom w:val="single" w:sz="6" w:space="0" w:color="000000"/>
              <w:right w:val="single" w:sz="4" w:space="0" w:color="auto"/>
            </w:tcBorders>
            <w:vAlign w:val="center"/>
          </w:tcPr>
          <w:p w14:paraId="55F09AD1" w14:textId="77777777" w:rsidR="00F86180" w:rsidRPr="008C5EC2" w:rsidRDefault="00F86180" w:rsidP="005C5381">
            <w:pPr>
              <w:overflowPunct w:val="0"/>
              <w:autoSpaceDE w:val="0"/>
              <w:autoSpaceDN w:val="0"/>
              <w:adjustRightInd w:val="0"/>
              <w:jc w:val="right"/>
              <w:rPr>
                <w:rFonts w:ascii="Arial" w:hAnsi="Arial" w:cs="Arial"/>
              </w:rPr>
            </w:pPr>
          </w:p>
        </w:tc>
        <w:tc>
          <w:tcPr>
            <w:tcW w:w="993" w:type="dxa"/>
            <w:tcBorders>
              <w:top w:val="single" w:sz="6" w:space="0" w:color="000000"/>
              <w:left w:val="single" w:sz="4" w:space="0" w:color="auto"/>
              <w:bottom w:val="single" w:sz="6" w:space="0" w:color="000000"/>
              <w:right w:val="single" w:sz="6" w:space="0" w:color="000000"/>
            </w:tcBorders>
            <w:vAlign w:val="center"/>
          </w:tcPr>
          <w:p w14:paraId="0A702AF5" w14:textId="77777777" w:rsidR="00F86180" w:rsidRPr="008C5EC2" w:rsidRDefault="00F86180" w:rsidP="005C5381">
            <w:pPr>
              <w:overflowPunct w:val="0"/>
              <w:autoSpaceDE w:val="0"/>
              <w:autoSpaceDN w:val="0"/>
              <w:adjustRightInd w:val="0"/>
              <w:jc w:val="right"/>
              <w:rPr>
                <w:rFonts w:ascii="Arial" w:hAnsi="Arial" w:cs="Arial"/>
              </w:rPr>
            </w:pPr>
          </w:p>
        </w:tc>
      </w:tr>
    </w:tbl>
    <w:p w14:paraId="277A6C86" w14:textId="77777777" w:rsidR="00F86180" w:rsidRPr="008C5EC2" w:rsidRDefault="00F86180" w:rsidP="00F86180">
      <w:pPr>
        <w:rPr>
          <w:rFonts w:ascii="Arial" w:hAnsi="Arial" w:cs="Arial"/>
          <w:b/>
        </w:rPr>
      </w:pPr>
    </w:p>
    <w:p w14:paraId="1EA2141E" w14:textId="77777777" w:rsidR="00F86180" w:rsidRPr="008C5EC2" w:rsidRDefault="00F86180" w:rsidP="00F86180">
      <w:pPr>
        <w:rPr>
          <w:rFonts w:ascii="Arial" w:hAnsi="Arial" w:cs="Arial"/>
          <w:b/>
        </w:rPr>
      </w:pPr>
    </w:p>
    <w:p w14:paraId="4AEA88A8" w14:textId="77777777" w:rsidR="00F86180" w:rsidRPr="008C5EC2" w:rsidRDefault="00F86180" w:rsidP="00F86180">
      <w:pPr>
        <w:rPr>
          <w:rFonts w:ascii="Arial" w:hAnsi="Arial" w:cs="Arial"/>
          <w:b/>
        </w:rPr>
      </w:pPr>
    </w:p>
    <w:p w14:paraId="228972FE" w14:textId="77777777" w:rsidR="00F86180" w:rsidRPr="008C5EC2" w:rsidRDefault="00F86180" w:rsidP="00F86180">
      <w:pPr>
        <w:rPr>
          <w:rFonts w:ascii="Arial" w:hAnsi="Arial" w:cs="Arial"/>
          <w:b/>
        </w:rPr>
      </w:pPr>
    </w:p>
    <w:p w14:paraId="0E0D4B93" w14:textId="77777777" w:rsidR="00F86180" w:rsidRPr="008C5EC2" w:rsidRDefault="00F86180" w:rsidP="00F86180">
      <w:pPr>
        <w:rPr>
          <w:rFonts w:ascii="Arial" w:hAnsi="Arial" w:cs="Arial"/>
          <w:b/>
        </w:rPr>
      </w:pPr>
    </w:p>
    <w:p w14:paraId="2F18FCF4" w14:textId="77777777" w:rsidR="00F86180" w:rsidRPr="008C5EC2" w:rsidRDefault="00F86180" w:rsidP="00F86180">
      <w:pPr>
        <w:rPr>
          <w:rFonts w:ascii="Arial" w:hAnsi="Arial" w:cs="Arial"/>
          <w:b/>
        </w:rPr>
      </w:pPr>
    </w:p>
    <w:p w14:paraId="6CACD91B" w14:textId="77777777" w:rsidR="00F86180" w:rsidRPr="008C5EC2" w:rsidRDefault="00F86180" w:rsidP="00F86180">
      <w:pPr>
        <w:rPr>
          <w:rFonts w:ascii="Arial" w:hAnsi="Arial" w:cs="Arial"/>
          <w:b/>
        </w:rPr>
      </w:pPr>
    </w:p>
    <w:p w14:paraId="3E11D10D" w14:textId="77777777" w:rsidR="00F86180" w:rsidRPr="008C5EC2" w:rsidRDefault="00F86180" w:rsidP="00F86180">
      <w:pPr>
        <w:rPr>
          <w:rFonts w:ascii="Arial" w:hAnsi="Arial" w:cs="Arial"/>
          <w:b/>
        </w:rPr>
      </w:pPr>
    </w:p>
    <w:p w14:paraId="4C8DBD75" w14:textId="77777777" w:rsidR="00F86180" w:rsidRPr="008C5EC2" w:rsidRDefault="00F86180" w:rsidP="00F86180">
      <w:pPr>
        <w:rPr>
          <w:rFonts w:ascii="Arial" w:hAnsi="Arial" w:cs="Arial"/>
          <w:b/>
        </w:rPr>
      </w:pPr>
    </w:p>
    <w:p w14:paraId="74AA1442" w14:textId="77777777" w:rsidR="00F86180" w:rsidRPr="008C5EC2" w:rsidRDefault="00F86180" w:rsidP="00F86180">
      <w:pPr>
        <w:rPr>
          <w:rFonts w:ascii="Arial" w:hAnsi="Arial" w:cs="Arial"/>
          <w:b/>
        </w:rPr>
      </w:pPr>
    </w:p>
    <w:p w14:paraId="3BD81140" w14:textId="77777777" w:rsidR="00F86180" w:rsidRPr="008C5EC2" w:rsidRDefault="00F86180" w:rsidP="00F86180">
      <w:pPr>
        <w:rPr>
          <w:rFonts w:ascii="Arial" w:hAnsi="Arial" w:cs="Arial"/>
          <w:b/>
        </w:rPr>
      </w:pPr>
    </w:p>
    <w:p w14:paraId="455F9EE3" w14:textId="1504ECF7" w:rsidR="00F86180" w:rsidRPr="00F86180" w:rsidRDefault="00F86180" w:rsidP="00F86180">
      <w:pPr>
        <w:spacing w:line="360" w:lineRule="auto"/>
        <w:jc w:val="both"/>
        <w:rPr>
          <w:rFonts w:ascii="Arial" w:hAnsi="Arial" w:cs="Arial"/>
          <w:sz w:val="20"/>
          <w:szCs w:val="20"/>
        </w:rPr>
      </w:pPr>
      <w:r w:rsidRPr="00F86180">
        <w:rPr>
          <w:rFonts w:ascii="Arial" w:hAnsi="Arial" w:cs="Arial"/>
          <w:sz w:val="20"/>
          <w:szCs w:val="20"/>
        </w:rPr>
        <w:t xml:space="preserve">Razem cena </w:t>
      </w:r>
      <w:r w:rsidRPr="00F86180">
        <w:rPr>
          <w:rFonts w:ascii="Arial" w:hAnsi="Arial" w:cs="Arial"/>
          <w:b/>
          <w:sz w:val="20"/>
          <w:szCs w:val="20"/>
        </w:rPr>
        <w:t xml:space="preserve">ofertowa netto </w:t>
      </w:r>
      <w:r w:rsidRPr="00F86180">
        <w:rPr>
          <w:rFonts w:ascii="Arial" w:hAnsi="Arial" w:cs="Arial"/>
          <w:sz w:val="20"/>
          <w:szCs w:val="20"/>
        </w:rPr>
        <w:t xml:space="preserve">całego przedmiotu zamówienia </w:t>
      </w:r>
      <w:r w:rsidRPr="00F86180">
        <w:rPr>
          <w:rFonts w:ascii="Arial" w:hAnsi="Arial" w:cs="Arial"/>
          <w:b/>
          <w:sz w:val="20"/>
          <w:szCs w:val="20"/>
        </w:rPr>
        <w:t>ZADANIA I</w:t>
      </w:r>
      <w:r w:rsidRPr="00F86180">
        <w:rPr>
          <w:rFonts w:ascii="Arial" w:hAnsi="Arial" w:cs="Arial"/>
          <w:sz w:val="20"/>
          <w:szCs w:val="20"/>
        </w:rPr>
        <w:t xml:space="preserve"> wynosi:</w:t>
      </w:r>
    </w:p>
    <w:p w14:paraId="005F5192" w14:textId="77777777" w:rsidR="00F86180" w:rsidRPr="00F86180" w:rsidRDefault="00F86180" w:rsidP="00F86180">
      <w:pPr>
        <w:spacing w:line="360" w:lineRule="auto"/>
        <w:jc w:val="both"/>
        <w:rPr>
          <w:rFonts w:ascii="Arial" w:hAnsi="Arial" w:cs="Arial"/>
          <w:sz w:val="20"/>
          <w:szCs w:val="20"/>
        </w:rPr>
      </w:pPr>
    </w:p>
    <w:p w14:paraId="63C8FF1E" w14:textId="5F641736" w:rsidR="00F86180" w:rsidRPr="00F86180" w:rsidRDefault="00F86180" w:rsidP="00F86180">
      <w:pPr>
        <w:spacing w:line="480" w:lineRule="auto"/>
        <w:jc w:val="both"/>
        <w:rPr>
          <w:rFonts w:ascii="Arial" w:hAnsi="Arial" w:cs="Arial"/>
          <w:sz w:val="20"/>
          <w:szCs w:val="20"/>
        </w:rPr>
      </w:pPr>
      <w:r w:rsidRPr="00F86180">
        <w:rPr>
          <w:rFonts w:ascii="Arial" w:hAnsi="Arial" w:cs="Arial"/>
          <w:sz w:val="20"/>
          <w:szCs w:val="20"/>
        </w:rPr>
        <w:t xml:space="preserve">Cena </w:t>
      </w:r>
      <w:r w:rsidRPr="00F86180">
        <w:rPr>
          <w:rFonts w:ascii="Arial" w:hAnsi="Arial" w:cs="Arial"/>
          <w:b/>
          <w:sz w:val="20"/>
          <w:szCs w:val="20"/>
        </w:rPr>
        <w:t>netto</w:t>
      </w:r>
      <w:r w:rsidRPr="00F86180">
        <w:rPr>
          <w:rFonts w:ascii="Arial" w:hAnsi="Arial" w:cs="Arial"/>
          <w:sz w:val="20"/>
          <w:szCs w:val="20"/>
        </w:rPr>
        <w:t xml:space="preserve"> .......................................... zł (słownie: ……………………..……………………...……………  ..............................................................................................................................................................)  </w:t>
      </w:r>
    </w:p>
    <w:p w14:paraId="30EFFAC4" w14:textId="77777777" w:rsidR="00F86180" w:rsidRPr="00F86180" w:rsidRDefault="00F86180" w:rsidP="00F86180">
      <w:pPr>
        <w:spacing w:line="480" w:lineRule="auto"/>
        <w:jc w:val="both"/>
        <w:rPr>
          <w:rFonts w:ascii="Arial" w:hAnsi="Arial" w:cs="Arial"/>
          <w:sz w:val="20"/>
          <w:szCs w:val="20"/>
        </w:rPr>
      </w:pPr>
      <w:r w:rsidRPr="00F86180">
        <w:rPr>
          <w:rFonts w:ascii="Arial" w:hAnsi="Arial" w:cs="Arial"/>
          <w:sz w:val="20"/>
          <w:szCs w:val="20"/>
        </w:rPr>
        <w:t xml:space="preserve">Stawka </w:t>
      </w:r>
      <w:r w:rsidRPr="00F86180">
        <w:rPr>
          <w:rFonts w:ascii="Arial" w:hAnsi="Arial" w:cs="Arial"/>
          <w:b/>
          <w:sz w:val="20"/>
          <w:szCs w:val="20"/>
        </w:rPr>
        <w:t>VAT</w:t>
      </w:r>
      <w:r w:rsidRPr="00F86180">
        <w:rPr>
          <w:rFonts w:ascii="Arial" w:hAnsi="Arial" w:cs="Arial"/>
          <w:sz w:val="20"/>
          <w:szCs w:val="20"/>
        </w:rPr>
        <w:t>:  ................... %</w:t>
      </w:r>
    </w:p>
    <w:p w14:paraId="01740367" w14:textId="77777777" w:rsidR="00F86180" w:rsidRPr="00F86180" w:rsidRDefault="00F86180" w:rsidP="00F86180">
      <w:pPr>
        <w:ind w:right="-142"/>
        <w:jc w:val="both"/>
        <w:rPr>
          <w:rFonts w:ascii="Arial" w:hAnsi="Arial" w:cs="Arial"/>
          <w:sz w:val="20"/>
          <w:szCs w:val="20"/>
        </w:rPr>
      </w:pPr>
    </w:p>
    <w:p w14:paraId="5AB343DC" w14:textId="77777777" w:rsidR="00F86180" w:rsidRPr="00F41173" w:rsidRDefault="00F86180" w:rsidP="00F86180">
      <w:pPr>
        <w:ind w:right="-142"/>
        <w:jc w:val="both"/>
        <w:rPr>
          <w:rFonts w:ascii="Arial" w:hAnsi="Arial" w:cs="Arial"/>
          <w:sz w:val="18"/>
          <w:szCs w:val="18"/>
        </w:rPr>
      </w:pPr>
    </w:p>
    <w:p w14:paraId="2A3F26AA" w14:textId="77777777" w:rsidR="00F86180" w:rsidRPr="00F41173" w:rsidRDefault="00F86180" w:rsidP="00F86180">
      <w:pPr>
        <w:ind w:right="-142"/>
        <w:jc w:val="both"/>
        <w:rPr>
          <w:rFonts w:ascii="Arial" w:hAnsi="Arial" w:cs="Arial"/>
          <w:sz w:val="18"/>
          <w:szCs w:val="18"/>
        </w:rPr>
      </w:pPr>
    </w:p>
    <w:p w14:paraId="6D1A7A64" w14:textId="77777777" w:rsidR="00F86180" w:rsidRPr="005B4228" w:rsidRDefault="00F86180" w:rsidP="00F86180">
      <w:pPr>
        <w:spacing w:after="0" w:line="240" w:lineRule="auto"/>
        <w:ind w:right="-142"/>
        <w:jc w:val="both"/>
        <w:rPr>
          <w:rFonts w:ascii="Arial" w:eastAsia="Times New Roman" w:hAnsi="Arial" w:cs="Arial"/>
          <w:sz w:val="18"/>
          <w:szCs w:val="20"/>
          <w:lang w:eastAsia="pl-PL"/>
        </w:rPr>
      </w:pPr>
      <w:r w:rsidRPr="005B4228">
        <w:rPr>
          <w:rFonts w:ascii="Arial" w:eastAsia="Times New Roman" w:hAnsi="Arial" w:cs="Arial"/>
          <w:szCs w:val="20"/>
          <w:lang w:eastAsia="pl-PL"/>
        </w:rPr>
        <w:t>.......................................</w:t>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t>..................................................................</w:t>
      </w:r>
    </w:p>
    <w:p w14:paraId="2BD640AC" w14:textId="77777777" w:rsidR="00F86180" w:rsidRPr="005B4228" w:rsidRDefault="00F86180" w:rsidP="00F86180">
      <w:pPr>
        <w:spacing w:after="0" w:line="240" w:lineRule="auto"/>
        <w:ind w:right="-142"/>
        <w:jc w:val="right"/>
        <w:rPr>
          <w:rFonts w:ascii="Arial" w:eastAsia="Times New Roman" w:hAnsi="Arial" w:cs="Arial"/>
          <w:sz w:val="14"/>
          <w:szCs w:val="16"/>
          <w:lang w:eastAsia="pl-PL"/>
        </w:rPr>
      </w:pPr>
      <w:r w:rsidRPr="005B4228">
        <w:rPr>
          <w:rFonts w:ascii="Arial" w:eastAsia="Times New Roman" w:hAnsi="Arial" w:cs="Arial"/>
          <w:sz w:val="14"/>
          <w:szCs w:val="20"/>
          <w:lang w:eastAsia="pl-PL"/>
        </w:rPr>
        <w:t xml:space="preserve">                      (data)</w:t>
      </w:r>
      <w:r w:rsidRPr="005B4228">
        <w:rPr>
          <w:rFonts w:ascii="Arial" w:eastAsia="Times New Roman" w:hAnsi="Arial" w:cs="Arial"/>
          <w:sz w:val="14"/>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t xml:space="preserve">       </w:t>
      </w:r>
      <w:r w:rsidRPr="005B4228">
        <w:rPr>
          <w:rFonts w:ascii="Arial" w:eastAsia="Times New Roman" w:hAnsi="Arial" w:cs="Arial"/>
          <w:sz w:val="14"/>
          <w:szCs w:val="16"/>
          <w:lang w:eastAsia="pl-PL"/>
        </w:rPr>
        <w:t>(podpis osoby uprawnionej lub osób uprawnionych do reprezentacji wykonawcy)</w:t>
      </w:r>
    </w:p>
    <w:p w14:paraId="53BB2199" w14:textId="77777777" w:rsidR="00F86180" w:rsidRPr="00F41173" w:rsidRDefault="00F86180" w:rsidP="00F86180">
      <w:pPr>
        <w:ind w:right="-142"/>
        <w:jc w:val="both"/>
        <w:rPr>
          <w:rFonts w:ascii="Arial" w:hAnsi="Arial" w:cs="Arial"/>
          <w:sz w:val="18"/>
          <w:szCs w:val="18"/>
        </w:rPr>
      </w:pPr>
    </w:p>
    <w:p w14:paraId="1E3F4B9C" w14:textId="77777777" w:rsidR="00F86180" w:rsidRDefault="00F86180" w:rsidP="00F86180">
      <w:pPr>
        <w:ind w:right="-142"/>
        <w:jc w:val="both"/>
        <w:rPr>
          <w:rFonts w:ascii="Arial" w:hAnsi="Arial" w:cs="Arial"/>
          <w:sz w:val="14"/>
          <w:szCs w:val="16"/>
        </w:rPr>
      </w:pPr>
    </w:p>
    <w:p w14:paraId="7D446BA5" w14:textId="77777777" w:rsidR="00F86180" w:rsidRDefault="00F86180" w:rsidP="00F86180">
      <w:pPr>
        <w:ind w:right="-142" w:firstLine="708"/>
        <w:jc w:val="both"/>
        <w:rPr>
          <w:rFonts w:ascii="Arial" w:hAnsi="Arial" w:cs="Arial"/>
          <w:sz w:val="14"/>
          <w:szCs w:val="16"/>
        </w:rPr>
      </w:pPr>
    </w:p>
    <w:p w14:paraId="44E2A030" w14:textId="77777777" w:rsidR="00F86180" w:rsidRDefault="00F86180" w:rsidP="00F86180">
      <w:pPr>
        <w:ind w:right="-142" w:firstLine="708"/>
        <w:jc w:val="both"/>
        <w:rPr>
          <w:rFonts w:ascii="Arial" w:hAnsi="Arial" w:cs="Arial"/>
          <w:sz w:val="14"/>
          <w:szCs w:val="16"/>
        </w:rPr>
      </w:pPr>
    </w:p>
    <w:p w14:paraId="45282608" w14:textId="77777777" w:rsidR="00F86180" w:rsidRDefault="00F86180" w:rsidP="00F86180">
      <w:pPr>
        <w:ind w:right="-142" w:firstLine="708"/>
        <w:jc w:val="both"/>
        <w:rPr>
          <w:rFonts w:ascii="Arial" w:hAnsi="Arial" w:cs="Arial"/>
          <w:sz w:val="14"/>
          <w:szCs w:val="16"/>
        </w:rPr>
      </w:pPr>
    </w:p>
    <w:p w14:paraId="3047DD85" w14:textId="77777777" w:rsidR="00F86180" w:rsidRDefault="00F86180" w:rsidP="00F86180">
      <w:pPr>
        <w:ind w:right="-142" w:firstLine="708"/>
        <w:jc w:val="both"/>
        <w:rPr>
          <w:rFonts w:ascii="Arial" w:hAnsi="Arial" w:cs="Arial"/>
          <w:sz w:val="14"/>
          <w:szCs w:val="16"/>
        </w:rPr>
      </w:pPr>
    </w:p>
    <w:p w14:paraId="5009FE46" w14:textId="77777777" w:rsidR="00F86180" w:rsidRDefault="00F86180" w:rsidP="00F86180">
      <w:pPr>
        <w:ind w:right="-142" w:firstLine="708"/>
        <w:jc w:val="both"/>
        <w:rPr>
          <w:rFonts w:ascii="Arial" w:hAnsi="Arial" w:cs="Arial"/>
          <w:sz w:val="14"/>
          <w:szCs w:val="16"/>
        </w:rPr>
      </w:pPr>
    </w:p>
    <w:p w14:paraId="2A6C9DCB" w14:textId="77777777" w:rsidR="00F86180" w:rsidRDefault="00F86180" w:rsidP="00F86180">
      <w:pPr>
        <w:ind w:right="-142" w:firstLine="708"/>
        <w:jc w:val="both"/>
        <w:rPr>
          <w:rFonts w:ascii="Arial" w:hAnsi="Arial" w:cs="Arial"/>
          <w:sz w:val="14"/>
          <w:szCs w:val="16"/>
        </w:rPr>
      </w:pPr>
    </w:p>
    <w:p w14:paraId="23EE50D6" w14:textId="77777777" w:rsidR="00F86180" w:rsidRDefault="00F86180" w:rsidP="00F86180">
      <w:pPr>
        <w:ind w:right="-142" w:firstLine="708"/>
        <w:jc w:val="both"/>
        <w:rPr>
          <w:rFonts w:ascii="Arial" w:hAnsi="Arial" w:cs="Arial"/>
          <w:sz w:val="14"/>
          <w:szCs w:val="16"/>
        </w:rPr>
      </w:pPr>
    </w:p>
    <w:p w14:paraId="089FDE4A" w14:textId="77777777" w:rsidR="00F86180" w:rsidRDefault="00F86180" w:rsidP="00F86180">
      <w:pPr>
        <w:ind w:right="-142" w:firstLine="708"/>
        <w:jc w:val="both"/>
        <w:rPr>
          <w:rFonts w:ascii="Arial" w:hAnsi="Arial" w:cs="Arial"/>
          <w:sz w:val="14"/>
          <w:szCs w:val="16"/>
        </w:rPr>
      </w:pPr>
    </w:p>
    <w:p w14:paraId="781F675D" w14:textId="77777777" w:rsidR="00F86180" w:rsidRDefault="00F86180" w:rsidP="00F86180">
      <w:pPr>
        <w:ind w:right="-142" w:firstLine="708"/>
        <w:jc w:val="both"/>
        <w:rPr>
          <w:rFonts w:ascii="Arial" w:hAnsi="Arial" w:cs="Arial"/>
          <w:sz w:val="14"/>
          <w:szCs w:val="16"/>
        </w:rPr>
      </w:pPr>
    </w:p>
    <w:p w14:paraId="67CD5A9C" w14:textId="77777777" w:rsidR="00F86180" w:rsidRDefault="00F86180" w:rsidP="00F86180">
      <w:pPr>
        <w:ind w:right="-142" w:firstLine="708"/>
        <w:jc w:val="both"/>
        <w:rPr>
          <w:rFonts w:ascii="Arial" w:hAnsi="Arial" w:cs="Arial"/>
          <w:sz w:val="14"/>
          <w:szCs w:val="16"/>
        </w:rPr>
      </w:pPr>
    </w:p>
    <w:p w14:paraId="4C1A0E61" w14:textId="77777777" w:rsidR="00F86180" w:rsidRDefault="00F86180" w:rsidP="00F86180">
      <w:pPr>
        <w:ind w:right="-142" w:firstLine="708"/>
        <w:jc w:val="both"/>
        <w:rPr>
          <w:rFonts w:ascii="Arial" w:hAnsi="Arial" w:cs="Arial"/>
          <w:sz w:val="14"/>
          <w:szCs w:val="16"/>
        </w:rPr>
      </w:pPr>
    </w:p>
    <w:p w14:paraId="6A152812" w14:textId="77777777" w:rsidR="00F86180" w:rsidRDefault="00F86180" w:rsidP="00F86180">
      <w:pPr>
        <w:ind w:right="-143"/>
        <w:jc w:val="right"/>
        <w:rPr>
          <w:rFonts w:ascii="Arial" w:hAnsi="Arial" w:cs="Arial"/>
          <w:b/>
        </w:rPr>
      </w:pPr>
      <w:r>
        <w:rPr>
          <w:rFonts w:ascii="Arial" w:hAnsi="Arial" w:cs="Arial"/>
          <w:b/>
        </w:rPr>
        <w:lastRenderedPageBreak/>
        <w:t xml:space="preserve">c.d. </w:t>
      </w:r>
      <w:r w:rsidRPr="00710CD2">
        <w:rPr>
          <w:rFonts w:ascii="Arial" w:hAnsi="Arial" w:cs="Arial"/>
          <w:b/>
        </w:rPr>
        <w:t>Załącznik</w:t>
      </w:r>
      <w:r>
        <w:rPr>
          <w:rFonts w:ascii="Arial" w:hAnsi="Arial" w:cs="Arial"/>
          <w:b/>
        </w:rPr>
        <w:t>a</w:t>
      </w:r>
      <w:r w:rsidRPr="00710CD2">
        <w:rPr>
          <w:rFonts w:ascii="Arial" w:hAnsi="Arial" w:cs="Arial"/>
          <w:b/>
        </w:rPr>
        <w:t xml:space="preserve"> Nr 2</w:t>
      </w:r>
    </w:p>
    <w:p w14:paraId="48AF3BDD" w14:textId="77777777" w:rsidR="00F86180" w:rsidRPr="000C4749" w:rsidRDefault="00F86180" w:rsidP="00F86180">
      <w:pPr>
        <w:spacing w:line="480" w:lineRule="auto"/>
        <w:ind w:right="-143"/>
        <w:jc w:val="both"/>
        <w:rPr>
          <w:rFonts w:ascii="Arial" w:hAnsi="Arial" w:cs="Arial"/>
          <w:i/>
          <w:color w:val="000000"/>
          <w:sz w:val="18"/>
        </w:rPr>
      </w:pPr>
      <w:r w:rsidRPr="000C4749">
        <w:rPr>
          <w:rFonts w:ascii="Arial" w:hAnsi="Arial" w:cs="Arial"/>
          <w:i/>
          <w:color w:val="000000"/>
          <w:sz w:val="18"/>
        </w:rPr>
        <w:t>nazwa</w:t>
      </w:r>
      <w:r w:rsidRPr="000C4749">
        <w:rPr>
          <w:rFonts w:ascii="Arial" w:hAnsi="Arial" w:cs="Arial"/>
          <w:i/>
          <w:vanish/>
          <w:color w:val="000000"/>
          <w:sz w:val="18"/>
        </w:rPr>
        <w:t>, siedzibę</w:t>
      </w:r>
      <w:r w:rsidRPr="000C4749">
        <w:rPr>
          <w:rFonts w:ascii="Arial" w:hAnsi="Arial" w:cs="Arial"/>
          <w:i/>
          <w:color w:val="000000"/>
          <w:sz w:val="18"/>
        </w:rPr>
        <w:t xml:space="preserve"> i adres Wykonawcy / Wykonawców składających ofertę:</w:t>
      </w:r>
    </w:p>
    <w:p w14:paraId="664A9831" w14:textId="77777777" w:rsidR="00527EEF" w:rsidRPr="006B2F7F" w:rsidRDefault="00527EEF" w:rsidP="00527EEF">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56BD88F5" w14:textId="77777777" w:rsidR="00527EEF" w:rsidRPr="006B2F7F" w:rsidRDefault="00527EEF" w:rsidP="00527EEF">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403C1431" w14:textId="77777777" w:rsidR="00527EEF" w:rsidRPr="006B2F7F" w:rsidRDefault="00527EEF" w:rsidP="00527EEF">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5BDF78EF" w14:textId="77777777" w:rsidR="00527EEF" w:rsidRPr="006B2F7F" w:rsidRDefault="00527EEF" w:rsidP="00527EEF">
      <w:pPr>
        <w:spacing w:before="120" w:after="240" w:line="480" w:lineRule="auto"/>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62325459" w14:textId="77777777" w:rsidR="00F86180" w:rsidRPr="00527EEF" w:rsidRDefault="00F86180" w:rsidP="00F86180">
      <w:pPr>
        <w:spacing w:after="120" w:line="360" w:lineRule="auto"/>
        <w:ind w:left="1418" w:hanging="1418"/>
        <w:rPr>
          <w:rFonts w:ascii="Arial" w:hAnsi="Arial" w:cs="Arial"/>
          <w:b/>
          <w:i/>
          <w:sz w:val="20"/>
          <w:szCs w:val="20"/>
        </w:rPr>
      </w:pPr>
      <w:r w:rsidRPr="00527EEF">
        <w:rPr>
          <w:rFonts w:ascii="Arial" w:hAnsi="Arial" w:cs="Arial"/>
          <w:b/>
          <w:sz w:val="20"/>
          <w:szCs w:val="20"/>
        </w:rPr>
        <w:t>ZADANIE II – kształtki żeliwne wodociągowe cementowane: króćce, trójniki, kolana i zwężki</w:t>
      </w:r>
      <w:r w:rsidRPr="00527EEF">
        <w:rPr>
          <w:rFonts w:ascii="Arial" w:hAnsi="Arial" w:cs="Arial"/>
          <w:b/>
          <w:i/>
          <w:sz w:val="20"/>
          <w:szCs w:val="20"/>
        </w:rPr>
        <w:t xml:space="preserve"> </w:t>
      </w:r>
    </w:p>
    <w:p w14:paraId="3FDACA80" w14:textId="77777777" w:rsidR="00F86180" w:rsidRPr="008C5EC2" w:rsidRDefault="00F86180" w:rsidP="00F86180">
      <w:pPr>
        <w:spacing w:after="120" w:line="360" w:lineRule="auto"/>
        <w:ind w:left="1418" w:hanging="1418"/>
        <w:rPr>
          <w:rFonts w:ascii="Arial" w:hAnsi="Arial" w:cs="Arial"/>
          <w:b/>
        </w:rPr>
      </w:pPr>
      <w:r>
        <w:rPr>
          <w:rFonts w:ascii="Arial" w:hAnsi="Arial" w:cs="Arial"/>
          <w:b/>
          <w:i/>
        </w:rPr>
        <w:t xml:space="preserve">                    </w:t>
      </w:r>
      <w:r w:rsidRPr="008C5EC2">
        <w:rPr>
          <w:rFonts w:ascii="Arial" w:hAnsi="Arial" w:cs="Arial"/>
          <w:b/>
          <w:i/>
        </w:rPr>
        <w:t xml:space="preserve">                                                                                                </w:t>
      </w:r>
      <w:r w:rsidRPr="008C5EC2">
        <w:rPr>
          <w:rFonts w:ascii="Arial" w:hAnsi="Arial" w:cs="Arial"/>
          <w:i/>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09"/>
        <w:gridCol w:w="2927"/>
        <w:gridCol w:w="1134"/>
        <w:gridCol w:w="1559"/>
        <w:gridCol w:w="1560"/>
        <w:gridCol w:w="992"/>
      </w:tblGrid>
      <w:tr w:rsidR="00F86180" w:rsidRPr="008C5EC2" w14:paraId="0EE50F9B"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797671E" w14:textId="77777777" w:rsidR="00F86180" w:rsidRPr="008C5EC2" w:rsidRDefault="00F86180" w:rsidP="005C5381">
            <w:pPr>
              <w:rPr>
                <w:rFonts w:ascii="Arial" w:hAnsi="Arial" w:cs="Arial"/>
              </w:rPr>
            </w:pPr>
          </w:p>
          <w:p w14:paraId="165BC2D7" w14:textId="77777777" w:rsidR="00F86180" w:rsidRPr="008C5EC2" w:rsidRDefault="00F86180" w:rsidP="005C5381">
            <w:pPr>
              <w:rPr>
                <w:rFonts w:ascii="Arial" w:hAnsi="Arial" w:cs="Arial"/>
              </w:rPr>
            </w:pPr>
            <w:r w:rsidRPr="008C5EC2">
              <w:rPr>
                <w:rFonts w:ascii="Arial" w:hAnsi="Arial" w:cs="Arial"/>
              </w:rPr>
              <w:t>Lp.</w:t>
            </w:r>
          </w:p>
        </w:tc>
        <w:tc>
          <w:tcPr>
            <w:tcW w:w="2927" w:type="dxa"/>
            <w:tcBorders>
              <w:top w:val="single" w:sz="6" w:space="0" w:color="000000"/>
              <w:left w:val="single" w:sz="6" w:space="0" w:color="000000"/>
              <w:bottom w:val="single" w:sz="6" w:space="0" w:color="000000"/>
              <w:right w:val="single" w:sz="6" w:space="0" w:color="000000"/>
            </w:tcBorders>
            <w:vAlign w:val="center"/>
          </w:tcPr>
          <w:p w14:paraId="594E7CE2" w14:textId="77777777" w:rsidR="00F86180" w:rsidRPr="008C5EC2" w:rsidRDefault="00F86180" w:rsidP="005C5381">
            <w:pPr>
              <w:jc w:val="center"/>
              <w:rPr>
                <w:rFonts w:ascii="Arial" w:hAnsi="Arial" w:cs="Arial"/>
              </w:rPr>
            </w:pPr>
          </w:p>
          <w:p w14:paraId="3319CE95" w14:textId="77777777" w:rsidR="00F86180" w:rsidRPr="008C5EC2" w:rsidRDefault="00F86180" w:rsidP="005C5381">
            <w:pPr>
              <w:jc w:val="center"/>
              <w:rPr>
                <w:rFonts w:ascii="Arial" w:hAnsi="Arial" w:cs="Arial"/>
              </w:rPr>
            </w:pPr>
            <w:r w:rsidRPr="008C5EC2">
              <w:rPr>
                <w:rFonts w:ascii="Arial" w:hAnsi="Arial" w:cs="Arial"/>
              </w:rPr>
              <w:t>Nazwa asortymentu :</w:t>
            </w:r>
          </w:p>
          <w:p w14:paraId="0016F3DD" w14:textId="77777777" w:rsidR="00F86180" w:rsidRPr="008C5EC2" w:rsidRDefault="00F86180" w:rsidP="005C5381">
            <w:pPr>
              <w:jc w:val="center"/>
              <w:rPr>
                <w:rFonts w:ascii="Arial" w:hAnsi="Arial" w:cs="Arial"/>
              </w:rPr>
            </w:pPr>
          </w:p>
        </w:tc>
        <w:tc>
          <w:tcPr>
            <w:tcW w:w="1134" w:type="dxa"/>
            <w:tcBorders>
              <w:top w:val="single" w:sz="6" w:space="0" w:color="000000"/>
              <w:left w:val="single" w:sz="6" w:space="0" w:color="000000"/>
              <w:bottom w:val="single" w:sz="6" w:space="0" w:color="000000"/>
              <w:right w:val="single" w:sz="6" w:space="0" w:color="000000"/>
            </w:tcBorders>
            <w:vAlign w:val="center"/>
            <w:hideMark/>
          </w:tcPr>
          <w:p w14:paraId="0B960E93" w14:textId="77777777" w:rsidR="00F86180" w:rsidRPr="008C5EC2" w:rsidRDefault="00F86180" w:rsidP="005C5381">
            <w:pPr>
              <w:jc w:val="center"/>
              <w:rPr>
                <w:rFonts w:ascii="Arial" w:hAnsi="Arial" w:cs="Arial"/>
              </w:rPr>
            </w:pPr>
            <w:r w:rsidRPr="008C5EC2">
              <w:rPr>
                <w:rFonts w:ascii="Arial" w:hAnsi="Arial" w:cs="Arial"/>
              </w:rPr>
              <w:t>Ilość</w:t>
            </w:r>
          </w:p>
          <w:p w14:paraId="16B9D41B" w14:textId="77777777" w:rsidR="00F86180" w:rsidRPr="008C5EC2" w:rsidRDefault="00F86180" w:rsidP="005C5381">
            <w:pPr>
              <w:jc w:val="center"/>
              <w:rPr>
                <w:rFonts w:ascii="Arial" w:hAnsi="Arial" w:cs="Arial"/>
              </w:rPr>
            </w:pPr>
            <w:r w:rsidRPr="008C5EC2">
              <w:rPr>
                <w:rFonts w:ascii="Arial" w:hAnsi="Arial" w:cs="Arial"/>
              </w:rPr>
              <w:t>[szt.]</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720AC181" w14:textId="77777777" w:rsidR="00F86180" w:rsidRPr="008C5EC2" w:rsidRDefault="00F86180" w:rsidP="005C5381">
            <w:pPr>
              <w:jc w:val="center"/>
              <w:rPr>
                <w:rFonts w:ascii="Arial" w:hAnsi="Arial" w:cs="Arial"/>
              </w:rPr>
            </w:pPr>
            <w:r>
              <w:rPr>
                <w:rFonts w:ascii="Arial" w:hAnsi="Arial" w:cs="Arial"/>
              </w:rPr>
              <w:t>C</w:t>
            </w:r>
            <w:r w:rsidRPr="008C5EC2">
              <w:rPr>
                <w:rFonts w:ascii="Arial" w:hAnsi="Arial" w:cs="Arial"/>
              </w:rPr>
              <w:t xml:space="preserve">ena </w:t>
            </w:r>
            <w:r>
              <w:rPr>
                <w:rFonts w:ascii="Arial" w:hAnsi="Arial" w:cs="Arial"/>
              </w:rPr>
              <w:t>jednostkowa</w:t>
            </w:r>
          </w:p>
          <w:p w14:paraId="21AE5444" w14:textId="77777777" w:rsidR="00F86180" w:rsidRPr="008C5EC2" w:rsidRDefault="00F86180" w:rsidP="005C5381">
            <w:pPr>
              <w:jc w:val="center"/>
              <w:rPr>
                <w:rFonts w:ascii="Arial" w:hAnsi="Arial" w:cs="Arial"/>
              </w:rPr>
            </w:pPr>
            <w:r w:rsidRPr="008C5EC2">
              <w:rPr>
                <w:rFonts w:ascii="Arial" w:hAnsi="Arial" w:cs="Arial"/>
              </w:rPr>
              <w:t>netto [zł]</w:t>
            </w:r>
          </w:p>
        </w:tc>
        <w:tc>
          <w:tcPr>
            <w:tcW w:w="1560" w:type="dxa"/>
            <w:tcBorders>
              <w:top w:val="single" w:sz="6" w:space="0" w:color="000000"/>
              <w:left w:val="single" w:sz="6" w:space="0" w:color="000000"/>
              <w:bottom w:val="single" w:sz="6" w:space="0" w:color="000000"/>
              <w:right w:val="single" w:sz="4" w:space="0" w:color="auto"/>
            </w:tcBorders>
            <w:vAlign w:val="center"/>
            <w:hideMark/>
          </w:tcPr>
          <w:p w14:paraId="37E3736B" w14:textId="77777777" w:rsidR="00F86180" w:rsidRPr="008C5EC2" w:rsidRDefault="00F86180" w:rsidP="005C5381">
            <w:pPr>
              <w:jc w:val="center"/>
              <w:rPr>
                <w:rFonts w:ascii="Arial" w:hAnsi="Arial" w:cs="Arial"/>
              </w:rPr>
            </w:pPr>
            <w:r w:rsidRPr="008C5EC2">
              <w:rPr>
                <w:rFonts w:ascii="Arial" w:hAnsi="Arial" w:cs="Arial"/>
              </w:rPr>
              <w:t>Wartość</w:t>
            </w:r>
          </w:p>
          <w:p w14:paraId="2BCFAAFC" w14:textId="77777777" w:rsidR="00F86180" w:rsidRPr="008C5EC2" w:rsidRDefault="00F86180" w:rsidP="005C5381">
            <w:pPr>
              <w:jc w:val="center"/>
              <w:rPr>
                <w:rFonts w:ascii="Arial" w:hAnsi="Arial" w:cs="Arial"/>
              </w:rPr>
            </w:pPr>
            <w:r w:rsidRPr="008C5EC2">
              <w:rPr>
                <w:rFonts w:ascii="Arial" w:hAnsi="Arial" w:cs="Arial"/>
              </w:rPr>
              <w:t>netto [zł]</w:t>
            </w:r>
          </w:p>
        </w:tc>
        <w:tc>
          <w:tcPr>
            <w:tcW w:w="992" w:type="dxa"/>
            <w:tcBorders>
              <w:top w:val="single" w:sz="6" w:space="0" w:color="000000"/>
              <w:left w:val="single" w:sz="4" w:space="0" w:color="auto"/>
              <w:bottom w:val="single" w:sz="6" w:space="0" w:color="000000"/>
              <w:right w:val="single" w:sz="6" w:space="0" w:color="000000"/>
            </w:tcBorders>
            <w:vAlign w:val="center"/>
          </w:tcPr>
          <w:p w14:paraId="58DF5A97" w14:textId="77777777" w:rsidR="00F86180" w:rsidRDefault="00F86180" w:rsidP="005C5381">
            <w:pPr>
              <w:jc w:val="center"/>
              <w:rPr>
                <w:rFonts w:ascii="Arial" w:hAnsi="Arial" w:cs="Arial"/>
              </w:rPr>
            </w:pPr>
            <w:r>
              <w:rPr>
                <w:rFonts w:ascii="Arial" w:hAnsi="Arial" w:cs="Arial"/>
              </w:rPr>
              <w:t>Stawka VAT</w:t>
            </w:r>
          </w:p>
          <w:p w14:paraId="0BA332EB" w14:textId="77777777" w:rsidR="00F86180" w:rsidRPr="008C5EC2" w:rsidRDefault="00F86180" w:rsidP="005C5381">
            <w:pPr>
              <w:jc w:val="center"/>
              <w:rPr>
                <w:rFonts w:ascii="Arial" w:hAnsi="Arial" w:cs="Arial"/>
              </w:rPr>
            </w:pPr>
          </w:p>
        </w:tc>
      </w:tr>
      <w:tr w:rsidR="00F86180" w:rsidRPr="008C5EC2" w14:paraId="0CED3DA6"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4946390" w14:textId="77777777" w:rsidR="00F86180" w:rsidRPr="008C5EC2" w:rsidRDefault="00F86180" w:rsidP="005C5381">
            <w:pPr>
              <w:jc w:val="center"/>
              <w:rPr>
                <w:rFonts w:ascii="Arial" w:hAnsi="Arial" w:cs="Arial"/>
              </w:rPr>
            </w:pPr>
          </w:p>
        </w:tc>
        <w:tc>
          <w:tcPr>
            <w:tcW w:w="8172" w:type="dxa"/>
            <w:gridSpan w:val="5"/>
            <w:tcBorders>
              <w:top w:val="single" w:sz="6" w:space="0" w:color="000000"/>
              <w:left w:val="single" w:sz="6" w:space="0" w:color="000000"/>
              <w:bottom w:val="single" w:sz="6" w:space="0" w:color="000000"/>
              <w:right w:val="single" w:sz="6" w:space="0" w:color="000000"/>
            </w:tcBorders>
            <w:vAlign w:val="center"/>
            <w:hideMark/>
          </w:tcPr>
          <w:p w14:paraId="4BBC2BE8" w14:textId="77777777" w:rsidR="00F86180" w:rsidRPr="00D71294" w:rsidRDefault="00F86180" w:rsidP="005C5381">
            <w:pPr>
              <w:rPr>
                <w:rFonts w:ascii="Arial" w:hAnsi="Arial" w:cs="Arial"/>
                <w:b/>
              </w:rPr>
            </w:pPr>
            <w:r w:rsidRPr="008C5EC2">
              <w:rPr>
                <w:rFonts w:ascii="Arial" w:hAnsi="Arial" w:cs="Arial"/>
                <w:b/>
              </w:rPr>
              <w:t>Króciec F o średnicy DN i długości:</w:t>
            </w:r>
          </w:p>
        </w:tc>
      </w:tr>
      <w:tr w:rsidR="00F86180" w:rsidRPr="008C5EC2" w14:paraId="33335C5B"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462BF08" w14:textId="77777777" w:rsidR="00F86180" w:rsidRPr="008C5EC2" w:rsidRDefault="00F86180" w:rsidP="005C5381">
            <w:pPr>
              <w:jc w:val="center"/>
              <w:rPr>
                <w:rFonts w:ascii="Arial" w:hAnsi="Arial" w:cs="Arial"/>
              </w:rPr>
            </w:pPr>
            <w:r>
              <w:rPr>
                <w:rFonts w:ascii="Arial" w:hAnsi="Arial" w:cs="Arial"/>
              </w:rPr>
              <w:t>1</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B475272" w14:textId="77777777" w:rsidR="00F86180" w:rsidRPr="008C5EC2" w:rsidRDefault="00F86180" w:rsidP="005C5381">
            <w:pPr>
              <w:jc w:val="center"/>
              <w:rPr>
                <w:rFonts w:ascii="Arial" w:hAnsi="Arial" w:cs="Arial"/>
              </w:rPr>
            </w:pPr>
            <w:r w:rsidRPr="008C5EC2">
              <w:rPr>
                <w:rFonts w:ascii="Arial" w:hAnsi="Arial" w:cs="Arial"/>
              </w:rPr>
              <w:t>DN   50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A32D6A0"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6B609196"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2BE230C"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353716F" w14:textId="77777777" w:rsidR="00F86180" w:rsidRPr="008C5EC2" w:rsidRDefault="00F86180" w:rsidP="005C5381">
            <w:pPr>
              <w:jc w:val="right"/>
              <w:rPr>
                <w:rFonts w:ascii="Arial" w:hAnsi="Arial" w:cs="Arial"/>
              </w:rPr>
            </w:pPr>
          </w:p>
        </w:tc>
      </w:tr>
      <w:tr w:rsidR="00F86180" w:rsidRPr="008C5EC2" w14:paraId="3F82B01D"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46AEF45" w14:textId="77777777" w:rsidR="00F86180" w:rsidRPr="008C5EC2" w:rsidRDefault="00F86180" w:rsidP="005C5381">
            <w:pPr>
              <w:jc w:val="center"/>
              <w:rPr>
                <w:rFonts w:ascii="Arial" w:hAnsi="Arial" w:cs="Arial"/>
              </w:rPr>
            </w:pPr>
            <w:r>
              <w:rPr>
                <w:rFonts w:ascii="Arial" w:hAnsi="Arial" w:cs="Arial"/>
              </w:rPr>
              <w:t>2</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569FD3D" w14:textId="77777777" w:rsidR="00F86180" w:rsidRPr="008C5EC2" w:rsidRDefault="00F86180" w:rsidP="005C5381">
            <w:pPr>
              <w:jc w:val="center"/>
              <w:rPr>
                <w:rFonts w:ascii="Arial" w:hAnsi="Arial" w:cs="Arial"/>
              </w:rPr>
            </w:pPr>
            <w:r w:rsidRPr="008C5EC2">
              <w:rPr>
                <w:rFonts w:ascii="Arial" w:hAnsi="Arial" w:cs="Arial"/>
              </w:rPr>
              <w:t>DN   80   L</w:t>
            </w:r>
            <w:r w:rsidRPr="008C5EC2">
              <w:rPr>
                <w:rFonts w:ascii="Arial" w:hAnsi="Arial" w:cs="Arial"/>
                <w:i/>
              </w:rPr>
              <w:t>–</w:t>
            </w:r>
            <w:r w:rsidRPr="008C5EC2">
              <w:rPr>
                <w:rFonts w:ascii="Arial" w:hAnsi="Arial" w:cs="Arial"/>
              </w:rPr>
              <w:t>350</w:t>
            </w:r>
          </w:p>
        </w:tc>
        <w:tc>
          <w:tcPr>
            <w:tcW w:w="1134" w:type="dxa"/>
            <w:tcBorders>
              <w:top w:val="single" w:sz="6" w:space="0" w:color="000000"/>
              <w:left w:val="single" w:sz="6" w:space="0" w:color="000000"/>
              <w:bottom w:val="single" w:sz="6" w:space="0" w:color="000000"/>
              <w:right w:val="single" w:sz="6" w:space="0" w:color="000000"/>
            </w:tcBorders>
            <w:vAlign w:val="center"/>
          </w:tcPr>
          <w:p w14:paraId="6E24D876" w14:textId="77777777" w:rsidR="00F86180" w:rsidRPr="008C5EC2" w:rsidRDefault="00F86180"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169115C4"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6FCAD16"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688F744" w14:textId="77777777" w:rsidR="00F86180" w:rsidRPr="008C5EC2" w:rsidRDefault="00F86180" w:rsidP="005C5381">
            <w:pPr>
              <w:jc w:val="right"/>
              <w:rPr>
                <w:rFonts w:ascii="Arial" w:hAnsi="Arial" w:cs="Arial"/>
              </w:rPr>
            </w:pPr>
          </w:p>
        </w:tc>
      </w:tr>
      <w:tr w:rsidR="00F86180" w:rsidRPr="008C5EC2" w14:paraId="179D16CE"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3AB1C28" w14:textId="77777777" w:rsidR="00F86180" w:rsidRPr="008C5EC2" w:rsidRDefault="00F86180" w:rsidP="005C5381">
            <w:pPr>
              <w:jc w:val="center"/>
              <w:rPr>
                <w:rFonts w:ascii="Arial" w:hAnsi="Arial" w:cs="Arial"/>
              </w:rPr>
            </w:pPr>
            <w:r>
              <w:rPr>
                <w:rFonts w:ascii="Arial" w:hAnsi="Arial" w:cs="Arial"/>
              </w:rPr>
              <w:t>3</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663F948" w14:textId="77777777" w:rsidR="00F86180" w:rsidRPr="008C5EC2" w:rsidRDefault="00F86180" w:rsidP="005C5381">
            <w:pPr>
              <w:jc w:val="center"/>
              <w:rPr>
                <w:rFonts w:ascii="Arial" w:hAnsi="Arial" w:cs="Arial"/>
              </w:rPr>
            </w:pPr>
            <w:r w:rsidRPr="008C5EC2">
              <w:rPr>
                <w:rFonts w:ascii="Arial" w:hAnsi="Arial" w:cs="Arial"/>
              </w:rPr>
              <w:t>DN 100   L</w:t>
            </w:r>
            <w:r w:rsidRPr="008C5EC2">
              <w:rPr>
                <w:rFonts w:ascii="Arial" w:hAnsi="Arial" w:cs="Arial"/>
                <w:i/>
              </w:rPr>
              <w:t>–</w:t>
            </w:r>
            <w:r w:rsidRPr="008C5EC2">
              <w:rPr>
                <w:rFonts w:ascii="Arial" w:hAnsi="Arial" w:cs="Arial"/>
              </w:rPr>
              <w:t>360</w:t>
            </w:r>
          </w:p>
        </w:tc>
        <w:tc>
          <w:tcPr>
            <w:tcW w:w="1134" w:type="dxa"/>
            <w:tcBorders>
              <w:top w:val="single" w:sz="6" w:space="0" w:color="000000"/>
              <w:left w:val="single" w:sz="6" w:space="0" w:color="000000"/>
              <w:bottom w:val="single" w:sz="6" w:space="0" w:color="000000"/>
              <w:right w:val="single" w:sz="6" w:space="0" w:color="000000"/>
            </w:tcBorders>
            <w:vAlign w:val="center"/>
          </w:tcPr>
          <w:p w14:paraId="645F1552" w14:textId="0F862943" w:rsidR="00F86180" w:rsidRPr="008C5EC2" w:rsidRDefault="00527EEF" w:rsidP="005C5381">
            <w:pPr>
              <w:jc w:val="center"/>
              <w:rPr>
                <w:rFonts w:ascii="Arial" w:hAnsi="Arial" w:cs="Arial"/>
              </w:rPr>
            </w:pPr>
            <w:r>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2EC1E6A6"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FBA2B72"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42196A6" w14:textId="77777777" w:rsidR="00F86180" w:rsidRPr="008C5EC2" w:rsidRDefault="00F86180" w:rsidP="005C5381">
            <w:pPr>
              <w:jc w:val="right"/>
              <w:rPr>
                <w:rFonts w:ascii="Arial" w:hAnsi="Arial" w:cs="Arial"/>
              </w:rPr>
            </w:pPr>
          </w:p>
        </w:tc>
      </w:tr>
      <w:tr w:rsidR="00F86180" w:rsidRPr="008C5EC2" w14:paraId="4C058BAF"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0808EAB" w14:textId="77777777" w:rsidR="00F86180" w:rsidRPr="008C5EC2" w:rsidRDefault="00F86180" w:rsidP="005C5381">
            <w:pPr>
              <w:jc w:val="center"/>
              <w:rPr>
                <w:rFonts w:ascii="Arial" w:hAnsi="Arial" w:cs="Arial"/>
              </w:rPr>
            </w:pPr>
            <w:r>
              <w:rPr>
                <w:rFonts w:ascii="Arial" w:hAnsi="Arial" w:cs="Arial"/>
              </w:rPr>
              <w:t>4</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EEDE194" w14:textId="77777777" w:rsidR="00F86180" w:rsidRPr="008C5EC2" w:rsidRDefault="00F86180" w:rsidP="005C5381">
            <w:pPr>
              <w:jc w:val="center"/>
              <w:rPr>
                <w:rFonts w:ascii="Arial" w:hAnsi="Arial" w:cs="Arial"/>
              </w:rPr>
            </w:pPr>
            <w:r w:rsidRPr="008C5EC2">
              <w:rPr>
                <w:rFonts w:ascii="Arial" w:hAnsi="Arial" w:cs="Arial"/>
              </w:rPr>
              <w:t>DN 150   L</w:t>
            </w:r>
            <w:r w:rsidRPr="008C5EC2">
              <w:rPr>
                <w:rFonts w:ascii="Arial" w:hAnsi="Arial" w:cs="Arial"/>
                <w:i/>
              </w:rPr>
              <w:t>–</w:t>
            </w:r>
            <w:r w:rsidRPr="008C5EC2">
              <w:rPr>
                <w:rFonts w:ascii="Arial" w:hAnsi="Arial" w:cs="Arial"/>
              </w:rPr>
              <w:t>380</w:t>
            </w:r>
          </w:p>
        </w:tc>
        <w:tc>
          <w:tcPr>
            <w:tcW w:w="1134" w:type="dxa"/>
            <w:tcBorders>
              <w:top w:val="single" w:sz="6" w:space="0" w:color="000000"/>
              <w:left w:val="single" w:sz="6" w:space="0" w:color="000000"/>
              <w:bottom w:val="single" w:sz="6" w:space="0" w:color="000000"/>
              <w:right w:val="single" w:sz="6" w:space="0" w:color="000000"/>
            </w:tcBorders>
            <w:vAlign w:val="center"/>
          </w:tcPr>
          <w:p w14:paraId="66F3D217" w14:textId="77777777" w:rsidR="00F86180" w:rsidRPr="008C5EC2" w:rsidRDefault="00F86180" w:rsidP="005C5381">
            <w:pPr>
              <w:jc w:val="center"/>
              <w:rPr>
                <w:rFonts w:ascii="Arial" w:hAnsi="Arial" w:cs="Arial"/>
              </w:rPr>
            </w:pPr>
            <w:r>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32CFB42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53F9A1B"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5407D865" w14:textId="77777777" w:rsidR="00F86180" w:rsidRPr="008C5EC2" w:rsidRDefault="00F86180" w:rsidP="005C5381">
            <w:pPr>
              <w:jc w:val="right"/>
              <w:rPr>
                <w:rFonts w:ascii="Arial" w:hAnsi="Arial" w:cs="Arial"/>
              </w:rPr>
            </w:pPr>
          </w:p>
        </w:tc>
      </w:tr>
      <w:tr w:rsidR="00F86180" w:rsidRPr="008C5EC2" w14:paraId="6B474DAB"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BCC8F1F" w14:textId="77777777" w:rsidR="00F86180" w:rsidRPr="008C5EC2" w:rsidRDefault="00F86180" w:rsidP="005C5381">
            <w:pPr>
              <w:jc w:val="center"/>
              <w:rPr>
                <w:rFonts w:ascii="Arial" w:hAnsi="Arial" w:cs="Arial"/>
              </w:rPr>
            </w:pPr>
            <w:r>
              <w:rPr>
                <w:rFonts w:ascii="Arial" w:hAnsi="Arial" w:cs="Arial"/>
              </w:rPr>
              <w:t>5</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419B43DF" w14:textId="77777777" w:rsidR="00F86180" w:rsidRPr="008C5EC2" w:rsidRDefault="00F86180" w:rsidP="005C5381">
            <w:pPr>
              <w:jc w:val="center"/>
              <w:rPr>
                <w:rFonts w:ascii="Arial" w:hAnsi="Arial" w:cs="Arial"/>
              </w:rPr>
            </w:pPr>
            <w:r w:rsidRPr="008C5EC2">
              <w:rPr>
                <w:rFonts w:ascii="Arial" w:hAnsi="Arial" w:cs="Arial"/>
              </w:rPr>
              <w:t>DN 200   L</w:t>
            </w:r>
            <w:r w:rsidRPr="008C5EC2">
              <w:rPr>
                <w:rFonts w:ascii="Arial" w:hAnsi="Arial" w:cs="Arial"/>
                <w:i/>
              </w:rPr>
              <w:t>–</w:t>
            </w:r>
            <w:r w:rsidRPr="008C5EC2">
              <w:rPr>
                <w:rFonts w:ascii="Arial" w:hAnsi="Arial" w:cs="Arial"/>
              </w:rPr>
              <w:t>400</w:t>
            </w:r>
          </w:p>
        </w:tc>
        <w:tc>
          <w:tcPr>
            <w:tcW w:w="1134" w:type="dxa"/>
            <w:tcBorders>
              <w:top w:val="single" w:sz="6" w:space="0" w:color="000000"/>
              <w:left w:val="single" w:sz="6" w:space="0" w:color="000000"/>
              <w:bottom w:val="single" w:sz="6" w:space="0" w:color="000000"/>
              <w:right w:val="single" w:sz="6" w:space="0" w:color="000000"/>
            </w:tcBorders>
            <w:vAlign w:val="center"/>
          </w:tcPr>
          <w:p w14:paraId="7C8790E8" w14:textId="77777777" w:rsidR="00F86180" w:rsidRPr="008C5EC2" w:rsidRDefault="00F86180"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77CF1EBF"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FDB7900"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1BDD955" w14:textId="77777777" w:rsidR="00F86180" w:rsidRPr="008C5EC2" w:rsidRDefault="00F86180" w:rsidP="005C5381">
            <w:pPr>
              <w:jc w:val="right"/>
              <w:rPr>
                <w:rFonts w:ascii="Arial" w:hAnsi="Arial" w:cs="Arial"/>
              </w:rPr>
            </w:pPr>
          </w:p>
        </w:tc>
      </w:tr>
      <w:tr w:rsidR="00F86180" w:rsidRPr="008C5EC2" w14:paraId="32649381"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97B9761" w14:textId="77777777" w:rsidR="00F86180" w:rsidRPr="008C5EC2" w:rsidRDefault="00F86180" w:rsidP="005C5381">
            <w:pPr>
              <w:jc w:val="center"/>
              <w:rPr>
                <w:rFonts w:ascii="Arial" w:hAnsi="Arial" w:cs="Arial"/>
              </w:rPr>
            </w:pPr>
            <w:r>
              <w:rPr>
                <w:rFonts w:ascii="Arial" w:hAnsi="Arial" w:cs="Arial"/>
              </w:rPr>
              <w:t>6</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56B3132" w14:textId="77777777" w:rsidR="00F86180" w:rsidRPr="008C5EC2" w:rsidRDefault="00F86180" w:rsidP="005C5381">
            <w:pPr>
              <w:jc w:val="center"/>
              <w:rPr>
                <w:rFonts w:ascii="Arial" w:hAnsi="Arial" w:cs="Arial"/>
              </w:rPr>
            </w:pPr>
            <w:r w:rsidRPr="008C5EC2">
              <w:rPr>
                <w:rFonts w:ascii="Arial" w:hAnsi="Arial" w:cs="Arial"/>
              </w:rPr>
              <w:t>DN 250   L</w:t>
            </w:r>
            <w:r w:rsidRPr="008C5EC2">
              <w:rPr>
                <w:rFonts w:ascii="Arial" w:hAnsi="Arial" w:cs="Arial"/>
                <w:i/>
              </w:rPr>
              <w:t>–</w:t>
            </w:r>
            <w:r w:rsidRPr="008C5EC2">
              <w:rPr>
                <w:rFonts w:ascii="Arial" w:hAnsi="Arial" w:cs="Arial"/>
              </w:rPr>
              <w:t>420</w:t>
            </w:r>
          </w:p>
        </w:tc>
        <w:tc>
          <w:tcPr>
            <w:tcW w:w="1134" w:type="dxa"/>
            <w:tcBorders>
              <w:top w:val="single" w:sz="6" w:space="0" w:color="000000"/>
              <w:left w:val="single" w:sz="6" w:space="0" w:color="000000"/>
              <w:bottom w:val="single" w:sz="6" w:space="0" w:color="000000"/>
              <w:right w:val="single" w:sz="6" w:space="0" w:color="000000"/>
            </w:tcBorders>
            <w:vAlign w:val="center"/>
          </w:tcPr>
          <w:p w14:paraId="7C4AED2E"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6179E962"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1CFB2F31"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B4E356D" w14:textId="77777777" w:rsidR="00F86180" w:rsidRPr="008C5EC2" w:rsidRDefault="00F86180" w:rsidP="005C5381">
            <w:pPr>
              <w:jc w:val="right"/>
              <w:rPr>
                <w:rFonts w:ascii="Arial" w:hAnsi="Arial" w:cs="Arial"/>
              </w:rPr>
            </w:pPr>
          </w:p>
        </w:tc>
      </w:tr>
      <w:tr w:rsidR="00F86180" w:rsidRPr="008C5EC2" w14:paraId="569CD6C2"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77B8DE9" w14:textId="77777777" w:rsidR="00F86180" w:rsidRPr="008C5EC2" w:rsidRDefault="00F86180" w:rsidP="005C5381">
            <w:pPr>
              <w:jc w:val="center"/>
              <w:rPr>
                <w:rFonts w:ascii="Arial" w:hAnsi="Arial" w:cs="Arial"/>
              </w:rPr>
            </w:pPr>
            <w:r>
              <w:rPr>
                <w:rFonts w:ascii="Arial" w:hAnsi="Arial" w:cs="Arial"/>
              </w:rPr>
              <w:t>7</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9FFF983" w14:textId="77777777" w:rsidR="00F86180" w:rsidRPr="008C5EC2" w:rsidRDefault="00F86180" w:rsidP="005C5381">
            <w:pPr>
              <w:jc w:val="center"/>
              <w:rPr>
                <w:rFonts w:ascii="Arial" w:hAnsi="Arial" w:cs="Arial"/>
              </w:rPr>
            </w:pPr>
            <w:r w:rsidRPr="008C5EC2">
              <w:rPr>
                <w:rFonts w:ascii="Arial" w:hAnsi="Arial" w:cs="Arial"/>
              </w:rPr>
              <w:t>DN 300   L</w:t>
            </w:r>
            <w:r w:rsidRPr="008C5EC2">
              <w:rPr>
                <w:rFonts w:ascii="Arial" w:hAnsi="Arial" w:cs="Arial"/>
                <w:i/>
              </w:rPr>
              <w:t>–</w:t>
            </w:r>
            <w:r w:rsidRPr="008C5EC2">
              <w:rPr>
                <w:rFonts w:ascii="Arial" w:hAnsi="Arial" w:cs="Arial"/>
              </w:rPr>
              <w:t>440</w:t>
            </w:r>
          </w:p>
        </w:tc>
        <w:tc>
          <w:tcPr>
            <w:tcW w:w="1134" w:type="dxa"/>
            <w:tcBorders>
              <w:top w:val="single" w:sz="6" w:space="0" w:color="000000"/>
              <w:left w:val="single" w:sz="6" w:space="0" w:color="000000"/>
              <w:bottom w:val="single" w:sz="6" w:space="0" w:color="000000"/>
              <w:right w:val="single" w:sz="6" w:space="0" w:color="000000"/>
            </w:tcBorders>
            <w:vAlign w:val="center"/>
          </w:tcPr>
          <w:p w14:paraId="2C13F693"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14E73308"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49D7448"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7828E61" w14:textId="77777777" w:rsidR="00F86180" w:rsidRPr="008C5EC2" w:rsidRDefault="00F86180" w:rsidP="005C5381">
            <w:pPr>
              <w:jc w:val="right"/>
              <w:rPr>
                <w:rFonts w:ascii="Arial" w:hAnsi="Arial" w:cs="Arial"/>
              </w:rPr>
            </w:pPr>
          </w:p>
        </w:tc>
      </w:tr>
      <w:tr w:rsidR="00F86180" w:rsidRPr="008C5EC2" w14:paraId="47E8D328"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9E7C12B" w14:textId="77777777" w:rsidR="00F86180" w:rsidRPr="008C5EC2" w:rsidRDefault="00F86180" w:rsidP="005C5381">
            <w:pPr>
              <w:jc w:val="center"/>
              <w:rPr>
                <w:rFonts w:ascii="Arial" w:hAnsi="Arial" w:cs="Arial"/>
              </w:rPr>
            </w:pPr>
            <w:r>
              <w:rPr>
                <w:rFonts w:ascii="Arial" w:hAnsi="Arial" w:cs="Arial"/>
              </w:rPr>
              <w:t>8</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AEA6FA8" w14:textId="77777777" w:rsidR="00F86180" w:rsidRPr="008C5EC2" w:rsidRDefault="00F86180" w:rsidP="005C5381">
            <w:pPr>
              <w:jc w:val="center"/>
              <w:rPr>
                <w:rFonts w:ascii="Arial" w:hAnsi="Arial" w:cs="Arial"/>
              </w:rPr>
            </w:pPr>
            <w:r w:rsidRPr="008C5EC2">
              <w:rPr>
                <w:rFonts w:ascii="Arial" w:hAnsi="Arial" w:cs="Arial"/>
              </w:rPr>
              <w:t xml:space="preserve">DN </w:t>
            </w:r>
            <w:r>
              <w:rPr>
                <w:rFonts w:ascii="Arial" w:hAnsi="Arial" w:cs="Arial"/>
              </w:rPr>
              <w:t>600</w:t>
            </w:r>
            <w:r w:rsidRPr="008C5EC2">
              <w:rPr>
                <w:rFonts w:ascii="Arial" w:hAnsi="Arial" w:cs="Arial"/>
              </w:rPr>
              <w:t xml:space="preserve">   L</w:t>
            </w:r>
            <w:r w:rsidRPr="008C5EC2">
              <w:rPr>
                <w:rFonts w:ascii="Arial" w:hAnsi="Arial" w:cs="Arial"/>
                <w:i/>
              </w:rPr>
              <w:t>–</w:t>
            </w:r>
            <w:r>
              <w:rPr>
                <w:rFonts w:ascii="Arial" w:hAnsi="Arial" w:cs="Arial"/>
              </w:rPr>
              <w:t>5</w:t>
            </w:r>
            <w:r w:rsidRPr="008C5EC2">
              <w:rPr>
                <w:rFonts w:ascii="Arial" w:hAnsi="Arial" w:cs="Arial"/>
              </w:rPr>
              <w:t>60</w:t>
            </w:r>
          </w:p>
        </w:tc>
        <w:tc>
          <w:tcPr>
            <w:tcW w:w="1134" w:type="dxa"/>
            <w:tcBorders>
              <w:top w:val="single" w:sz="6" w:space="0" w:color="000000"/>
              <w:left w:val="single" w:sz="6" w:space="0" w:color="000000"/>
              <w:bottom w:val="single" w:sz="6" w:space="0" w:color="000000"/>
              <w:right w:val="single" w:sz="6" w:space="0" w:color="000000"/>
            </w:tcBorders>
            <w:vAlign w:val="center"/>
          </w:tcPr>
          <w:p w14:paraId="7ECA3C1F"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F716507"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C3D8972"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4FCEB454" w14:textId="77777777" w:rsidR="00F86180" w:rsidRPr="008C5EC2" w:rsidRDefault="00F86180" w:rsidP="005C5381">
            <w:pPr>
              <w:jc w:val="right"/>
              <w:rPr>
                <w:rFonts w:ascii="Arial" w:hAnsi="Arial" w:cs="Arial"/>
              </w:rPr>
            </w:pPr>
          </w:p>
        </w:tc>
      </w:tr>
      <w:tr w:rsidR="00F86180" w:rsidRPr="008C5EC2" w14:paraId="39DC7622"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9F97ACD" w14:textId="77777777" w:rsidR="00F86180" w:rsidRPr="008C5EC2" w:rsidRDefault="00F86180" w:rsidP="005C5381">
            <w:pPr>
              <w:rPr>
                <w:rFonts w:ascii="Arial" w:hAnsi="Arial" w:cs="Arial"/>
              </w:rPr>
            </w:pPr>
          </w:p>
        </w:tc>
        <w:tc>
          <w:tcPr>
            <w:tcW w:w="8172" w:type="dxa"/>
            <w:gridSpan w:val="5"/>
            <w:tcBorders>
              <w:top w:val="single" w:sz="6" w:space="0" w:color="000000"/>
              <w:left w:val="single" w:sz="6" w:space="0" w:color="000000"/>
              <w:bottom w:val="single" w:sz="6" w:space="0" w:color="000000"/>
              <w:right w:val="single" w:sz="6" w:space="0" w:color="000000"/>
            </w:tcBorders>
            <w:vAlign w:val="center"/>
            <w:hideMark/>
          </w:tcPr>
          <w:p w14:paraId="02E8D914" w14:textId="77777777" w:rsidR="00F86180" w:rsidRPr="00D71294" w:rsidRDefault="00F86180" w:rsidP="005C5381">
            <w:pPr>
              <w:rPr>
                <w:rFonts w:ascii="Arial" w:hAnsi="Arial" w:cs="Arial"/>
                <w:b/>
              </w:rPr>
            </w:pPr>
            <w:r w:rsidRPr="008C5EC2">
              <w:rPr>
                <w:rFonts w:ascii="Arial" w:hAnsi="Arial" w:cs="Arial"/>
                <w:b/>
              </w:rPr>
              <w:t>Króciec FF</w:t>
            </w:r>
            <w:r w:rsidRPr="008C5EC2">
              <w:rPr>
                <w:rFonts w:ascii="Arial" w:hAnsi="Arial" w:cs="Arial"/>
              </w:rPr>
              <w:t xml:space="preserve"> </w:t>
            </w:r>
            <w:r w:rsidRPr="008C5EC2">
              <w:rPr>
                <w:rFonts w:ascii="Arial" w:hAnsi="Arial" w:cs="Arial"/>
                <w:b/>
              </w:rPr>
              <w:t>o średnicy DN i długości:</w:t>
            </w:r>
          </w:p>
        </w:tc>
      </w:tr>
      <w:tr w:rsidR="00F86180" w:rsidRPr="008C5EC2" w14:paraId="5F297157"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9ACD417" w14:textId="77777777" w:rsidR="00F86180" w:rsidRPr="008C5EC2" w:rsidRDefault="00F86180" w:rsidP="005C5381">
            <w:pPr>
              <w:jc w:val="center"/>
              <w:rPr>
                <w:rFonts w:ascii="Arial" w:hAnsi="Arial" w:cs="Arial"/>
              </w:rPr>
            </w:pPr>
            <w:r>
              <w:rPr>
                <w:rFonts w:ascii="Arial" w:hAnsi="Arial" w:cs="Arial"/>
              </w:rPr>
              <w:t>9</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65149C0" w14:textId="77777777" w:rsidR="00F86180" w:rsidRPr="008C5EC2" w:rsidRDefault="00F86180" w:rsidP="005C5381">
            <w:pPr>
              <w:jc w:val="center"/>
              <w:rPr>
                <w:rFonts w:ascii="Arial" w:hAnsi="Arial" w:cs="Arial"/>
              </w:rPr>
            </w:pPr>
            <w:r w:rsidRPr="008C5EC2">
              <w:rPr>
                <w:rFonts w:ascii="Arial" w:hAnsi="Arial" w:cs="Arial"/>
              </w:rPr>
              <w:t>DN   50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07872AF6" w14:textId="77777777" w:rsidR="00F86180" w:rsidRPr="008C5EC2" w:rsidRDefault="00F86180"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6787DB88"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1FDEB23"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5328BC8" w14:textId="77777777" w:rsidR="00F86180" w:rsidRPr="008C5EC2" w:rsidRDefault="00F86180" w:rsidP="005C5381">
            <w:pPr>
              <w:jc w:val="right"/>
              <w:rPr>
                <w:rFonts w:ascii="Arial" w:hAnsi="Arial" w:cs="Arial"/>
              </w:rPr>
            </w:pPr>
          </w:p>
        </w:tc>
      </w:tr>
      <w:tr w:rsidR="00F86180" w:rsidRPr="008C5EC2" w14:paraId="1C002225"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3EDEFD8" w14:textId="77777777" w:rsidR="00F86180" w:rsidRPr="008C5EC2" w:rsidRDefault="00F86180" w:rsidP="005C5381">
            <w:pPr>
              <w:jc w:val="center"/>
              <w:rPr>
                <w:rFonts w:ascii="Arial" w:hAnsi="Arial" w:cs="Arial"/>
              </w:rPr>
            </w:pPr>
            <w:r>
              <w:rPr>
                <w:rFonts w:ascii="Arial" w:hAnsi="Arial" w:cs="Arial"/>
              </w:rPr>
              <w:t>10</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A17181E" w14:textId="77777777" w:rsidR="00F86180" w:rsidRPr="008C5EC2" w:rsidRDefault="00F86180" w:rsidP="005C5381">
            <w:pPr>
              <w:jc w:val="center"/>
              <w:rPr>
                <w:rFonts w:ascii="Arial" w:hAnsi="Arial" w:cs="Arial"/>
              </w:rPr>
            </w:pPr>
            <w:r w:rsidRPr="008C5EC2">
              <w:rPr>
                <w:rFonts w:ascii="Arial" w:hAnsi="Arial" w:cs="Arial"/>
              </w:rPr>
              <w:t>DN   80   L</w:t>
            </w:r>
            <w:r w:rsidRPr="008C5EC2">
              <w:rPr>
                <w:rFonts w:ascii="Arial" w:hAnsi="Arial" w:cs="Arial"/>
                <w:i/>
              </w:rPr>
              <w:t>–</w:t>
            </w:r>
            <w:r w:rsidRPr="008C5EC2">
              <w:rPr>
                <w:rFonts w:ascii="Arial" w:hAnsi="Arial" w:cs="Arial"/>
              </w:rPr>
              <w:t>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13053142" w14:textId="27542F60" w:rsidR="00F86180" w:rsidRPr="008C5EC2" w:rsidRDefault="00527EEF"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493F7C34"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38CBED1"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9812F4A" w14:textId="77777777" w:rsidR="00F86180" w:rsidRPr="008C5EC2" w:rsidRDefault="00F86180" w:rsidP="005C5381">
            <w:pPr>
              <w:jc w:val="right"/>
              <w:rPr>
                <w:rFonts w:ascii="Arial" w:hAnsi="Arial" w:cs="Arial"/>
              </w:rPr>
            </w:pPr>
          </w:p>
        </w:tc>
      </w:tr>
      <w:tr w:rsidR="00F86180" w:rsidRPr="008C5EC2" w14:paraId="2F72D15D"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C2AAD5F" w14:textId="77777777" w:rsidR="00F86180" w:rsidRPr="008C5EC2" w:rsidRDefault="00F86180" w:rsidP="005C5381">
            <w:pPr>
              <w:jc w:val="center"/>
              <w:rPr>
                <w:rFonts w:ascii="Arial" w:hAnsi="Arial" w:cs="Arial"/>
              </w:rPr>
            </w:pPr>
            <w:r w:rsidRPr="008C5EC2">
              <w:rPr>
                <w:rFonts w:ascii="Arial" w:hAnsi="Arial" w:cs="Arial"/>
              </w:rPr>
              <w:t>1</w:t>
            </w:r>
            <w:r>
              <w:rPr>
                <w:rFonts w:ascii="Arial" w:hAnsi="Arial" w:cs="Arial"/>
              </w:rPr>
              <w:t>1</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C49FDBD" w14:textId="77777777" w:rsidR="00F86180" w:rsidRPr="008C5EC2" w:rsidRDefault="00F86180" w:rsidP="005C5381">
            <w:pPr>
              <w:jc w:val="center"/>
              <w:rPr>
                <w:rFonts w:ascii="Arial" w:hAnsi="Arial" w:cs="Arial"/>
              </w:rPr>
            </w:pPr>
            <w:r w:rsidRPr="008C5EC2">
              <w:rPr>
                <w:rFonts w:ascii="Arial" w:hAnsi="Arial" w:cs="Arial"/>
              </w:rPr>
              <w:t>DN   80   L</w:t>
            </w:r>
            <w:r w:rsidRPr="008C5EC2">
              <w:rPr>
                <w:rFonts w:ascii="Arial" w:hAnsi="Arial" w:cs="Arial"/>
                <w:i/>
              </w:rPr>
              <w:t>–</w:t>
            </w:r>
            <w:r w:rsidRPr="008C5EC2">
              <w:rPr>
                <w:rFonts w:ascii="Arial" w:hAnsi="Arial" w:cs="Arial"/>
              </w:rPr>
              <w:t>150</w:t>
            </w:r>
          </w:p>
        </w:tc>
        <w:tc>
          <w:tcPr>
            <w:tcW w:w="1134" w:type="dxa"/>
            <w:tcBorders>
              <w:top w:val="single" w:sz="6" w:space="0" w:color="000000"/>
              <w:left w:val="single" w:sz="6" w:space="0" w:color="000000"/>
              <w:bottom w:val="single" w:sz="6" w:space="0" w:color="000000"/>
              <w:right w:val="single" w:sz="6" w:space="0" w:color="000000"/>
            </w:tcBorders>
            <w:vAlign w:val="center"/>
          </w:tcPr>
          <w:p w14:paraId="5D980889" w14:textId="3B50DCEB" w:rsidR="00F86180" w:rsidRPr="008C5EC2" w:rsidRDefault="00527EEF"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2C8C578C"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1F075F4B"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8DF7405" w14:textId="77777777" w:rsidR="00F86180" w:rsidRPr="008C5EC2" w:rsidRDefault="00F86180" w:rsidP="005C5381">
            <w:pPr>
              <w:jc w:val="right"/>
              <w:rPr>
                <w:rFonts w:ascii="Arial" w:hAnsi="Arial" w:cs="Arial"/>
              </w:rPr>
            </w:pPr>
          </w:p>
        </w:tc>
      </w:tr>
      <w:tr w:rsidR="00F86180" w:rsidRPr="008C5EC2" w14:paraId="7624BB45"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2D6A5D7" w14:textId="77777777" w:rsidR="00F86180" w:rsidRPr="008C5EC2" w:rsidRDefault="00F86180" w:rsidP="005C5381">
            <w:pPr>
              <w:jc w:val="center"/>
              <w:rPr>
                <w:rFonts w:ascii="Arial" w:hAnsi="Arial" w:cs="Arial"/>
              </w:rPr>
            </w:pPr>
            <w:r w:rsidRPr="008C5EC2">
              <w:rPr>
                <w:rFonts w:ascii="Arial" w:hAnsi="Arial" w:cs="Arial"/>
              </w:rPr>
              <w:t>1</w:t>
            </w:r>
            <w:r>
              <w:rPr>
                <w:rFonts w:ascii="Arial" w:hAnsi="Arial" w:cs="Arial"/>
              </w:rPr>
              <w:t>2</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FA506C4" w14:textId="77777777" w:rsidR="00F86180" w:rsidRPr="008C5EC2" w:rsidRDefault="00F86180" w:rsidP="005C5381">
            <w:pPr>
              <w:jc w:val="center"/>
              <w:rPr>
                <w:rFonts w:ascii="Arial" w:hAnsi="Arial" w:cs="Arial"/>
              </w:rPr>
            </w:pPr>
            <w:r w:rsidRPr="008C5EC2">
              <w:rPr>
                <w:rFonts w:ascii="Arial" w:hAnsi="Arial" w:cs="Arial"/>
              </w:rPr>
              <w:t>DN   80   L</w:t>
            </w:r>
            <w:r w:rsidRPr="008C5EC2">
              <w:rPr>
                <w:rFonts w:ascii="Arial" w:hAnsi="Arial" w:cs="Arial"/>
                <w:i/>
              </w:rPr>
              <w:t>–</w:t>
            </w:r>
            <w:r w:rsidRPr="008C5EC2">
              <w:rPr>
                <w:rFonts w:ascii="Arial" w:hAnsi="Arial" w:cs="Arial"/>
              </w:rPr>
              <w:t>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90168FD" w14:textId="77777777" w:rsidR="00F86180" w:rsidRPr="008C5EC2" w:rsidRDefault="00F86180" w:rsidP="005C5381">
            <w:pPr>
              <w:jc w:val="center"/>
              <w:rPr>
                <w:rFonts w:ascii="Arial" w:hAnsi="Arial" w:cs="Arial"/>
              </w:rPr>
            </w:pPr>
            <w:r>
              <w:rPr>
                <w:rFonts w:ascii="Arial" w:hAnsi="Arial" w:cs="Arial"/>
              </w:rPr>
              <w:t>10</w:t>
            </w:r>
          </w:p>
        </w:tc>
        <w:tc>
          <w:tcPr>
            <w:tcW w:w="1559" w:type="dxa"/>
            <w:tcBorders>
              <w:top w:val="single" w:sz="6" w:space="0" w:color="000000"/>
              <w:left w:val="single" w:sz="6" w:space="0" w:color="000000"/>
              <w:bottom w:val="single" w:sz="6" w:space="0" w:color="000000"/>
              <w:right w:val="single" w:sz="6" w:space="0" w:color="000000"/>
            </w:tcBorders>
            <w:vAlign w:val="center"/>
          </w:tcPr>
          <w:p w14:paraId="26259F4F"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C5D54AC"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385FC16" w14:textId="77777777" w:rsidR="00F86180" w:rsidRPr="008C5EC2" w:rsidRDefault="00F86180" w:rsidP="005C5381">
            <w:pPr>
              <w:jc w:val="right"/>
              <w:rPr>
                <w:rFonts w:ascii="Arial" w:hAnsi="Arial" w:cs="Arial"/>
              </w:rPr>
            </w:pPr>
          </w:p>
        </w:tc>
      </w:tr>
      <w:tr w:rsidR="00F86180" w:rsidRPr="008C5EC2" w14:paraId="2126759F"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A3139D4" w14:textId="77777777" w:rsidR="00F86180" w:rsidRPr="008C5EC2" w:rsidRDefault="00F86180" w:rsidP="005C5381">
            <w:pPr>
              <w:jc w:val="center"/>
              <w:rPr>
                <w:rFonts w:ascii="Arial" w:hAnsi="Arial" w:cs="Arial"/>
              </w:rPr>
            </w:pPr>
            <w:r w:rsidRPr="008C5EC2">
              <w:rPr>
                <w:rFonts w:ascii="Arial" w:hAnsi="Arial" w:cs="Arial"/>
              </w:rPr>
              <w:t>1</w:t>
            </w:r>
            <w:r>
              <w:rPr>
                <w:rFonts w:ascii="Arial" w:hAnsi="Arial" w:cs="Arial"/>
              </w:rPr>
              <w:t>3</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4D846C48" w14:textId="77777777" w:rsidR="00F86180" w:rsidRPr="008C5EC2" w:rsidRDefault="00F86180" w:rsidP="005C5381">
            <w:pPr>
              <w:jc w:val="center"/>
              <w:rPr>
                <w:rFonts w:ascii="Arial" w:hAnsi="Arial" w:cs="Arial"/>
              </w:rPr>
            </w:pPr>
            <w:r w:rsidRPr="008C5EC2">
              <w:rPr>
                <w:rFonts w:ascii="Arial" w:hAnsi="Arial" w:cs="Arial"/>
              </w:rPr>
              <w:t>DN   80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6C3AE025" w14:textId="77777777" w:rsidR="00F86180" w:rsidRPr="008C5EC2" w:rsidRDefault="00F86180" w:rsidP="005C5381">
            <w:pPr>
              <w:jc w:val="center"/>
              <w:rPr>
                <w:rFonts w:ascii="Arial" w:hAnsi="Arial" w:cs="Arial"/>
              </w:rPr>
            </w:pPr>
            <w:r>
              <w:rPr>
                <w:rFonts w:ascii="Arial" w:hAnsi="Arial" w:cs="Arial"/>
              </w:rPr>
              <w:t>10</w:t>
            </w:r>
          </w:p>
        </w:tc>
        <w:tc>
          <w:tcPr>
            <w:tcW w:w="1559" w:type="dxa"/>
            <w:tcBorders>
              <w:top w:val="single" w:sz="6" w:space="0" w:color="000000"/>
              <w:left w:val="single" w:sz="6" w:space="0" w:color="000000"/>
              <w:bottom w:val="single" w:sz="6" w:space="0" w:color="000000"/>
              <w:right w:val="single" w:sz="6" w:space="0" w:color="000000"/>
            </w:tcBorders>
            <w:vAlign w:val="center"/>
          </w:tcPr>
          <w:p w14:paraId="29B5CB0D"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3E3B82DF"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C1873FD" w14:textId="77777777" w:rsidR="00F86180" w:rsidRPr="008C5EC2" w:rsidRDefault="00F86180" w:rsidP="005C5381">
            <w:pPr>
              <w:jc w:val="right"/>
              <w:rPr>
                <w:rFonts w:ascii="Arial" w:hAnsi="Arial" w:cs="Arial"/>
              </w:rPr>
            </w:pPr>
          </w:p>
        </w:tc>
      </w:tr>
      <w:tr w:rsidR="00F86180" w:rsidRPr="008C5EC2" w14:paraId="67A652D7"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B7B1DE4" w14:textId="77777777" w:rsidR="00F86180" w:rsidRPr="008C5EC2" w:rsidRDefault="00F86180" w:rsidP="005C5381">
            <w:pPr>
              <w:jc w:val="center"/>
              <w:rPr>
                <w:rFonts w:ascii="Arial" w:hAnsi="Arial" w:cs="Arial"/>
              </w:rPr>
            </w:pPr>
            <w:r w:rsidRPr="008C5EC2">
              <w:rPr>
                <w:rFonts w:ascii="Arial" w:hAnsi="Arial" w:cs="Arial"/>
              </w:rPr>
              <w:t>1</w:t>
            </w:r>
            <w:r>
              <w:rPr>
                <w:rFonts w:ascii="Arial" w:hAnsi="Arial" w:cs="Arial"/>
              </w:rPr>
              <w:t>4</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D369876" w14:textId="77777777" w:rsidR="00F86180" w:rsidRPr="008C5EC2" w:rsidRDefault="00F86180" w:rsidP="005C5381">
            <w:pPr>
              <w:jc w:val="center"/>
              <w:rPr>
                <w:rFonts w:ascii="Arial" w:hAnsi="Arial" w:cs="Arial"/>
              </w:rPr>
            </w:pPr>
            <w:r w:rsidRPr="008C5EC2">
              <w:rPr>
                <w:rFonts w:ascii="Arial" w:hAnsi="Arial" w:cs="Arial"/>
              </w:rPr>
              <w:t>DN   80   L</w:t>
            </w:r>
            <w:r w:rsidRPr="008C5EC2">
              <w:rPr>
                <w:rFonts w:ascii="Arial" w:hAnsi="Arial" w:cs="Arial"/>
                <w:i/>
              </w:rPr>
              <w:t>–</w:t>
            </w:r>
            <w:r w:rsidRPr="008C5EC2">
              <w:rPr>
                <w:rFonts w:ascii="Arial" w:hAnsi="Arial" w:cs="Arial"/>
              </w:rPr>
              <w:t>400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283982B" w14:textId="70955517" w:rsidR="00F86180" w:rsidRPr="008C5EC2" w:rsidRDefault="00527EEF"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1D719765"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9C9B524"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A36E970" w14:textId="77777777" w:rsidR="00F86180" w:rsidRPr="008C5EC2" w:rsidRDefault="00F86180" w:rsidP="005C5381">
            <w:pPr>
              <w:jc w:val="right"/>
              <w:rPr>
                <w:rFonts w:ascii="Arial" w:hAnsi="Arial" w:cs="Arial"/>
              </w:rPr>
            </w:pPr>
          </w:p>
        </w:tc>
      </w:tr>
      <w:tr w:rsidR="00F86180" w:rsidRPr="008C5EC2" w14:paraId="2FF56786"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2C4E42F" w14:textId="77777777" w:rsidR="00F86180" w:rsidRPr="008C5EC2" w:rsidRDefault="00F86180" w:rsidP="005C5381">
            <w:pPr>
              <w:jc w:val="center"/>
              <w:rPr>
                <w:rFonts w:ascii="Arial" w:hAnsi="Arial" w:cs="Arial"/>
              </w:rPr>
            </w:pPr>
            <w:r>
              <w:rPr>
                <w:rFonts w:ascii="Arial" w:hAnsi="Arial" w:cs="Arial"/>
              </w:rPr>
              <w:t>15</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672D65D" w14:textId="77777777" w:rsidR="00F86180" w:rsidRPr="008C5EC2" w:rsidRDefault="00F86180" w:rsidP="005C5381">
            <w:pPr>
              <w:jc w:val="center"/>
              <w:rPr>
                <w:rFonts w:ascii="Arial" w:hAnsi="Arial" w:cs="Arial"/>
              </w:rPr>
            </w:pPr>
            <w:r w:rsidRPr="008C5EC2">
              <w:rPr>
                <w:rFonts w:ascii="Arial" w:hAnsi="Arial" w:cs="Arial"/>
              </w:rPr>
              <w:t>DN   80   L</w:t>
            </w:r>
            <w:r w:rsidRPr="008C5EC2">
              <w:rPr>
                <w:rFonts w:ascii="Arial" w:hAnsi="Arial" w:cs="Arial"/>
                <w:i/>
              </w:rPr>
              <w:t>–</w:t>
            </w:r>
            <w:r w:rsidRPr="008C5EC2">
              <w:rPr>
                <w:rFonts w:ascii="Arial" w:hAnsi="Arial" w:cs="Arial"/>
              </w:rPr>
              <w:t>500</w:t>
            </w:r>
          </w:p>
        </w:tc>
        <w:tc>
          <w:tcPr>
            <w:tcW w:w="1134" w:type="dxa"/>
            <w:tcBorders>
              <w:top w:val="single" w:sz="6" w:space="0" w:color="000000"/>
              <w:left w:val="single" w:sz="6" w:space="0" w:color="000000"/>
              <w:bottom w:val="single" w:sz="6" w:space="0" w:color="000000"/>
              <w:right w:val="single" w:sz="6" w:space="0" w:color="000000"/>
            </w:tcBorders>
            <w:vAlign w:val="center"/>
          </w:tcPr>
          <w:p w14:paraId="7E9667DA" w14:textId="552E941B" w:rsidR="00F86180" w:rsidRPr="008C5EC2" w:rsidRDefault="00527EEF"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6B1B0DA1"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7E6C803"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B93CB92" w14:textId="77777777" w:rsidR="00F86180" w:rsidRPr="008C5EC2" w:rsidRDefault="00F86180" w:rsidP="005C5381">
            <w:pPr>
              <w:jc w:val="right"/>
              <w:rPr>
                <w:rFonts w:ascii="Arial" w:hAnsi="Arial" w:cs="Arial"/>
              </w:rPr>
            </w:pPr>
          </w:p>
        </w:tc>
      </w:tr>
      <w:tr w:rsidR="00F86180" w:rsidRPr="008C5EC2" w14:paraId="6BA01A22"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4913E18" w14:textId="77777777" w:rsidR="00F86180" w:rsidRPr="008C5EC2" w:rsidRDefault="00F86180" w:rsidP="005C5381">
            <w:pPr>
              <w:jc w:val="center"/>
              <w:rPr>
                <w:rFonts w:ascii="Arial" w:hAnsi="Arial" w:cs="Arial"/>
              </w:rPr>
            </w:pPr>
            <w:r>
              <w:rPr>
                <w:rFonts w:ascii="Arial" w:hAnsi="Arial" w:cs="Arial"/>
              </w:rPr>
              <w:lastRenderedPageBreak/>
              <w:t>16</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3080453" w14:textId="77777777" w:rsidR="00F86180" w:rsidRPr="008C5EC2" w:rsidRDefault="00F86180" w:rsidP="005C5381">
            <w:pPr>
              <w:jc w:val="center"/>
              <w:rPr>
                <w:rFonts w:ascii="Arial" w:hAnsi="Arial" w:cs="Arial"/>
              </w:rPr>
            </w:pPr>
            <w:r w:rsidRPr="008C5EC2">
              <w:rPr>
                <w:rFonts w:ascii="Arial" w:hAnsi="Arial" w:cs="Arial"/>
              </w:rPr>
              <w:t>DN   80   L</w:t>
            </w:r>
            <w:r w:rsidRPr="008C5EC2">
              <w:rPr>
                <w:rFonts w:ascii="Arial" w:hAnsi="Arial" w:cs="Arial"/>
                <w:i/>
              </w:rPr>
              <w:t>–</w:t>
            </w:r>
            <w:r w:rsidRPr="008C5EC2">
              <w:rPr>
                <w:rFonts w:ascii="Arial" w:hAnsi="Arial" w:cs="Arial"/>
              </w:rPr>
              <w:t>1000</w:t>
            </w:r>
          </w:p>
        </w:tc>
        <w:tc>
          <w:tcPr>
            <w:tcW w:w="1134" w:type="dxa"/>
            <w:tcBorders>
              <w:top w:val="single" w:sz="6" w:space="0" w:color="000000"/>
              <w:left w:val="single" w:sz="6" w:space="0" w:color="000000"/>
              <w:bottom w:val="single" w:sz="6" w:space="0" w:color="000000"/>
              <w:right w:val="single" w:sz="6" w:space="0" w:color="000000"/>
            </w:tcBorders>
            <w:vAlign w:val="center"/>
          </w:tcPr>
          <w:p w14:paraId="659AA351"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787838FC"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372F153B"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44E51AD" w14:textId="77777777" w:rsidR="00F86180" w:rsidRPr="008C5EC2" w:rsidRDefault="00F86180" w:rsidP="005C5381">
            <w:pPr>
              <w:jc w:val="right"/>
              <w:rPr>
                <w:rFonts w:ascii="Arial" w:hAnsi="Arial" w:cs="Arial"/>
              </w:rPr>
            </w:pPr>
          </w:p>
        </w:tc>
      </w:tr>
      <w:tr w:rsidR="00F86180" w:rsidRPr="008C5EC2" w14:paraId="792D7E7D"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81784B5" w14:textId="77777777" w:rsidR="00F86180" w:rsidRPr="008C5EC2" w:rsidRDefault="00F86180" w:rsidP="005C5381">
            <w:pPr>
              <w:jc w:val="center"/>
              <w:rPr>
                <w:rFonts w:ascii="Arial" w:hAnsi="Arial" w:cs="Arial"/>
              </w:rPr>
            </w:pPr>
            <w:r>
              <w:rPr>
                <w:rFonts w:ascii="Arial" w:hAnsi="Arial" w:cs="Arial"/>
              </w:rPr>
              <w:t>17</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94B056C" w14:textId="77777777" w:rsidR="00F86180" w:rsidRPr="008C5EC2" w:rsidRDefault="00F86180" w:rsidP="005C5381">
            <w:pPr>
              <w:jc w:val="center"/>
              <w:rPr>
                <w:rFonts w:ascii="Arial" w:hAnsi="Arial" w:cs="Arial"/>
              </w:rPr>
            </w:pPr>
            <w:r w:rsidRPr="008C5EC2">
              <w:rPr>
                <w:rFonts w:ascii="Arial" w:hAnsi="Arial" w:cs="Arial"/>
              </w:rPr>
              <w:t>DN 100   L</w:t>
            </w:r>
            <w:r w:rsidRPr="008C5EC2">
              <w:rPr>
                <w:rFonts w:ascii="Arial" w:hAnsi="Arial" w:cs="Arial"/>
                <w:i/>
              </w:rPr>
              <w:t>–</w:t>
            </w:r>
            <w:r w:rsidRPr="008C5EC2">
              <w:rPr>
                <w:rFonts w:ascii="Arial" w:hAnsi="Arial" w:cs="Arial"/>
              </w:rPr>
              <w:t>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0E1BC8D8"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5AF4BA51"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99CA9F0"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A304757" w14:textId="77777777" w:rsidR="00F86180" w:rsidRPr="008C5EC2" w:rsidRDefault="00F86180" w:rsidP="005C5381">
            <w:pPr>
              <w:jc w:val="right"/>
              <w:rPr>
                <w:rFonts w:ascii="Arial" w:hAnsi="Arial" w:cs="Arial"/>
              </w:rPr>
            </w:pPr>
          </w:p>
        </w:tc>
      </w:tr>
      <w:tr w:rsidR="00F86180" w:rsidRPr="008C5EC2" w14:paraId="4820E1C9"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15A6FDA" w14:textId="77777777" w:rsidR="00F86180" w:rsidRPr="008C5EC2" w:rsidRDefault="00F86180" w:rsidP="005C5381">
            <w:pPr>
              <w:jc w:val="center"/>
              <w:rPr>
                <w:rFonts w:ascii="Arial" w:hAnsi="Arial" w:cs="Arial"/>
              </w:rPr>
            </w:pPr>
            <w:r>
              <w:rPr>
                <w:rFonts w:ascii="Arial" w:hAnsi="Arial" w:cs="Arial"/>
              </w:rPr>
              <w:t>18</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581F481" w14:textId="77777777" w:rsidR="00F86180" w:rsidRPr="008C5EC2" w:rsidRDefault="00F86180" w:rsidP="005C5381">
            <w:pPr>
              <w:jc w:val="center"/>
              <w:rPr>
                <w:rFonts w:ascii="Arial" w:hAnsi="Arial" w:cs="Arial"/>
              </w:rPr>
            </w:pPr>
            <w:r w:rsidRPr="008C5EC2">
              <w:rPr>
                <w:rFonts w:ascii="Arial" w:hAnsi="Arial" w:cs="Arial"/>
              </w:rPr>
              <w:t>DN 100   L</w:t>
            </w:r>
            <w:r w:rsidRPr="008C5EC2">
              <w:rPr>
                <w:rFonts w:ascii="Arial" w:hAnsi="Arial" w:cs="Arial"/>
                <w:i/>
              </w:rPr>
              <w:t>–</w:t>
            </w:r>
            <w:r w:rsidRPr="008C5EC2">
              <w:rPr>
                <w:rFonts w:ascii="Arial" w:hAnsi="Arial" w:cs="Arial"/>
              </w:rPr>
              <w:t>150</w:t>
            </w:r>
          </w:p>
        </w:tc>
        <w:tc>
          <w:tcPr>
            <w:tcW w:w="1134" w:type="dxa"/>
            <w:tcBorders>
              <w:top w:val="single" w:sz="6" w:space="0" w:color="000000"/>
              <w:left w:val="single" w:sz="6" w:space="0" w:color="000000"/>
              <w:bottom w:val="single" w:sz="6" w:space="0" w:color="000000"/>
              <w:right w:val="single" w:sz="6" w:space="0" w:color="000000"/>
            </w:tcBorders>
            <w:vAlign w:val="center"/>
          </w:tcPr>
          <w:p w14:paraId="458DF1CC" w14:textId="2311977F" w:rsidR="00F86180" w:rsidRPr="008C5EC2" w:rsidRDefault="00527EEF" w:rsidP="005C5381">
            <w:pPr>
              <w:jc w:val="center"/>
              <w:rPr>
                <w:rFonts w:ascii="Arial" w:hAnsi="Arial" w:cs="Arial"/>
              </w:rPr>
            </w:pPr>
            <w:r>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7181FF64"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32F88D4"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1A0FD43" w14:textId="77777777" w:rsidR="00F86180" w:rsidRPr="008C5EC2" w:rsidRDefault="00F86180" w:rsidP="005C5381">
            <w:pPr>
              <w:jc w:val="right"/>
              <w:rPr>
                <w:rFonts w:ascii="Arial" w:hAnsi="Arial" w:cs="Arial"/>
              </w:rPr>
            </w:pPr>
          </w:p>
        </w:tc>
      </w:tr>
      <w:tr w:rsidR="00F86180" w:rsidRPr="008C5EC2" w14:paraId="70F27657"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082ABF8" w14:textId="77777777" w:rsidR="00F86180" w:rsidRPr="008C5EC2" w:rsidRDefault="00F86180" w:rsidP="005C5381">
            <w:pPr>
              <w:jc w:val="center"/>
              <w:rPr>
                <w:rFonts w:ascii="Arial" w:hAnsi="Arial" w:cs="Arial"/>
              </w:rPr>
            </w:pPr>
            <w:r>
              <w:rPr>
                <w:rFonts w:ascii="Arial" w:hAnsi="Arial" w:cs="Arial"/>
              </w:rPr>
              <w:t>19</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00C1BAB" w14:textId="77777777" w:rsidR="00F86180" w:rsidRPr="008C5EC2" w:rsidRDefault="00F86180" w:rsidP="005C5381">
            <w:pPr>
              <w:jc w:val="center"/>
              <w:rPr>
                <w:rFonts w:ascii="Arial" w:hAnsi="Arial" w:cs="Arial"/>
              </w:rPr>
            </w:pPr>
            <w:r w:rsidRPr="008C5EC2">
              <w:rPr>
                <w:rFonts w:ascii="Arial" w:hAnsi="Arial" w:cs="Arial"/>
              </w:rPr>
              <w:t>DN 100   L</w:t>
            </w:r>
            <w:r w:rsidRPr="008C5EC2">
              <w:rPr>
                <w:rFonts w:ascii="Arial" w:hAnsi="Arial" w:cs="Arial"/>
                <w:i/>
              </w:rPr>
              <w:t>–</w:t>
            </w:r>
            <w:r w:rsidRPr="008C5EC2">
              <w:rPr>
                <w:rFonts w:ascii="Arial" w:hAnsi="Arial" w:cs="Arial"/>
              </w:rPr>
              <w:t>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0B8E290B" w14:textId="77777777" w:rsidR="00F86180" w:rsidRPr="008C5EC2" w:rsidRDefault="00F86180" w:rsidP="005C5381">
            <w:pPr>
              <w:jc w:val="center"/>
              <w:rPr>
                <w:rFonts w:ascii="Arial" w:hAnsi="Arial" w:cs="Arial"/>
              </w:rPr>
            </w:pPr>
            <w:r w:rsidRPr="008C5EC2">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67C94E21"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30C73E9A"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6B96206" w14:textId="77777777" w:rsidR="00F86180" w:rsidRPr="008C5EC2" w:rsidRDefault="00F86180" w:rsidP="005C5381">
            <w:pPr>
              <w:jc w:val="right"/>
              <w:rPr>
                <w:rFonts w:ascii="Arial" w:hAnsi="Arial" w:cs="Arial"/>
              </w:rPr>
            </w:pPr>
          </w:p>
        </w:tc>
      </w:tr>
      <w:tr w:rsidR="00F86180" w:rsidRPr="008C5EC2" w14:paraId="0C3E6FC1"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0B2D29B" w14:textId="77777777" w:rsidR="00F86180" w:rsidRPr="008C5EC2" w:rsidRDefault="00F86180" w:rsidP="005C5381">
            <w:pPr>
              <w:jc w:val="center"/>
              <w:rPr>
                <w:rFonts w:ascii="Arial" w:hAnsi="Arial" w:cs="Arial"/>
              </w:rPr>
            </w:pPr>
            <w:r w:rsidRPr="008C5EC2">
              <w:rPr>
                <w:rFonts w:ascii="Arial" w:hAnsi="Arial" w:cs="Arial"/>
              </w:rPr>
              <w:t>2</w:t>
            </w:r>
            <w:r>
              <w:rPr>
                <w:rFonts w:ascii="Arial" w:hAnsi="Arial" w:cs="Arial"/>
              </w:rPr>
              <w:t>0</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7464679" w14:textId="77777777" w:rsidR="00F86180" w:rsidRPr="008C5EC2" w:rsidRDefault="00F86180" w:rsidP="005C5381">
            <w:pPr>
              <w:jc w:val="center"/>
              <w:rPr>
                <w:rFonts w:ascii="Arial" w:hAnsi="Arial" w:cs="Arial"/>
              </w:rPr>
            </w:pPr>
            <w:r w:rsidRPr="008C5EC2">
              <w:rPr>
                <w:rFonts w:ascii="Arial" w:hAnsi="Arial" w:cs="Arial"/>
              </w:rPr>
              <w:t>DN 100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2E0A5258" w14:textId="5C24BAC5" w:rsidR="00F86180"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5D05D142"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339C245"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19DE9D1F" w14:textId="77777777" w:rsidR="00F86180" w:rsidRPr="008C5EC2" w:rsidRDefault="00F86180" w:rsidP="005C5381">
            <w:pPr>
              <w:jc w:val="right"/>
              <w:rPr>
                <w:rFonts w:ascii="Arial" w:hAnsi="Arial" w:cs="Arial"/>
              </w:rPr>
            </w:pPr>
          </w:p>
        </w:tc>
      </w:tr>
      <w:tr w:rsidR="00F86180" w:rsidRPr="008C5EC2" w14:paraId="132AD588"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251E926" w14:textId="77777777" w:rsidR="00F86180" w:rsidRPr="008C5EC2" w:rsidRDefault="00F86180" w:rsidP="005C5381">
            <w:pPr>
              <w:jc w:val="center"/>
              <w:rPr>
                <w:rFonts w:ascii="Arial" w:hAnsi="Arial" w:cs="Arial"/>
              </w:rPr>
            </w:pPr>
            <w:r w:rsidRPr="008C5EC2">
              <w:rPr>
                <w:rFonts w:ascii="Arial" w:hAnsi="Arial" w:cs="Arial"/>
              </w:rPr>
              <w:t>2</w:t>
            </w:r>
            <w:r>
              <w:rPr>
                <w:rFonts w:ascii="Arial" w:hAnsi="Arial" w:cs="Arial"/>
              </w:rPr>
              <w:t>1</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B6A2CD3" w14:textId="77777777" w:rsidR="00F86180" w:rsidRPr="008C5EC2" w:rsidRDefault="00F86180" w:rsidP="005C5381">
            <w:pPr>
              <w:jc w:val="center"/>
              <w:rPr>
                <w:rFonts w:ascii="Arial" w:hAnsi="Arial" w:cs="Arial"/>
              </w:rPr>
            </w:pPr>
            <w:r w:rsidRPr="008C5EC2">
              <w:rPr>
                <w:rFonts w:ascii="Arial" w:hAnsi="Arial" w:cs="Arial"/>
              </w:rPr>
              <w:t>DN 100   L</w:t>
            </w:r>
            <w:r w:rsidRPr="008C5EC2">
              <w:rPr>
                <w:rFonts w:ascii="Arial" w:hAnsi="Arial" w:cs="Arial"/>
                <w:i/>
              </w:rPr>
              <w:t>–</w:t>
            </w:r>
            <w:r w:rsidRPr="008C5EC2">
              <w:rPr>
                <w:rFonts w:ascii="Arial" w:hAnsi="Arial" w:cs="Arial"/>
              </w:rPr>
              <w:t>400</w:t>
            </w:r>
          </w:p>
        </w:tc>
        <w:tc>
          <w:tcPr>
            <w:tcW w:w="1134" w:type="dxa"/>
            <w:tcBorders>
              <w:top w:val="single" w:sz="6" w:space="0" w:color="000000"/>
              <w:left w:val="single" w:sz="6" w:space="0" w:color="000000"/>
              <w:bottom w:val="single" w:sz="6" w:space="0" w:color="000000"/>
              <w:right w:val="single" w:sz="6" w:space="0" w:color="000000"/>
            </w:tcBorders>
            <w:vAlign w:val="center"/>
          </w:tcPr>
          <w:p w14:paraId="23466236" w14:textId="044C4036" w:rsidR="00F86180" w:rsidRPr="008C5EC2" w:rsidRDefault="00527EEF" w:rsidP="005C5381">
            <w:pPr>
              <w:jc w:val="center"/>
              <w:rPr>
                <w:rFonts w:ascii="Arial" w:hAnsi="Arial" w:cs="Arial"/>
              </w:rPr>
            </w:pPr>
            <w:r>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5E327700"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10C1C7B"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58AD8096" w14:textId="77777777" w:rsidR="00F86180" w:rsidRPr="008C5EC2" w:rsidRDefault="00F86180" w:rsidP="005C5381">
            <w:pPr>
              <w:jc w:val="right"/>
              <w:rPr>
                <w:rFonts w:ascii="Arial" w:hAnsi="Arial" w:cs="Arial"/>
              </w:rPr>
            </w:pPr>
          </w:p>
        </w:tc>
      </w:tr>
      <w:tr w:rsidR="00F86180" w:rsidRPr="008C5EC2" w14:paraId="2661C9CC"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D4E907B" w14:textId="77777777" w:rsidR="00F86180" w:rsidRPr="008C5EC2" w:rsidRDefault="00F86180" w:rsidP="005C5381">
            <w:pPr>
              <w:jc w:val="center"/>
              <w:rPr>
                <w:rFonts w:ascii="Arial" w:hAnsi="Arial" w:cs="Arial"/>
              </w:rPr>
            </w:pPr>
            <w:r w:rsidRPr="008C5EC2">
              <w:rPr>
                <w:rFonts w:ascii="Arial" w:hAnsi="Arial" w:cs="Arial"/>
              </w:rPr>
              <w:t>2</w:t>
            </w:r>
            <w:r>
              <w:rPr>
                <w:rFonts w:ascii="Arial" w:hAnsi="Arial" w:cs="Arial"/>
              </w:rPr>
              <w:t>2</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A09A2DC" w14:textId="77777777" w:rsidR="00F86180" w:rsidRPr="008C5EC2" w:rsidRDefault="00F86180" w:rsidP="005C5381">
            <w:pPr>
              <w:jc w:val="center"/>
              <w:rPr>
                <w:rFonts w:ascii="Arial" w:hAnsi="Arial" w:cs="Arial"/>
              </w:rPr>
            </w:pPr>
            <w:r w:rsidRPr="008C5EC2">
              <w:rPr>
                <w:rFonts w:ascii="Arial" w:hAnsi="Arial" w:cs="Arial"/>
              </w:rPr>
              <w:t>DN 100   L</w:t>
            </w:r>
            <w:r w:rsidRPr="008C5EC2">
              <w:rPr>
                <w:rFonts w:ascii="Arial" w:hAnsi="Arial" w:cs="Arial"/>
                <w:i/>
              </w:rPr>
              <w:t>–</w:t>
            </w:r>
            <w:r w:rsidRPr="008C5EC2">
              <w:rPr>
                <w:rFonts w:ascii="Arial" w:hAnsi="Arial" w:cs="Arial"/>
              </w:rPr>
              <w:t>500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EB9CC94" w14:textId="7082C48C" w:rsidR="00F86180" w:rsidRPr="008C5EC2" w:rsidRDefault="00527EEF"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18EA30F2"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B646BF5"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68E911D" w14:textId="77777777" w:rsidR="00F86180" w:rsidRPr="008C5EC2" w:rsidRDefault="00F86180" w:rsidP="005C5381">
            <w:pPr>
              <w:jc w:val="right"/>
              <w:rPr>
                <w:rFonts w:ascii="Arial" w:hAnsi="Arial" w:cs="Arial"/>
              </w:rPr>
            </w:pPr>
          </w:p>
        </w:tc>
      </w:tr>
      <w:tr w:rsidR="00F86180" w:rsidRPr="008C5EC2" w14:paraId="408CE030"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0875CCC" w14:textId="77777777" w:rsidR="00F86180" w:rsidRPr="008C5EC2" w:rsidRDefault="00F86180" w:rsidP="005C5381">
            <w:pPr>
              <w:jc w:val="center"/>
              <w:rPr>
                <w:rFonts w:ascii="Arial" w:hAnsi="Arial" w:cs="Arial"/>
              </w:rPr>
            </w:pPr>
            <w:r w:rsidRPr="008C5EC2">
              <w:rPr>
                <w:rFonts w:ascii="Arial" w:hAnsi="Arial" w:cs="Arial"/>
              </w:rPr>
              <w:t>2</w:t>
            </w:r>
            <w:r>
              <w:rPr>
                <w:rFonts w:ascii="Arial" w:hAnsi="Arial" w:cs="Arial"/>
              </w:rPr>
              <w:t>3</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3FFAEBD" w14:textId="77777777" w:rsidR="00F86180" w:rsidRPr="008C5EC2" w:rsidRDefault="00F86180" w:rsidP="005C5381">
            <w:pPr>
              <w:jc w:val="center"/>
              <w:rPr>
                <w:rFonts w:ascii="Arial" w:hAnsi="Arial" w:cs="Arial"/>
              </w:rPr>
            </w:pPr>
            <w:r w:rsidRPr="008C5EC2">
              <w:rPr>
                <w:rFonts w:ascii="Arial" w:hAnsi="Arial" w:cs="Arial"/>
              </w:rPr>
              <w:t>DN 100   L</w:t>
            </w:r>
            <w:r w:rsidRPr="008C5EC2">
              <w:rPr>
                <w:rFonts w:ascii="Arial" w:hAnsi="Arial" w:cs="Arial"/>
                <w:i/>
              </w:rPr>
              <w:t>–</w:t>
            </w:r>
            <w:r w:rsidRPr="008C5EC2">
              <w:rPr>
                <w:rFonts w:ascii="Arial" w:hAnsi="Arial" w:cs="Arial"/>
              </w:rPr>
              <w:t>1000</w:t>
            </w:r>
          </w:p>
        </w:tc>
        <w:tc>
          <w:tcPr>
            <w:tcW w:w="1134" w:type="dxa"/>
            <w:tcBorders>
              <w:top w:val="single" w:sz="6" w:space="0" w:color="000000"/>
              <w:left w:val="single" w:sz="6" w:space="0" w:color="000000"/>
              <w:bottom w:val="single" w:sz="6" w:space="0" w:color="000000"/>
              <w:right w:val="single" w:sz="6" w:space="0" w:color="000000"/>
            </w:tcBorders>
            <w:vAlign w:val="center"/>
          </w:tcPr>
          <w:p w14:paraId="72DF5E13"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7E2901CC"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636FBE7"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66A8C16" w14:textId="77777777" w:rsidR="00F86180" w:rsidRPr="008C5EC2" w:rsidRDefault="00F86180" w:rsidP="005C5381">
            <w:pPr>
              <w:jc w:val="right"/>
              <w:rPr>
                <w:rFonts w:ascii="Arial" w:hAnsi="Arial" w:cs="Arial"/>
              </w:rPr>
            </w:pPr>
          </w:p>
        </w:tc>
      </w:tr>
      <w:tr w:rsidR="00F86180" w:rsidRPr="008C5EC2" w14:paraId="66A0982F"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781741D" w14:textId="77777777" w:rsidR="00F86180" w:rsidRPr="008C5EC2" w:rsidRDefault="00F86180" w:rsidP="005C5381">
            <w:pPr>
              <w:jc w:val="center"/>
              <w:rPr>
                <w:rFonts w:ascii="Arial" w:hAnsi="Arial" w:cs="Arial"/>
              </w:rPr>
            </w:pPr>
            <w:r w:rsidRPr="008C5EC2">
              <w:rPr>
                <w:rFonts w:ascii="Arial" w:hAnsi="Arial" w:cs="Arial"/>
              </w:rPr>
              <w:t>2</w:t>
            </w:r>
            <w:r>
              <w:rPr>
                <w:rFonts w:ascii="Arial" w:hAnsi="Arial" w:cs="Arial"/>
              </w:rPr>
              <w:t>4</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C508534" w14:textId="77777777" w:rsidR="00F86180" w:rsidRPr="008C5EC2" w:rsidRDefault="00F86180" w:rsidP="005C5381">
            <w:pPr>
              <w:jc w:val="center"/>
              <w:rPr>
                <w:rFonts w:ascii="Arial" w:hAnsi="Arial" w:cs="Arial"/>
              </w:rPr>
            </w:pPr>
            <w:r w:rsidRPr="008C5EC2">
              <w:rPr>
                <w:rFonts w:ascii="Arial" w:hAnsi="Arial" w:cs="Arial"/>
              </w:rPr>
              <w:t>DN 150   L</w:t>
            </w:r>
            <w:r w:rsidRPr="008C5EC2">
              <w:rPr>
                <w:rFonts w:ascii="Arial" w:hAnsi="Arial" w:cs="Arial"/>
                <w:i/>
              </w:rPr>
              <w:t>–</w:t>
            </w:r>
            <w:r w:rsidRPr="008C5EC2">
              <w:rPr>
                <w:rFonts w:ascii="Arial" w:hAnsi="Arial" w:cs="Arial"/>
              </w:rPr>
              <w:t>150</w:t>
            </w:r>
          </w:p>
        </w:tc>
        <w:tc>
          <w:tcPr>
            <w:tcW w:w="1134" w:type="dxa"/>
            <w:tcBorders>
              <w:top w:val="single" w:sz="6" w:space="0" w:color="000000"/>
              <w:left w:val="single" w:sz="6" w:space="0" w:color="000000"/>
              <w:bottom w:val="single" w:sz="6" w:space="0" w:color="000000"/>
              <w:right w:val="single" w:sz="6" w:space="0" w:color="000000"/>
            </w:tcBorders>
            <w:vAlign w:val="center"/>
          </w:tcPr>
          <w:p w14:paraId="781301B7"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0C35C3E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5A9BA5C"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5B5F006F" w14:textId="77777777" w:rsidR="00F86180" w:rsidRPr="008C5EC2" w:rsidRDefault="00F86180" w:rsidP="005C5381">
            <w:pPr>
              <w:jc w:val="right"/>
              <w:rPr>
                <w:rFonts w:ascii="Arial" w:hAnsi="Arial" w:cs="Arial"/>
              </w:rPr>
            </w:pPr>
          </w:p>
        </w:tc>
      </w:tr>
      <w:tr w:rsidR="00F86180" w:rsidRPr="008C5EC2" w14:paraId="49EA947F"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9FB3890" w14:textId="77777777" w:rsidR="00F86180" w:rsidRPr="008C5EC2" w:rsidRDefault="00F86180" w:rsidP="005C5381">
            <w:pPr>
              <w:jc w:val="center"/>
              <w:rPr>
                <w:rFonts w:ascii="Arial" w:hAnsi="Arial" w:cs="Arial"/>
              </w:rPr>
            </w:pPr>
            <w:r>
              <w:rPr>
                <w:rFonts w:ascii="Arial" w:hAnsi="Arial" w:cs="Arial"/>
              </w:rPr>
              <w:t>25</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5B5BEF5" w14:textId="77777777" w:rsidR="00F86180" w:rsidRPr="008C5EC2" w:rsidRDefault="00F86180" w:rsidP="005C5381">
            <w:pPr>
              <w:jc w:val="center"/>
              <w:rPr>
                <w:rFonts w:ascii="Arial" w:hAnsi="Arial" w:cs="Arial"/>
              </w:rPr>
            </w:pPr>
            <w:r w:rsidRPr="008C5EC2">
              <w:rPr>
                <w:rFonts w:ascii="Arial" w:hAnsi="Arial" w:cs="Arial"/>
              </w:rPr>
              <w:t>DN 150   L</w:t>
            </w:r>
            <w:r w:rsidRPr="008C5EC2">
              <w:rPr>
                <w:rFonts w:ascii="Arial" w:hAnsi="Arial" w:cs="Arial"/>
                <w:i/>
              </w:rPr>
              <w:t>–</w:t>
            </w:r>
            <w:r w:rsidRPr="008C5EC2">
              <w:rPr>
                <w:rFonts w:ascii="Arial" w:hAnsi="Arial" w:cs="Arial"/>
              </w:rPr>
              <w:t>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86BA441"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34893724"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F153EA4"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D10D5E5" w14:textId="77777777" w:rsidR="00F86180" w:rsidRPr="008C5EC2" w:rsidRDefault="00F86180" w:rsidP="005C5381">
            <w:pPr>
              <w:jc w:val="right"/>
              <w:rPr>
                <w:rFonts w:ascii="Arial" w:hAnsi="Arial" w:cs="Arial"/>
              </w:rPr>
            </w:pPr>
          </w:p>
        </w:tc>
      </w:tr>
      <w:tr w:rsidR="00F86180" w:rsidRPr="008C5EC2" w14:paraId="394F7660"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74FB1F7" w14:textId="77777777" w:rsidR="00F86180" w:rsidRPr="008C5EC2" w:rsidRDefault="00F86180" w:rsidP="005C5381">
            <w:pPr>
              <w:jc w:val="center"/>
              <w:rPr>
                <w:rFonts w:ascii="Arial" w:hAnsi="Arial" w:cs="Arial"/>
              </w:rPr>
            </w:pPr>
            <w:r>
              <w:rPr>
                <w:rFonts w:ascii="Arial" w:hAnsi="Arial" w:cs="Arial"/>
              </w:rPr>
              <w:t>26</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76B24CD" w14:textId="77777777" w:rsidR="00F86180" w:rsidRPr="008C5EC2" w:rsidRDefault="00F86180" w:rsidP="005C5381">
            <w:pPr>
              <w:jc w:val="center"/>
              <w:rPr>
                <w:rFonts w:ascii="Arial" w:hAnsi="Arial" w:cs="Arial"/>
              </w:rPr>
            </w:pPr>
            <w:r w:rsidRPr="008C5EC2">
              <w:rPr>
                <w:rFonts w:ascii="Arial" w:hAnsi="Arial" w:cs="Arial"/>
              </w:rPr>
              <w:t>DN 150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446F9EAB" w14:textId="00E761C4" w:rsidR="00F86180"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0926E9EE"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34E900D7"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9D2067A" w14:textId="77777777" w:rsidR="00F86180" w:rsidRPr="008C5EC2" w:rsidRDefault="00F86180" w:rsidP="005C5381">
            <w:pPr>
              <w:jc w:val="right"/>
              <w:rPr>
                <w:rFonts w:ascii="Arial" w:hAnsi="Arial" w:cs="Arial"/>
              </w:rPr>
            </w:pPr>
          </w:p>
        </w:tc>
      </w:tr>
      <w:tr w:rsidR="00F86180" w:rsidRPr="008C5EC2" w14:paraId="24323051"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87D049C" w14:textId="77777777" w:rsidR="00F86180" w:rsidRPr="008C5EC2" w:rsidRDefault="00F86180" w:rsidP="005C5381">
            <w:pPr>
              <w:jc w:val="center"/>
              <w:rPr>
                <w:rFonts w:ascii="Arial" w:hAnsi="Arial" w:cs="Arial"/>
              </w:rPr>
            </w:pPr>
            <w:r>
              <w:rPr>
                <w:rFonts w:ascii="Arial" w:hAnsi="Arial" w:cs="Arial"/>
              </w:rPr>
              <w:t>27</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F26B64E" w14:textId="77777777" w:rsidR="00F86180" w:rsidRPr="008C5EC2" w:rsidRDefault="00F86180" w:rsidP="005C5381">
            <w:pPr>
              <w:jc w:val="center"/>
              <w:rPr>
                <w:rFonts w:ascii="Arial" w:hAnsi="Arial" w:cs="Arial"/>
              </w:rPr>
            </w:pPr>
            <w:r w:rsidRPr="008C5EC2">
              <w:rPr>
                <w:rFonts w:ascii="Arial" w:hAnsi="Arial" w:cs="Arial"/>
              </w:rPr>
              <w:t>DN 150   L</w:t>
            </w:r>
            <w:r w:rsidRPr="008C5EC2">
              <w:rPr>
                <w:rFonts w:ascii="Arial" w:hAnsi="Arial" w:cs="Arial"/>
                <w:i/>
              </w:rPr>
              <w:t>–</w:t>
            </w:r>
            <w:r w:rsidRPr="008C5EC2">
              <w:rPr>
                <w:rFonts w:ascii="Arial" w:hAnsi="Arial" w:cs="Arial"/>
              </w:rPr>
              <w:t>400</w:t>
            </w:r>
          </w:p>
        </w:tc>
        <w:tc>
          <w:tcPr>
            <w:tcW w:w="1134" w:type="dxa"/>
            <w:tcBorders>
              <w:top w:val="single" w:sz="6" w:space="0" w:color="000000"/>
              <w:left w:val="single" w:sz="6" w:space="0" w:color="000000"/>
              <w:bottom w:val="single" w:sz="6" w:space="0" w:color="000000"/>
              <w:right w:val="single" w:sz="6" w:space="0" w:color="000000"/>
            </w:tcBorders>
            <w:vAlign w:val="center"/>
          </w:tcPr>
          <w:p w14:paraId="7B2C9BCF" w14:textId="5A68CFED" w:rsidR="00F86180"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79624D5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B3E9152"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A59DAF8" w14:textId="77777777" w:rsidR="00F86180" w:rsidRPr="008C5EC2" w:rsidRDefault="00F86180" w:rsidP="005C5381">
            <w:pPr>
              <w:jc w:val="right"/>
              <w:rPr>
                <w:rFonts w:ascii="Arial" w:hAnsi="Arial" w:cs="Arial"/>
              </w:rPr>
            </w:pPr>
          </w:p>
        </w:tc>
      </w:tr>
      <w:tr w:rsidR="00F86180" w:rsidRPr="008C5EC2" w14:paraId="032E6BE0"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4744D32" w14:textId="77777777" w:rsidR="00F86180" w:rsidRPr="008C5EC2" w:rsidRDefault="00F86180" w:rsidP="005C5381">
            <w:pPr>
              <w:jc w:val="center"/>
              <w:rPr>
                <w:rFonts w:ascii="Arial" w:hAnsi="Arial" w:cs="Arial"/>
              </w:rPr>
            </w:pPr>
            <w:r>
              <w:rPr>
                <w:rFonts w:ascii="Arial" w:hAnsi="Arial" w:cs="Arial"/>
              </w:rPr>
              <w:t>28</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CC252B9" w14:textId="77777777" w:rsidR="00F86180" w:rsidRPr="008C5EC2" w:rsidRDefault="00F86180" w:rsidP="005C5381">
            <w:pPr>
              <w:jc w:val="center"/>
              <w:rPr>
                <w:rFonts w:ascii="Arial" w:hAnsi="Arial" w:cs="Arial"/>
              </w:rPr>
            </w:pPr>
            <w:r w:rsidRPr="008C5EC2">
              <w:rPr>
                <w:rFonts w:ascii="Arial" w:hAnsi="Arial" w:cs="Arial"/>
              </w:rPr>
              <w:t>DN 150   L</w:t>
            </w:r>
            <w:r w:rsidRPr="008C5EC2">
              <w:rPr>
                <w:rFonts w:ascii="Arial" w:hAnsi="Arial" w:cs="Arial"/>
                <w:i/>
              </w:rPr>
              <w:t>–</w:t>
            </w:r>
            <w:r w:rsidRPr="008C5EC2">
              <w:rPr>
                <w:rFonts w:ascii="Arial" w:hAnsi="Arial" w:cs="Arial"/>
              </w:rPr>
              <w:t>500</w:t>
            </w:r>
          </w:p>
        </w:tc>
        <w:tc>
          <w:tcPr>
            <w:tcW w:w="1134" w:type="dxa"/>
            <w:tcBorders>
              <w:top w:val="single" w:sz="6" w:space="0" w:color="000000"/>
              <w:left w:val="single" w:sz="6" w:space="0" w:color="000000"/>
              <w:bottom w:val="single" w:sz="6" w:space="0" w:color="000000"/>
              <w:right w:val="single" w:sz="6" w:space="0" w:color="000000"/>
            </w:tcBorders>
            <w:vAlign w:val="center"/>
          </w:tcPr>
          <w:p w14:paraId="75EC820F" w14:textId="77F315C1" w:rsidR="00F86180" w:rsidRPr="008C5EC2" w:rsidRDefault="00527EEF" w:rsidP="005C5381">
            <w:pPr>
              <w:jc w:val="center"/>
              <w:rPr>
                <w:rFonts w:ascii="Arial" w:hAnsi="Arial" w:cs="Arial"/>
              </w:rPr>
            </w:pPr>
            <w:r>
              <w:rPr>
                <w:rFonts w:ascii="Arial" w:hAnsi="Arial" w:cs="Arial"/>
              </w:rPr>
              <w:t>4</w:t>
            </w:r>
          </w:p>
        </w:tc>
        <w:tc>
          <w:tcPr>
            <w:tcW w:w="1559" w:type="dxa"/>
            <w:tcBorders>
              <w:top w:val="single" w:sz="6" w:space="0" w:color="000000"/>
              <w:left w:val="single" w:sz="6" w:space="0" w:color="000000"/>
              <w:bottom w:val="single" w:sz="6" w:space="0" w:color="000000"/>
              <w:right w:val="single" w:sz="6" w:space="0" w:color="000000"/>
            </w:tcBorders>
            <w:vAlign w:val="center"/>
          </w:tcPr>
          <w:p w14:paraId="0D466739"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0F2AD3A"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58EC7AC3" w14:textId="77777777" w:rsidR="00F86180" w:rsidRPr="008C5EC2" w:rsidRDefault="00F86180" w:rsidP="005C5381">
            <w:pPr>
              <w:jc w:val="right"/>
              <w:rPr>
                <w:rFonts w:ascii="Arial" w:hAnsi="Arial" w:cs="Arial"/>
              </w:rPr>
            </w:pPr>
          </w:p>
        </w:tc>
      </w:tr>
      <w:tr w:rsidR="00F86180" w:rsidRPr="008C5EC2" w14:paraId="3EDF90C8"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6ED2C78" w14:textId="77777777" w:rsidR="00F86180" w:rsidRPr="008C5EC2" w:rsidRDefault="00F86180" w:rsidP="005C5381">
            <w:pPr>
              <w:jc w:val="center"/>
              <w:rPr>
                <w:rFonts w:ascii="Arial" w:hAnsi="Arial" w:cs="Arial"/>
              </w:rPr>
            </w:pPr>
            <w:r>
              <w:rPr>
                <w:rFonts w:ascii="Arial" w:hAnsi="Arial" w:cs="Arial"/>
              </w:rPr>
              <w:t>29</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3CFC4FF" w14:textId="77777777" w:rsidR="00F86180" w:rsidRPr="008C5EC2" w:rsidRDefault="00F86180" w:rsidP="005C5381">
            <w:pPr>
              <w:jc w:val="center"/>
              <w:rPr>
                <w:rFonts w:ascii="Arial" w:hAnsi="Arial" w:cs="Arial"/>
              </w:rPr>
            </w:pPr>
            <w:r w:rsidRPr="008C5EC2">
              <w:rPr>
                <w:rFonts w:ascii="Arial" w:hAnsi="Arial" w:cs="Arial"/>
              </w:rPr>
              <w:t>DN 200   L</w:t>
            </w:r>
            <w:r w:rsidRPr="008C5EC2">
              <w:rPr>
                <w:rFonts w:ascii="Arial" w:hAnsi="Arial" w:cs="Arial"/>
                <w:i/>
              </w:rPr>
              <w:t>–</w:t>
            </w:r>
            <w:r w:rsidRPr="008C5EC2">
              <w:rPr>
                <w:rFonts w:ascii="Arial" w:hAnsi="Arial" w:cs="Arial"/>
              </w:rPr>
              <w:t>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04C54D79" w14:textId="7E542C27" w:rsidR="00F86180"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039BE8D"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24FE569"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E20E435" w14:textId="77777777" w:rsidR="00F86180" w:rsidRPr="008C5EC2" w:rsidRDefault="00F86180" w:rsidP="005C5381">
            <w:pPr>
              <w:jc w:val="right"/>
              <w:rPr>
                <w:rFonts w:ascii="Arial" w:hAnsi="Arial" w:cs="Arial"/>
              </w:rPr>
            </w:pPr>
          </w:p>
        </w:tc>
      </w:tr>
      <w:tr w:rsidR="00F86180" w:rsidRPr="008C5EC2" w14:paraId="67AE9E10"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1C22618" w14:textId="77777777" w:rsidR="00F86180" w:rsidRPr="008C5EC2" w:rsidRDefault="00F86180" w:rsidP="005C5381">
            <w:pPr>
              <w:jc w:val="center"/>
              <w:rPr>
                <w:rFonts w:ascii="Arial" w:hAnsi="Arial" w:cs="Arial"/>
              </w:rPr>
            </w:pPr>
            <w:r w:rsidRPr="008C5EC2">
              <w:rPr>
                <w:rFonts w:ascii="Arial" w:hAnsi="Arial" w:cs="Arial"/>
              </w:rPr>
              <w:t>3</w:t>
            </w:r>
            <w:r>
              <w:rPr>
                <w:rFonts w:ascii="Arial" w:hAnsi="Arial" w:cs="Arial"/>
              </w:rPr>
              <w:t>0</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03C2D9A" w14:textId="77777777" w:rsidR="00F86180" w:rsidRPr="008C5EC2" w:rsidRDefault="00F86180" w:rsidP="005C5381">
            <w:pPr>
              <w:jc w:val="center"/>
              <w:rPr>
                <w:rFonts w:ascii="Arial" w:hAnsi="Arial" w:cs="Arial"/>
              </w:rPr>
            </w:pPr>
            <w:r w:rsidRPr="008C5EC2">
              <w:rPr>
                <w:rFonts w:ascii="Arial" w:hAnsi="Arial" w:cs="Arial"/>
              </w:rPr>
              <w:t>DN 200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0FAE4058" w14:textId="66B2A587" w:rsidR="00F86180"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AE729D1"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13BF319"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3E9B416" w14:textId="77777777" w:rsidR="00F86180" w:rsidRPr="008C5EC2" w:rsidRDefault="00F86180" w:rsidP="005C5381">
            <w:pPr>
              <w:jc w:val="right"/>
              <w:rPr>
                <w:rFonts w:ascii="Arial" w:hAnsi="Arial" w:cs="Arial"/>
              </w:rPr>
            </w:pPr>
          </w:p>
        </w:tc>
      </w:tr>
      <w:tr w:rsidR="00F86180" w:rsidRPr="008C5EC2" w14:paraId="6F62F00E"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0F2AABF" w14:textId="77777777" w:rsidR="00F86180" w:rsidRPr="008C5EC2" w:rsidRDefault="00F86180" w:rsidP="005C5381">
            <w:pPr>
              <w:jc w:val="center"/>
              <w:rPr>
                <w:rFonts w:ascii="Arial" w:hAnsi="Arial" w:cs="Arial"/>
              </w:rPr>
            </w:pPr>
            <w:r w:rsidRPr="008C5EC2">
              <w:rPr>
                <w:rFonts w:ascii="Arial" w:hAnsi="Arial" w:cs="Arial"/>
              </w:rPr>
              <w:t>3</w:t>
            </w:r>
            <w:r>
              <w:rPr>
                <w:rFonts w:ascii="Arial" w:hAnsi="Arial" w:cs="Arial"/>
              </w:rPr>
              <w:t>1</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88D408B" w14:textId="77777777" w:rsidR="00F86180" w:rsidRPr="008C5EC2" w:rsidRDefault="00F86180" w:rsidP="005C5381">
            <w:pPr>
              <w:jc w:val="center"/>
              <w:rPr>
                <w:rFonts w:ascii="Arial" w:hAnsi="Arial" w:cs="Arial"/>
              </w:rPr>
            </w:pPr>
            <w:r w:rsidRPr="008C5EC2">
              <w:rPr>
                <w:rFonts w:ascii="Arial" w:hAnsi="Arial" w:cs="Arial"/>
              </w:rPr>
              <w:t>DN 200   L</w:t>
            </w:r>
            <w:r w:rsidRPr="008C5EC2">
              <w:rPr>
                <w:rFonts w:ascii="Arial" w:hAnsi="Arial" w:cs="Arial"/>
                <w:i/>
              </w:rPr>
              <w:t>–</w:t>
            </w:r>
            <w:r w:rsidRPr="008C5EC2">
              <w:rPr>
                <w:rFonts w:ascii="Arial" w:hAnsi="Arial" w:cs="Arial"/>
              </w:rPr>
              <w:t>400</w:t>
            </w:r>
          </w:p>
        </w:tc>
        <w:tc>
          <w:tcPr>
            <w:tcW w:w="1134" w:type="dxa"/>
            <w:tcBorders>
              <w:top w:val="single" w:sz="6" w:space="0" w:color="000000"/>
              <w:left w:val="single" w:sz="6" w:space="0" w:color="000000"/>
              <w:bottom w:val="single" w:sz="6" w:space="0" w:color="000000"/>
              <w:right w:val="single" w:sz="6" w:space="0" w:color="000000"/>
            </w:tcBorders>
            <w:vAlign w:val="center"/>
          </w:tcPr>
          <w:p w14:paraId="0DF20890" w14:textId="0461512F" w:rsidR="00F86180"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193F3DA7"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A2CF222"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1951BA40" w14:textId="77777777" w:rsidR="00F86180" w:rsidRPr="008C5EC2" w:rsidRDefault="00F86180" w:rsidP="005C5381">
            <w:pPr>
              <w:jc w:val="right"/>
              <w:rPr>
                <w:rFonts w:ascii="Arial" w:hAnsi="Arial" w:cs="Arial"/>
              </w:rPr>
            </w:pPr>
          </w:p>
        </w:tc>
      </w:tr>
      <w:tr w:rsidR="00F86180" w:rsidRPr="008C5EC2" w14:paraId="4BF5F4D3"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1A03BE0" w14:textId="77777777" w:rsidR="00F86180" w:rsidRPr="008C5EC2" w:rsidRDefault="00F86180" w:rsidP="005C5381">
            <w:pPr>
              <w:jc w:val="center"/>
              <w:rPr>
                <w:rFonts w:ascii="Arial" w:hAnsi="Arial" w:cs="Arial"/>
              </w:rPr>
            </w:pPr>
            <w:r w:rsidRPr="008C5EC2">
              <w:rPr>
                <w:rFonts w:ascii="Arial" w:hAnsi="Arial" w:cs="Arial"/>
              </w:rPr>
              <w:t>3</w:t>
            </w:r>
            <w:r>
              <w:rPr>
                <w:rFonts w:ascii="Arial" w:hAnsi="Arial" w:cs="Arial"/>
              </w:rPr>
              <w:t>2</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B25E4B4" w14:textId="77777777" w:rsidR="00F86180" w:rsidRPr="008C5EC2" w:rsidRDefault="00F86180" w:rsidP="005C5381">
            <w:pPr>
              <w:jc w:val="center"/>
              <w:rPr>
                <w:rFonts w:ascii="Arial" w:hAnsi="Arial" w:cs="Arial"/>
              </w:rPr>
            </w:pPr>
            <w:r w:rsidRPr="008C5EC2">
              <w:rPr>
                <w:rFonts w:ascii="Arial" w:hAnsi="Arial" w:cs="Arial"/>
              </w:rPr>
              <w:t>DN 200   L</w:t>
            </w:r>
            <w:r w:rsidRPr="008C5EC2">
              <w:rPr>
                <w:rFonts w:ascii="Arial" w:hAnsi="Arial" w:cs="Arial"/>
                <w:i/>
              </w:rPr>
              <w:t>–</w:t>
            </w:r>
            <w:r w:rsidRPr="008C5EC2">
              <w:rPr>
                <w:rFonts w:ascii="Arial" w:hAnsi="Arial" w:cs="Arial"/>
              </w:rPr>
              <w:t>500</w:t>
            </w:r>
          </w:p>
        </w:tc>
        <w:tc>
          <w:tcPr>
            <w:tcW w:w="1134" w:type="dxa"/>
            <w:tcBorders>
              <w:top w:val="single" w:sz="6" w:space="0" w:color="000000"/>
              <w:left w:val="single" w:sz="6" w:space="0" w:color="000000"/>
              <w:bottom w:val="single" w:sz="6" w:space="0" w:color="000000"/>
              <w:right w:val="single" w:sz="6" w:space="0" w:color="000000"/>
            </w:tcBorders>
            <w:vAlign w:val="center"/>
          </w:tcPr>
          <w:p w14:paraId="37C3AF8C" w14:textId="1A5DF360" w:rsidR="00F86180"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693265C0"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D765310"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4F5D5E42" w14:textId="77777777" w:rsidR="00F86180" w:rsidRPr="008C5EC2" w:rsidRDefault="00F86180" w:rsidP="005C5381">
            <w:pPr>
              <w:jc w:val="right"/>
              <w:rPr>
                <w:rFonts w:ascii="Arial" w:hAnsi="Arial" w:cs="Arial"/>
              </w:rPr>
            </w:pPr>
          </w:p>
        </w:tc>
      </w:tr>
      <w:tr w:rsidR="00F86180" w:rsidRPr="008C5EC2" w14:paraId="66D291F7"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5BE1D3E" w14:textId="77777777" w:rsidR="00F86180" w:rsidRPr="008C5EC2" w:rsidRDefault="00F86180" w:rsidP="005C5381">
            <w:pPr>
              <w:jc w:val="center"/>
              <w:rPr>
                <w:rFonts w:ascii="Arial" w:hAnsi="Arial" w:cs="Arial"/>
              </w:rPr>
            </w:pPr>
            <w:r w:rsidRPr="008C5EC2">
              <w:rPr>
                <w:rFonts w:ascii="Arial" w:hAnsi="Arial" w:cs="Arial"/>
              </w:rPr>
              <w:t>3</w:t>
            </w:r>
            <w:r>
              <w:rPr>
                <w:rFonts w:ascii="Arial" w:hAnsi="Arial" w:cs="Arial"/>
              </w:rPr>
              <w:t>3</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9749E27" w14:textId="77777777" w:rsidR="00F86180" w:rsidRPr="008C5EC2" w:rsidRDefault="00F86180" w:rsidP="005C5381">
            <w:pPr>
              <w:jc w:val="center"/>
              <w:rPr>
                <w:rFonts w:ascii="Arial" w:hAnsi="Arial" w:cs="Arial"/>
              </w:rPr>
            </w:pPr>
            <w:r w:rsidRPr="008C5EC2">
              <w:rPr>
                <w:rFonts w:ascii="Arial" w:hAnsi="Arial" w:cs="Arial"/>
              </w:rPr>
              <w:t>DN 250   L</w:t>
            </w:r>
            <w:r w:rsidRPr="008C5EC2">
              <w:rPr>
                <w:rFonts w:ascii="Arial" w:hAnsi="Arial" w:cs="Arial"/>
                <w:i/>
              </w:rPr>
              <w:t>–</w:t>
            </w:r>
            <w:r w:rsidRPr="008C5EC2">
              <w:rPr>
                <w:rFonts w:ascii="Arial" w:hAnsi="Arial" w:cs="Arial"/>
              </w:rPr>
              <w:t>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69E414B5"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6DFB5C16"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F08AD41"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AEB7ACA" w14:textId="77777777" w:rsidR="00F86180" w:rsidRPr="008C5EC2" w:rsidRDefault="00F86180" w:rsidP="005C5381">
            <w:pPr>
              <w:jc w:val="right"/>
              <w:rPr>
                <w:rFonts w:ascii="Arial" w:hAnsi="Arial" w:cs="Arial"/>
              </w:rPr>
            </w:pPr>
          </w:p>
        </w:tc>
      </w:tr>
      <w:tr w:rsidR="00F86180" w:rsidRPr="008C5EC2" w14:paraId="19663D7B"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73690DD" w14:textId="77777777" w:rsidR="00F86180" w:rsidRPr="008C5EC2" w:rsidRDefault="00F86180" w:rsidP="005C5381">
            <w:pPr>
              <w:jc w:val="center"/>
              <w:rPr>
                <w:rFonts w:ascii="Arial" w:hAnsi="Arial" w:cs="Arial"/>
              </w:rPr>
            </w:pPr>
            <w:r w:rsidRPr="008C5EC2">
              <w:rPr>
                <w:rFonts w:ascii="Arial" w:hAnsi="Arial" w:cs="Arial"/>
              </w:rPr>
              <w:t>3</w:t>
            </w:r>
            <w:r>
              <w:rPr>
                <w:rFonts w:ascii="Arial" w:hAnsi="Arial" w:cs="Arial"/>
              </w:rPr>
              <w:t>4</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436049D9" w14:textId="77777777" w:rsidR="00F86180" w:rsidRPr="008C5EC2" w:rsidRDefault="00F86180" w:rsidP="005C5381">
            <w:pPr>
              <w:jc w:val="center"/>
              <w:rPr>
                <w:rFonts w:ascii="Arial" w:hAnsi="Arial" w:cs="Arial"/>
              </w:rPr>
            </w:pPr>
            <w:r w:rsidRPr="008C5EC2">
              <w:rPr>
                <w:rFonts w:ascii="Arial" w:hAnsi="Arial" w:cs="Arial"/>
              </w:rPr>
              <w:t>DN 250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FFDE252"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9E0517C"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1DA2D8E4"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B676A50" w14:textId="77777777" w:rsidR="00F86180" w:rsidRPr="008C5EC2" w:rsidRDefault="00F86180" w:rsidP="005C5381">
            <w:pPr>
              <w:jc w:val="right"/>
              <w:rPr>
                <w:rFonts w:ascii="Arial" w:hAnsi="Arial" w:cs="Arial"/>
              </w:rPr>
            </w:pPr>
          </w:p>
        </w:tc>
      </w:tr>
      <w:tr w:rsidR="00F86180" w:rsidRPr="008C5EC2" w14:paraId="58BD8906"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25156ED" w14:textId="77777777" w:rsidR="00F86180" w:rsidRPr="008C5EC2" w:rsidRDefault="00F86180" w:rsidP="005C5381">
            <w:pPr>
              <w:jc w:val="center"/>
              <w:rPr>
                <w:rFonts w:ascii="Arial" w:hAnsi="Arial" w:cs="Arial"/>
              </w:rPr>
            </w:pPr>
            <w:r>
              <w:rPr>
                <w:rFonts w:ascii="Arial" w:hAnsi="Arial" w:cs="Arial"/>
              </w:rPr>
              <w:t>35</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5808144" w14:textId="77777777" w:rsidR="00F86180" w:rsidRPr="008C5EC2" w:rsidRDefault="00F86180" w:rsidP="005C5381">
            <w:pPr>
              <w:jc w:val="center"/>
              <w:rPr>
                <w:rFonts w:ascii="Arial" w:hAnsi="Arial" w:cs="Arial"/>
              </w:rPr>
            </w:pPr>
            <w:r w:rsidRPr="008C5EC2">
              <w:rPr>
                <w:rFonts w:ascii="Arial" w:hAnsi="Arial" w:cs="Arial"/>
              </w:rPr>
              <w:t>DN 250   L</w:t>
            </w:r>
            <w:r w:rsidRPr="008C5EC2">
              <w:rPr>
                <w:rFonts w:ascii="Arial" w:hAnsi="Arial" w:cs="Arial"/>
                <w:i/>
              </w:rPr>
              <w:t>–</w:t>
            </w:r>
            <w:r w:rsidRPr="008C5EC2">
              <w:rPr>
                <w:rFonts w:ascii="Arial" w:hAnsi="Arial" w:cs="Arial"/>
              </w:rPr>
              <w:t>500</w:t>
            </w:r>
          </w:p>
        </w:tc>
        <w:tc>
          <w:tcPr>
            <w:tcW w:w="1134" w:type="dxa"/>
            <w:tcBorders>
              <w:top w:val="single" w:sz="6" w:space="0" w:color="000000"/>
              <w:left w:val="single" w:sz="6" w:space="0" w:color="000000"/>
              <w:bottom w:val="single" w:sz="6" w:space="0" w:color="000000"/>
              <w:right w:val="single" w:sz="6" w:space="0" w:color="000000"/>
            </w:tcBorders>
            <w:vAlign w:val="center"/>
          </w:tcPr>
          <w:p w14:paraId="2DEBC5E7"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4914023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1FA65B6D"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4C0E396B" w14:textId="77777777" w:rsidR="00F86180" w:rsidRPr="008C5EC2" w:rsidRDefault="00F86180" w:rsidP="005C5381">
            <w:pPr>
              <w:jc w:val="right"/>
              <w:rPr>
                <w:rFonts w:ascii="Arial" w:hAnsi="Arial" w:cs="Arial"/>
              </w:rPr>
            </w:pPr>
          </w:p>
        </w:tc>
      </w:tr>
      <w:tr w:rsidR="00F86180" w:rsidRPr="008C5EC2" w14:paraId="32EF3BC7"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A3E8C22" w14:textId="77777777" w:rsidR="00F86180" w:rsidRPr="008C5EC2" w:rsidRDefault="00F86180" w:rsidP="005C5381">
            <w:pPr>
              <w:jc w:val="center"/>
              <w:rPr>
                <w:rFonts w:ascii="Arial" w:hAnsi="Arial" w:cs="Arial"/>
              </w:rPr>
            </w:pPr>
            <w:r>
              <w:rPr>
                <w:rFonts w:ascii="Arial" w:hAnsi="Arial" w:cs="Arial"/>
              </w:rPr>
              <w:t>36.</w:t>
            </w:r>
          </w:p>
        </w:tc>
        <w:tc>
          <w:tcPr>
            <w:tcW w:w="2927" w:type="dxa"/>
            <w:tcBorders>
              <w:top w:val="single" w:sz="6" w:space="0" w:color="000000"/>
              <w:left w:val="single" w:sz="6" w:space="0" w:color="000000"/>
              <w:bottom w:val="single" w:sz="6" w:space="0" w:color="000000"/>
              <w:right w:val="single" w:sz="6" w:space="0" w:color="000000"/>
            </w:tcBorders>
            <w:vAlign w:val="center"/>
          </w:tcPr>
          <w:p w14:paraId="4C92F634" w14:textId="77777777" w:rsidR="00F86180" w:rsidRPr="008C5EC2" w:rsidRDefault="00F86180" w:rsidP="005C5381">
            <w:pPr>
              <w:jc w:val="center"/>
              <w:rPr>
                <w:rFonts w:ascii="Arial" w:hAnsi="Arial" w:cs="Arial"/>
              </w:rPr>
            </w:pPr>
            <w:r w:rsidRPr="008C5EC2">
              <w:rPr>
                <w:rFonts w:ascii="Arial" w:hAnsi="Arial" w:cs="Arial"/>
              </w:rPr>
              <w:t>DN 300   L</w:t>
            </w:r>
            <w:r w:rsidRPr="008C5EC2">
              <w:rPr>
                <w:rFonts w:ascii="Arial" w:hAnsi="Arial" w:cs="Arial"/>
                <w:i/>
              </w:rPr>
              <w:t>–</w:t>
            </w:r>
            <w:r>
              <w:rPr>
                <w:rFonts w:ascii="Arial" w:hAnsi="Arial" w:cs="Arial"/>
              </w:rPr>
              <w:t>1</w:t>
            </w:r>
            <w:r w:rsidRPr="008C5EC2">
              <w:rPr>
                <w:rFonts w:ascii="Arial" w:hAnsi="Arial" w:cs="Arial"/>
              </w:rPr>
              <w:t>00</w:t>
            </w:r>
          </w:p>
        </w:tc>
        <w:tc>
          <w:tcPr>
            <w:tcW w:w="1134" w:type="dxa"/>
            <w:tcBorders>
              <w:top w:val="single" w:sz="6" w:space="0" w:color="000000"/>
              <w:left w:val="single" w:sz="6" w:space="0" w:color="000000"/>
              <w:bottom w:val="single" w:sz="6" w:space="0" w:color="000000"/>
              <w:right w:val="single" w:sz="6" w:space="0" w:color="000000"/>
            </w:tcBorders>
            <w:vAlign w:val="center"/>
          </w:tcPr>
          <w:p w14:paraId="3CFBFA7D" w14:textId="77777777" w:rsidR="00F86180" w:rsidRPr="008C5EC2" w:rsidRDefault="00F86180"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9C55FD5"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13FA40BA"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291EAF4" w14:textId="77777777" w:rsidR="00F86180" w:rsidRPr="008C5EC2" w:rsidRDefault="00F86180" w:rsidP="005C5381">
            <w:pPr>
              <w:jc w:val="right"/>
              <w:rPr>
                <w:rFonts w:ascii="Arial" w:hAnsi="Arial" w:cs="Arial"/>
              </w:rPr>
            </w:pPr>
          </w:p>
        </w:tc>
      </w:tr>
      <w:tr w:rsidR="00F86180" w:rsidRPr="008C5EC2" w14:paraId="1AAF8509"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ED5106C" w14:textId="77777777" w:rsidR="00F86180" w:rsidRPr="008C5EC2" w:rsidRDefault="00F86180" w:rsidP="005C5381">
            <w:pPr>
              <w:jc w:val="center"/>
              <w:rPr>
                <w:rFonts w:ascii="Arial" w:hAnsi="Arial" w:cs="Arial"/>
              </w:rPr>
            </w:pPr>
            <w:r>
              <w:rPr>
                <w:rFonts w:ascii="Arial" w:hAnsi="Arial" w:cs="Arial"/>
              </w:rPr>
              <w:t>37</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EE3C284" w14:textId="77777777" w:rsidR="00F86180" w:rsidRPr="008C5EC2" w:rsidRDefault="00F86180" w:rsidP="005C5381">
            <w:pPr>
              <w:jc w:val="center"/>
              <w:rPr>
                <w:rFonts w:ascii="Arial" w:hAnsi="Arial" w:cs="Arial"/>
              </w:rPr>
            </w:pPr>
            <w:r w:rsidRPr="008C5EC2">
              <w:rPr>
                <w:rFonts w:ascii="Arial" w:hAnsi="Arial" w:cs="Arial"/>
              </w:rPr>
              <w:t>DN 300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32AA4681"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495F82C7"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028E3CE"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BB85C08" w14:textId="77777777" w:rsidR="00F86180" w:rsidRPr="008C5EC2" w:rsidRDefault="00F86180" w:rsidP="005C5381">
            <w:pPr>
              <w:jc w:val="right"/>
              <w:rPr>
                <w:rFonts w:ascii="Arial" w:hAnsi="Arial" w:cs="Arial"/>
              </w:rPr>
            </w:pPr>
          </w:p>
        </w:tc>
      </w:tr>
      <w:tr w:rsidR="00F86180" w:rsidRPr="008C5EC2" w14:paraId="38378D9E"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A8F73EC" w14:textId="77777777" w:rsidR="00F86180" w:rsidRPr="008C5EC2" w:rsidRDefault="00F86180" w:rsidP="005C5381">
            <w:pPr>
              <w:jc w:val="center"/>
              <w:rPr>
                <w:rFonts w:ascii="Arial" w:hAnsi="Arial" w:cs="Arial"/>
              </w:rPr>
            </w:pPr>
            <w:r>
              <w:rPr>
                <w:rFonts w:ascii="Arial" w:hAnsi="Arial" w:cs="Arial"/>
              </w:rPr>
              <w:t>38.</w:t>
            </w:r>
          </w:p>
        </w:tc>
        <w:tc>
          <w:tcPr>
            <w:tcW w:w="2927" w:type="dxa"/>
            <w:tcBorders>
              <w:top w:val="single" w:sz="6" w:space="0" w:color="000000"/>
              <w:left w:val="single" w:sz="6" w:space="0" w:color="000000"/>
              <w:bottom w:val="single" w:sz="6" w:space="0" w:color="000000"/>
              <w:right w:val="single" w:sz="6" w:space="0" w:color="000000"/>
            </w:tcBorders>
            <w:vAlign w:val="center"/>
          </w:tcPr>
          <w:p w14:paraId="4C5F13C7" w14:textId="77777777" w:rsidR="00F86180" w:rsidRPr="008C5EC2" w:rsidRDefault="00F86180" w:rsidP="005C5381">
            <w:pPr>
              <w:jc w:val="center"/>
              <w:rPr>
                <w:rFonts w:ascii="Arial" w:hAnsi="Arial" w:cs="Arial"/>
              </w:rPr>
            </w:pPr>
            <w:r w:rsidRPr="008C5EC2">
              <w:rPr>
                <w:rFonts w:ascii="Arial" w:hAnsi="Arial" w:cs="Arial"/>
              </w:rPr>
              <w:t>DN 350   L</w:t>
            </w:r>
            <w:r w:rsidRPr="008C5EC2">
              <w:rPr>
                <w:rFonts w:ascii="Arial" w:hAnsi="Arial" w:cs="Arial"/>
                <w:i/>
              </w:rPr>
              <w:t>–</w:t>
            </w:r>
            <w:r w:rsidRPr="008C5EC2">
              <w:rPr>
                <w:rFonts w:ascii="Arial" w:hAnsi="Arial" w:cs="Arial"/>
              </w:rPr>
              <w:t>300</w:t>
            </w:r>
          </w:p>
        </w:tc>
        <w:tc>
          <w:tcPr>
            <w:tcW w:w="1134" w:type="dxa"/>
            <w:tcBorders>
              <w:top w:val="single" w:sz="6" w:space="0" w:color="000000"/>
              <w:left w:val="single" w:sz="6" w:space="0" w:color="000000"/>
              <w:bottom w:val="single" w:sz="6" w:space="0" w:color="000000"/>
              <w:right w:val="single" w:sz="6" w:space="0" w:color="000000"/>
            </w:tcBorders>
            <w:vAlign w:val="center"/>
          </w:tcPr>
          <w:p w14:paraId="76869A79"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4E1045A"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770B5DA"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9FD5F22" w14:textId="77777777" w:rsidR="00F86180" w:rsidRPr="008C5EC2" w:rsidRDefault="00F86180" w:rsidP="005C5381">
            <w:pPr>
              <w:jc w:val="right"/>
              <w:rPr>
                <w:rFonts w:ascii="Arial" w:hAnsi="Arial" w:cs="Arial"/>
              </w:rPr>
            </w:pPr>
          </w:p>
        </w:tc>
      </w:tr>
      <w:tr w:rsidR="00F86180" w:rsidRPr="008C5EC2" w14:paraId="5961EFA8"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640C050" w14:textId="77777777" w:rsidR="00F86180" w:rsidRPr="008C5EC2" w:rsidRDefault="00F86180" w:rsidP="005C5381">
            <w:pPr>
              <w:rPr>
                <w:rFonts w:ascii="Arial" w:hAnsi="Arial" w:cs="Arial"/>
              </w:rPr>
            </w:pPr>
          </w:p>
        </w:tc>
        <w:tc>
          <w:tcPr>
            <w:tcW w:w="8172" w:type="dxa"/>
            <w:gridSpan w:val="5"/>
            <w:tcBorders>
              <w:top w:val="single" w:sz="6" w:space="0" w:color="000000"/>
              <w:left w:val="single" w:sz="6" w:space="0" w:color="000000"/>
              <w:bottom w:val="single" w:sz="6" w:space="0" w:color="000000"/>
              <w:right w:val="single" w:sz="6" w:space="0" w:color="000000"/>
            </w:tcBorders>
            <w:vAlign w:val="center"/>
            <w:hideMark/>
          </w:tcPr>
          <w:p w14:paraId="3D1E95B4" w14:textId="77777777" w:rsidR="00F86180" w:rsidRPr="00D71294" w:rsidRDefault="00F86180" w:rsidP="005C5381">
            <w:pPr>
              <w:rPr>
                <w:rFonts w:ascii="Arial" w:hAnsi="Arial" w:cs="Arial"/>
                <w:b/>
              </w:rPr>
            </w:pPr>
            <w:r w:rsidRPr="008C5EC2">
              <w:rPr>
                <w:rFonts w:ascii="Arial" w:hAnsi="Arial" w:cs="Arial"/>
                <w:b/>
              </w:rPr>
              <w:t>Trójnik  kołnierzowy T, o średnicy DN:</w:t>
            </w:r>
          </w:p>
        </w:tc>
      </w:tr>
      <w:tr w:rsidR="00F86180" w:rsidRPr="008C5EC2" w14:paraId="1A678724"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D33F4FF" w14:textId="77777777" w:rsidR="00F86180" w:rsidRPr="008C5EC2" w:rsidRDefault="00F86180" w:rsidP="005C5381">
            <w:pPr>
              <w:jc w:val="center"/>
              <w:rPr>
                <w:rFonts w:ascii="Arial" w:hAnsi="Arial" w:cs="Arial"/>
              </w:rPr>
            </w:pPr>
            <w:r>
              <w:rPr>
                <w:rFonts w:ascii="Arial" w:hAnsi="Arial" w:cs="Arial"/>
              </w:rPr>
              <w:t>39</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D4AA2DD" w14:textId="77777777" w:rsidR="00F86180" w:rsidRPr="008C5EC2" w:rsidRDefault="00F86180" w:rsidP="005C5381">
            <w:pPr>
              <w:jc w:val="center"/>
              <w:rPr>
                <w:rFonts w:ascii="Arial" w:hAnsi="Arial" w:cs="Arial"/>
              </w:rPr>
            </w:pPr>
            <w:r w:rsidRPr="008C5EC2">
              <w:rPr>
                <w:rFonts w:ascii="Arial" w:hAnsi="Arial" w:cs="Arial"/>
              </w:rPr>
              <w:t>DN    50 x 50</w:t>
            </w:r>
          </w:p>
        </w:tc>
        <w:tc>
          <w:tcPr>
            <w:tcW w:w="1134" w:type="dxa"/>
            <w:tcBorders>
              <w:top w:val="single" w:sz="6" w:space="0" w:color="000000"/>
              <w:left w:val="single" w:sz="6" w:space="0" w:color="000000"/>
              <w:bottom w:val="single" w:sz="6" w:space="0" w:color="000000"/>
              <w:right w:val="single" w:sz="6" w:space="0" w:color="000000"/>
            </w:tcBorders>
            <w:vAlign w:val="center"/>
          </w:tcPr>
          <w:p w14:paraId="6356FC62"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1B1D1E6F"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7255234"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DCF7279" w14:textId="77777777" w:rsidR="00F86180" w:rsidRPr="008C5EC2" w:rsidRDefault="00F86180" w:rsidP="005C5381">
            <w:pPr>
              <w:jc w:val="right"/>
              <w:rPr>
                <w:rFonts w:ascii="Arial" w:hAnsi="Arial" w:cs="Arial"/>
              </w:rPr>
            </w:pPr>
          </w:p>
        </w:tc>
      </w:tr>
      <w:tr w:rsidR="00F86180" w:rsidRPr="008C5EC2" w14:paraId="791511EB"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0B83B3C" w14:textId="77777777" w:rsidR="00F86180" w:rsidRPr="008C5EC2" w:rsidRDefault="00F86180" w:rsidP="005C5381">
            <w:pPr>
              <w:jc w:val="center"/>
              <w:rPr>
                <w:rFonts w:ascii="Arial" w:hAnsi="Arial" w:cs="Arial"/>
              </w:rPr>
            </w:pPr>
            <w:r w:rsidRPr="008C5EC2">
              <w:rPr>
                <w:rFonts w:ascii="Arial" w:hAnsi="Arial" w:cs="Arial"/>
              </w:rPr>
              <w:t>4</w:t>
            </w:r>
            <w:r>
              <w:rPr>
                <w:rFonts w:ascii="Arial" w:hAnsi="Arial" w:cs="Arial"/>
              </w:rPr>
              <w:t>0</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6C52765" w14:textId="77777777" w:rsidR="00F86180" w:rsidRPr="008C5EC2" w:rsidRDefault="00F86180" w:rsidP="005C5381">
            <w:pPr>
              <w:jc w:val="center"/>
              <w:rPr>
                <w:rFonts w:ascii="Arial" w:hAnsi="Arial" w:cs="Arial"/>
              </w:rPr>
            </w:pPr>
            <w:r w:rsidRPr="008C5EC2">
              <w:rPr>
                <w:rFonts w:ascii="Arial" w:hAnsi="Arial" w:cs="Arial"/>
              </w:rPr>
              <w:t>DN    80 x 50</w:t>
            </w:r>
          </w:p>
        </w:tc>
        <w:tc>
          <w:tcPr>
            <w:tcW w:w="1134" w:type="dxa"/>
            <w:tcBorders>
              <w:top w:val="single" w:sz="6" w:space="0" w:color="000000"/>
              <w:left w:val="single" w:sz="6" w:space="0" w:color="000000"/>
              <w:bottom w:val="single" w:sz="6" w:space="0" w:color="000000"/>
              <w:right w:val="single" w:sz="6" w:space="0" w:color="000000"/>
            </w:tcBorders>
            <w:vAlign w:val="center"/>
          </w:tcPr>
          <w:p w14:paraId="548502D1"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0DC9DD73"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1441503C"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8AFBDE7" w14:textId="77777777" w:rsidR="00F86180" w:rsidRPr="008C5EC2" w:rsidRDefault="00F86180" w:rsidP="005C5381">
            <w:pPr>
              <w:jc w:val="right"/>
              <w:rPr>
                <w:rFonts w:ascii="Arial" w:hAnsi="Arial" w:cs="Arial"/>
              </w:rPr>
            </w:pPr>
          </w:p>
        </w:tc>
      </w:tr>
      <w:tr w:rsidR="00F86180" w:rsidRPr="008C5EC2" w14:paraId="39409CF4"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85D5DC1" w14:textId="77777777" w:rsidR="00F86180" w:rsidRPr="008C5EC2" w:rsidRDefault="00F86180" w:rsidP="005C5381">
            <w:pPr>
              <w:jc w:val="center"/>
              <w:rPr>
                <w:rFonts w:ascii="Arial" w:hAnsi="Arial" w:cs="Arial"/>
              </w:rPr>
            </w:pPr>
            <w:r w:rsidRPr="008C5EC2">
              <w:rPr>
                <w:rFonts w:ascii="Arial" w:hAnsi="Arial" w:cs="Arial"/>
              </w:rPr>
              <w:t>4</w:t>
            </w:r>
            <w:r>
              <w:rPr>
                <w:rFonts w:ascii="Arial" w:hAnsi="Arial" w:cs="Arial"/>
              </w:rPr>
              <w:t>1</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0E298D7" w14:textId="77777777" w:rsidR="00F86180" w:rsidRPr="008C5EC2" w:rsidRDefault="00F86180" w:rsidP="005C5381">
            <w:pPr>
              <w:jc w:val="center"/>
              <w:rPr>
                <w:rFonts w:ascii="Arial" w:hAnsi="Arial" w:cs="Arial"/>
              </w:rPr>
            </w:pPr>
            <w:r w:rsidRPr="008C5EC2">
              <w:rPr>
                <w:rFonts w:ascii="Arial" w:hAnsi="Arial" w:cs="Arial"/>
              </w:rPr>
              <w:t>DN    80 x 80</w:t>
            </w:r>
          </w:p>
        </w:tc>
        <w:tc>
          <w:tcPr>
            <w:tcW w:w="1134" w:type="dxa"/>
            <w:tcBorders>
              <w:top w:val="single" w:sz="6" w:space="0" w:color="000000"/>
              <w:left w:val="single" w:sz="6" w:space="0" w:color="000000"/>
              <w:bottom w:val="single" w:sz="6" w:space="0" w:color="000000"/>
              <w:right w:val="single" w:sz="6" w:space="0" w:color="000000"/>
            </w:tcBorders>
            <w:vAlign w:val="center"/>
          </w:tcPr>
          <w:p w14:paraId="400E673E" w14:textId="77777777" w:rsidR="00F86180" w:rsidRPr="008C5EC2" w:rsidRDefault="00F86180" w:rsidP="005C5381">
            <w:pPr>
              <w:jc w:val="center"/>
              <w:rPr>
                <w:rFonts w:ascii="Arial" w:hAnsi="Arial" w:cs="Arial"/>
              </w:rPr>
            </w:pPr>
            <w:r w:rsidRPr="008C5EC2">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039B882C"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0C3C0E0"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0CB1063" w14:textId="77777777" w:rsidR="00F86180" w:rsidRPr="008C5EC2" w:rsidRDefault="00F86180" w:rsidP="005C5381">
            <w:pPr>
              <w:jc w:val="right"/>
              <w:rPr>
                <w:rFonts w:ascii="Arial" w:hAnsi="Arial" w:cs="Arial"/>
              </w:rPr>
            </w:pPr>
          </w:p>
        </w:tc>
      </w:tr>
      <w:tr w:rsidR="00F86180" w:rsidRPr="008C5EC2" w14:paraId="71F8962D"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ED20CBC" w14:textId="77777777" w:rsidR="00F86180" w:rsidRPr="008C5EC2" w:rsidRDefault="00F86180" w:rsidP="005C5381">
            <w:pPr>
              <w:jc w:val="center"/>
              <w:rPr>
                <w:rFonts w:ascii="Arial" w:hAnsi="Arial" w:cs="Arial"/>
              </w:rPr>
            </w:pPr>
            <w:r w:rsidRPr="008C5EC2">
              <w:rPr>
                <w:rFonts w:ascii="Arial" w:hAnsi="Arial" w:cs="Arial"/>
              </w:rPr>
              <w:t>4</w:t>
            </w:r>
            <w:r>
              <w:rPr>
                <w:rFonts w:ascii="Arial" w:hAnsi="Arial" w:cs="Arial"/>
              </w:rPr>
              <w:t>2</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B3F8F2B" w14:textId="77777777" w:rsidR="00F86180" w:rsidRPr="008C5EC2" w:rsidRDefault="00F86180" w:rsidP="005C5381">
            <w:pPr>
              <w:jc w:val="center"/>
              <w:rPr>
                <w:rFonts w:ascii="Arial" w:hAnsi="Arial" w:cs="Arial"/>
              </w:rPr>
            </w:pPr>
            <w:r w:rsidRPr="008C5EC2">
              <w:rPr>
                <w:rFonts w:ascii="Arial" w:hAnsi="Arial" w:cs="Arial"/>
              </w:rPr>
              <w:t>DN 100 x  80</w:t>
            </w:r>
          </w:p>
        </w:tc>
        <w:tc>
          <w:tcPr>
            <w:tcW w:w="1134" w:type="dxa"/>
            <w:tcBorders>
              <w:top w:val="single" w:sz="6" w:space="0" w:color="000000"/>
              <w:left w:val="single" w:sz="6" w:space="0" w:color="000000"/>
              <w:bottom w:val="single" w:sz="6" w:space="0" w:color="000000"/>
              <w:right w:val="single" w:sz="6" w:space="0" w:color="000000"/>
            </w:tcBorders>
            <w:vAlign w:val="center"/>
          </w:tcPr>
          <w:p w14:paraId="30643CAA" w14:textId="77777777" w:rsidR="00F86180" w:rsidRPr="008C5EC2" w:rsidRDefault="00F86180"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107809A5"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816C825"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4D091F0A" w14:textId="77777777" w:rsidR="00F86180" w:rsidRPr="008C5EC2" w:rsidRDefault="00F86180" w:rsidP="005C5381">
            <w:pPr>
              <w:jc w:val="right"/>
              <w:rPr>
                <w:rFonts w:ascii="Arial" w:hAnsi="Arial" w:cs="Arial"/>
              </w:rPr>
            </w:pPr>
          </w:p>
        </w:tc>
      </w:tr>
      <w:tr w:rsidR="00F86180" w:rsidRPr="008C5EC2" w14:paraId="78C6229A"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8A62A7D" w14:textId="77777777" w:rsidR="00F86180" w:rsidRPr="008C5EC2" w:rsidRDefault="00F86180" w:rsidP="005C5381">
            <w:pPr>
              <w:jc w:val="center"/>
              <w:rPr>
                <w:rFonts w:ascii="Arial" w:hAnsi="Arial" w:cs="Arial"/>
              </w:rPr>
            </w:pPr>
            <w:r w:rsidRPr="008C5EC2">
              <w:rPr>
                <w:rFonts w:ascii="Arial" w:hAnsi="Arial" w:cs="Arial"/>
              </w:rPr>
              <w:t>4</w:t>
            </w:r>
            <w:r>
              <w:rPr>
                <w:rFonts w:ascii="Arial" w:hAnsi="Arial" w:cs="Arial"/>
              </w:rPr>
              <w:t>3</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49B8FE36" w14:textId="77777777" w:rsidR="00F86180" w:rsidRPr="008C5EC2" w:rsidRDefault="00F86180" w:rsidP="005C5381">
            <w:pPr>
              <w:jc w:val="center"/>
              <w:rPr>
                <w:rFonts w:ascii="Arial" w:hAnsi="Arial" w:cs="Arial"/>
              </w:rPr>
            </w:pPr>
            <w:r w:rsidRPr="008C5EC2">
              <w:rPr>
                <w:rFonts w:ascii="Arial" w:hAnsi="Arial" w:cs="Arial"/>
              </w:rPr>
              <w:t>DN 100 x 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8FD40AC" w14:textId="77777777" w:rsidR="00F86180" w:rsidRPr="008C5EC2" w:rsidRDefault="00F86180"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06A6E546"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BB6594A"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D8C41D4" w14:textId="77777777" w:rsidR="00F86180" w:rsidRPr="008C5EC2" w:rsidRDefault="00F86180" w:rsidP="005C5381">
            <w:pPr>
              <w:jc w:val="right"/>
              <w:rPr>
                <w:rFonts w:ascii="Arial" w:hAnsi="Arial" w:cs="Arial"/>
              </w:rPr>
            </w:pPr>
          </w:p>
        </w:tc>
      </w:tr>
      <w:tr w:rsidR="00F86180" w:rsidRPr="008C5EC2" w14:paraId="67EF4B30"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42A5DD0" w14:textId="77777777" w:rsidR="00F86180" w:rsidRPr="008C5EC2" w:rsidRDefault="00F86180" w:rsidP="005C5381">
            <w:pPr>
              <w:jc w:val="center"/>
              <w:rPr>
                <w:rFonts w:ascii="Arial" w:hAnsi="Arial" w:cs="Arial"/>
              </w:rPr>
            </w:pPr>
            <w:r w:rsidRPr="008C5EC2">
              <w:rPr>
                <w:rFonts w:ascii="Arial" w:hAnsi="Arial" w:cs="Arial"/>
              </w:rPr>
              <w:lastRenderedPageBreak/>
              <w:t>4</w:t>
            </w:r>
            <w:r>
              <w:rPr>
                <w:rFonts w:ascii="Arial" w:hAnsi="Arial" w:cs="Arial"/>
              </w:rPr>
              <w:t>4</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485DD5BF" w14:textId="77777777" w:rsidR="00F86180" w:rsidRPr="008C5EC2" w:rsidRDefault="00F86180" w:rsidP="005C5381">
            <w:pPr>
              <w:jc w:val="center"/>
              <w:rPr>
                <w:rFonts w:ascii="Arial" w:hAnsi="Arial" w:cs="Arial"/>
              </w:rPr>
            </w:pPr>
            <w:r w:rsidRPr="008C5EC2">
              <w:rPr>
                <w:rFonts w:ascii="Arial" w:hAnsi="Arial" w:cs="Arial"/>
              </w:rPr>
              <w:t>DN 125 x 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2DDCA6A"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1AB3008"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3F5E6F7C"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4E7B3F4" w14:textId="77777777" w:rsidR="00F86180" w:rsidRPr="008C5EC2" w:rsidRDefault="00F86180" w:rsidP="005C5381">
            <w:pPr>
              <w:jc w:val="right"/>
              <w:rPr>
                <w:rFonts w:ascii="Arial" w:hAnsi="Arial" w:cs="Arial"/>
              </w:rPr>
            </w:pPr>
          </w:p>
        </w:tc>
      </w:tr>
      <w:tr w:rsidR="00F86180" w:rsidRPr="008C5EC2" w14:paraId="60CF45CA"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2246F70" w14:textId="77777777" w:rsidR="00F86180" w:rsidRPr="008C5EC2" w:rsidRDefault="00F86180" w:rsidP="005C5381">
            <w:pPr>
              <w:jc w:val="center"/>
              <w:rPr>
                <w:rFonts w:ascii="Arial" w:hAnsi="Arial" w:cs="Arial"/>
              </w:rPr>
            </w:pPr>
            <w:r w:rsidRPr="008C5EC2">
              <w:rPr>
                <w:rFonts w:ascii="Arial" w:hAnsi="Arial" w:cs="Arial"/>
              </w:rPr>
              <w:t>4</w:t>
            </w:r>
            <w:r>
              <w:rPr>
                <w:rFonts w:ascii="Arial" w:hAnsi="Arial" w:cs="Arial"/>
              </w:rPr>
              <w:t>5</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AD41752" w14:textId="77777777" w:rsidR="00F86180" w:rsidRPr="008C5EC2" w:rsidRDefault="00F86180" w:rsidP="005C5381">
            <w:pPr>
              <w:jc w:val="center"/>
              <w:rPr>
                <w:rFonts w:ascii="Arial" w:hAnsi="Arial" w:cs="Arial"/>
              </w:rPr>
            </w:pPr>
            <w:r w:rsidRPr="008C5EC2">
              <w:rPr>
                <w:rFonts w:ascii="Arial" w:hAnsi="Arial" w:cs="Arial"/>
              </w:rPr>
              <w:t>DN 150 x   80</w:t>
            </w:r>
          </w:p>
        </w:tc>
        <w:tc>
          <w:tcPr>
            <w:tcW w:w="1134" w:type="dxa"/>
            <w:tcBorders>
              <w:top w:val="single" w:sz="6" w:space="0" w:color="000000"/>
              <w:left w:val="single" w:sz="6" w:space="0" w:color="000000"/>
              <w:bottom w:val="single" w:sz="6" w:space="0" w:color="000000"/>
              <w:right w:val="single" w:sz="6" w:space="0" w:color="000000"/>
            </w:tcBorders>
            <w:vAlign w:val="center"/>
          </w:tcPr>
          <w:p w14:paraId="258F7364" w14:textId="0C81F864" w:rsidR="00F86180" w:rsidRPr="008C5EC2" w:rsidRDefault="00527EEF" w:rsidP="00527EEF">
            <w:pPr>
              <w:jc w:val="center"/>
              <w:rPr>
                <w:rFonts w:ascii="Arial" w:hAnsi="Arial" w:cs="Arial"/>
              </w:rPr>
            </w:pPr>
            <w:r>
              <w:rPr>
                <w:rFonts w:ascii="Arial" w:hAnsi="Arial" w:cs="Arial"/>
              </w:rPr>
              <w:t>10</w:t>
            </w:r>
          </w:p>
        </w:tc>
        <w:tc>
          <w:tcPr>
            <w:tcW w:w="1559" w:type="dxa"/>
            <w:tcBorders>
              <w:top w:val="single" w:sz="6" w:space="0" w:color="000000"/>
              <w:left w:val="single" w:sz="6" w:space="0" w:color="000000"/>
              <w:bottom w:val="single" w:sz="6" w:space="0" w:color="000000"/>
              <w:right w:val="single" w:sz="6" w:space="0" w:color="000000"/>
            </w:tcBorders>
            <w:vAlign w:val="center"/>
          </w:tcPr>
          <w:p w14:paraId="0B4A8B90"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5D8CAAF"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8E47E55" w14:textId="77777777" w:rsidR="00F86180" w:rsidRPr="008C5EC2" w:rsidRDefault="00F86180" w:rsidP="005C5381">
            <w:pPr>
              <w:jc w:val="right"/>
              <w:rPr>
                <w:rFonts w:ascii="Arial" w:hAnsi="Arial" w:cs="Arial"/>
              </w:rPr>
            </w:pPr>
          </w:p>
        </w:tc>
      </w:tr>
      <w:tr w:rsidR="00F86180" w:rsidRPr="008C5EC2" w14:paraId="63D2DE1A"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AB53818" w14:textId="77777777" w:rsidR="00F86180" w:rsidRPr="008C5EC2" w:rsidRDefault="00F86180" w:rsidP="005C5381">
            <w:pPr>
              <w:jc w:val="center"/>
              <w:rPr>
                <w:rFonts w:ascii="Arial" w:hAnsi="Arial" w:cs="Arial"/>
              </w:rPr>
            </w:pPr>
            <w:r>
              <w:rPr>
                <w:rFonts w:ascii="Arial" w:hAnsi="Arial" w:cs="Arial"/>
              </w:rPr>
              <w:t>46</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5359ECC" w14:textId="77777777" w:rsidR="00F86180" w:rsidRPr="008C5EC2" w:rsidRDefault="00F86180" w:rsidP="005C5381">
            <w:pPr>
              <w:jc w:val="center"/>
              <w:rPr>
                <w:rFonts w:ascii="Arial" w:hAnsi="Arial" w:cs="Arial"/>
              </w:rPr>
            </w:pPr>
            <w:r w:rsidRPr="008C5EC2">
              <w:rPr>
                <w:rFonts w:ascii="Arial" w:hAnsi="Arial" w:cs="Arial"/>
              </w:rPr>
              <w:t>DN 150 x 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519ED25" w14:textId="5FAE0C1E" w:rsidR="00F86180" w:rsidRPr="008C5EC2" w:rsidRDefault="00527EEF" w:rsidP="005C5381">
            <w:pPr>
              <w:jc w:val="center"/>
              <w:rPr>
                <w:rFonts w:ascii="Arial" w:hAnsi="Arial" w:cs="Arial"/>
              </w:rPr>
            </w:pPr>
            <w:r>
              <w:rPr>
                <w:rFonts w:ascii="Arial" w:hAnsi="Arial" w:cs="Arial"/>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5EAB9A01"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83FF1F9"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4832E6F3" w14:textId="77777777" w:rsidR="00F86180" w:rsidRPr="008C5EC2" w:rsidRDefault="00F86180" w:rsidP="005C5381">
            <w:pPr>
              <w:jc w:val="right"/>
              <w:rPr>
                <w:rFonts w:ascii="Arial" w:hAnsi="Arial" w:cs="Arial"/>
              </w:rPr>
            </w:pPr>
          </w:p>
        </w:tc>
      </w:tr>
      <w:tr w:rsidR="00F86180" w:rsidRPr="008C5EC2" w14:paraId="5FDEBF90"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B9F85E1" w14:textId="77777777" w:rsidR="00F86180" w:rsidRPr="008C5EC2" w:rsidRDefault="00F86180" w:rsidP="005C5381">
            <w:pPr>
              <w:jc w:val="center"/>
              <w:rPr>
                <w:rFonts w:ascii="Arial" w:hAnsi="Arial" w:cs="Arial"/>
              </w:rPr>
            </w:pPr>
            <w:r>
              <w:rPr>
                <w:rFonts w:ascii="Arial" w:hAnsi="Arial" w:cs="Arial"/>
              </w:rPr>
              <w:t>47</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1DFDAF0" w14:textId="77777777" w:rsidR="00F86180" w:rsidRPr="008C5EC2" w:rsidRDefault="00F86180" w:rsidP="005C5381">
            <w:pPr>
              <w:jc w:val="center"/>
              <w:rPr>
                <w:rFonts w:ascii="Arial" w:hAnsi="Arial" w:cs="Arial"/>
              </w:rPr>
            </w:pPr>
            <w:r w:rsidRPr="008C5EC2">
              <w:rPr>
                <w:rFonts w:ascii="Arial" w:hAnsi="Arial" w:cs="Arial"/>
              </w:rPr>
              <w:t>DN 150 x 150</w:t>
            </w:r>
          </w:p>
        </w:tc>
        <w:tc>
          <w:tcPr>
            <w:tcW w:w="1134" w:type="dxa"/>
            <w:tcBorders>
              <w:top w:val="single" w:sz="6" w:space="0" w:color="000000"/>
              <w:left w:val="single" w:sz="6" w:space="0" w:color="000000"/>
              <w:bottom w:val="single" w:sz="6" w:space="0" w:color="000000"/>
              <w:right w:val="single" w:sz="6" w:space="0" w:color="000000"/>
            </w:tcBorders>
            <w:vAlign w:val="center"/>
          </w:tcPr>
          <w:p w14:paraId="23DEE6A1" w14:textId="173A3AA0" w:rsidR="00F86180" w:rsidRPr="008C5EC2" w:rsidRDefault="00527EEF" w:rsidP="005C5381">
            <w:pPr>
              <w:jc w:val="center"/>
              <w:rPr>
                <w:rFonts w:ascii="Arial" w:hAnsi="Arial" w:cs="Arial"/>
              </w:rPr>
            </w:pPr>
            <w:r>
              <w:rPr>
                <w:rFonts w:ascii="Arial" w:hAnsi="Arial" w:cs="Arial"/>
              </w:rPr>
              <w:t>3</w:t>
            </w:r>
          </w:p>
        </w:tc>
        <w:tc>
          <w:tcPr>
            <w:tcW w:w="1559" w:type="dxa"/>
            <w:tcBorders>
              <w:top w:val="single" w:sz="6" w:space="0" w:color="000000"/>
              <w:left w:val="single" w:sz="6" w:space="0" w:color="000000"/>
              <w:bottom w:val="single" w:sz="6" w:space="0" w:color="000000"/>
              <w:right w:val="single" w:sz="6" w:space="0" w:color="000000"/>
            </w:tcBorders>
            <w:vAlign w:val="center"/>
          </w:tcPr>
          <w:p w14:paraId="3942863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82453CF"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4B005E4" w14:textId="77777777" w:rsidR="00F86180" w:rsidRPr="008C5EC2" w:rsidRDefault="00F86180" w:rsidP="005C5381">
            <w:pPr>
              <w:jc w:val="right"/>
              <w:rPr>
                <w:rFonts w:ascii="Arial" w:hAnsi="Arial" w:cs="Arial"/>
              </w:rPr>
            </w:pPr>
          </w:p>
        </w:tc>
      </w:tr>
      <w:tr w:rsidR="00F86180" w:rsidRPr="008C5EC2" w14:paraId="41DBC3BA"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F67D8F1" w14:textId="77777777" w:rsidR="00F86180" w:rsidRPr="008C5EC2" w:rsidRDefault="00F86180" w:rsidP="005C5381">
            <w:pPr>
              <w:jc w:val="center"/>
              <w:rPr>
                <w:rFonts w:ascii="Arial" w:hAnsi="Arial" w:cs="Arial"/>
              </w:rPr>
            </w:pPr>
            <w:r>
              <w:rPr>
                <w:rFonts w:ascii="Arial" w:hAnsi="Arial" w:cs="Arial"/>
              </w:rPr>
              <w:t>48</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4DFA8964" w14:textId="77777777" w:rsidR="00F86180" w:rsidRPr="008C5EC2" w:rsidRDefault="00F86180" w:rsidP="005C5381">
            <w:pPr>
              <w:jc w:val="center"/>
              <w:rPr>
                <w:rFonts w:ascii="Arial" w:hAnsi="Arial" w:cs="Arial"/>
              </w:rPr>
            </w:pPr>
            <w:r w:rsidRPr="008C5EC2">
              <w:rPr>
                <w:rFonts w:ascii="Arial" w:hAnsi="Arial" w:cs="Arial"/>
              </w:rPr>
              <w:t>DN 200 x   80</w:t>
            </w:r>
          </w:p>
        </w:tc>
        <w:tc>
          <w:tcPr>
            <w:tcW w:w="1134" w:type="dxa"/>
            <w:tcBorders>
              <w:top w:val="single" w:sz="6" w:space="0" w:color="000000"/>
              <w:left w:val="single" w:sz="6" w:space="0" w:color="000000"/>
              <w:bottom w:val="single" w:sz="6" w:space="0" w:color="000000"/>
              <w:right w:val="single" w:sz="6" w:space="0" w:color="000000"/>
            </w:tcBorders>
            <w:vAlign w:val="center"/>
          </w:tcPr>
          <w:p w14:paraId="1F759447" w14:textId="6C23A0C8" w:rsidR="00F86180" w:rsidRPr="008C5EC2" w:rsidRDefault="00527EEF" w:rsidP="005C5381">
            <w:pPr>
              <w:jc w:val="center"/>
              <w:rPr>
                <w:rFonts w:ascii="Arial" w:hAnsi="Arial" w:cs="Arial"/>
              </w:rPr>
            </w:pPr>
            <w:r>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7CC61E30"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78112B2"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DB708DD" w14:textId="77777777" w:rsidR="00F86180" w:rsidRPr="008C5EC2" w:rsidRDefault="00F86180" w:rsidP="005C5381">
            <w:pPr>
              <w:jc w:val="right"/>
              <w:rPr>
                <w:rFonts w:ascii="Arial" w:hAnsi="Arial" w:cs="Arial"/>
              </w:rPr>
            </w:pPr>
          </w:p>
        </w:tc>
      </w:tr>
      <w:tr w:rsidR="00F86180" w:rsidRPr="008C5EC2" w14:paraId="2E3ABE61"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6F08E50" w14:textId="77777777" w:rsidR="00F86180" w:rsidRPr="008C5EC2" w:rsidRDefault="00F86180" w:rsidP="005C5381">
            <w:pPr>
              <w:jc w:val="center"/>
              <w:rPr>
                <w:rFonts w:ascii="Arial" w:hAnsi="Arial" w:cs="Arial"/>
              </w:rPr>
            </w:pPr>
            <w:r>
              <w:rPr>
                <w:rFonts w:ascii="Arial" w:hAnsi="Arial" w:cs="Arial"/>
              </w:rPr>
              <w:t>49</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590616F" w14:textId="77777777" w:rsidR="00F86180" w:rsidRPr="008C5EC2" w:rsidRDefault="00F86180" w:rsidP="005C5381">
            <w:pPr>
              <w:jc w:val="center"/>
              <w:rPr>
                <w:rFonts w:ascii="Arial" w:hAnsi="Arial" w:cs="Arial"/>
              </w:rPr>
            </w:pPr>
            <w:r w:rsidRPr="008C5EC2">
              <w:rPr>
                <w:rFonts w:ascii="Arial" w:hAnsi="Arial" w:cs="Arial"/>
              </w:rPr>
              <w:t>DN 200 x 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3EF6DF61"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1FE4500D"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14DFC4F6"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793DAB8" w14:textId="77777777" w:rsidR="00F86180" w:rsidRPr="008C5EC2" w:rsidRDefault="00F86180" w:rsidP="005C5381">
            <w:pPr>
              <w:jc w:val="right"/>
              <w:rPr>
                <w:rFonts w:ascii="Arial" w:hAnsi="Arial" w:cs="Arial"/>
              </w:rPr>
            </w:pPr>
          </w:p>
        </w:tc>
      </w:tr>
      <w:tr w:rsidR="00F86180" w:rsidRPr="008C5EC2" w14:paraId="12B38734"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EA65A8B" w14:textId="77777777" w:rsidR="00F86180" w:rsidRPr="008C5EC2" w:rsidRDefault="00F86180" w:rsidP="005C5381">
            <w:pPr>
              <w:jc w:val="center"/>
              <w:rPr>
                <w:rFonts w:ascii="Arial" w:hAnsi="Arial" w:cs="Arial"/>
              </w:rPr>
            </w:pPr>
            <w:r w:rsidRPr="008C5EC2">
              <w:rPr>
                <w:rFonts w:ascii="Arial" w:hAnsi="Arial" w:cs="Arial"/>
              </w:rPr>
              <w:t>5</w:t>
            </w:r>
            <w:r>
              <w:rPr>
                <w:rFonts w:ascii="Arial" w:hAnsi="Arial" w:cs="Arial"/>
              </w:rPr>
              <w:t>0</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EEC4F06" w14:textId="77777777" w:rsidR="00F86180" w:rsidRPr="008C5EC2" w:rsidRDefault="00F86180" w:rsidP="005C5381">
            <w:pPr>
              <w:jc w:val="center"/>
              <w:rPr>
                <w:rFonts w:ascii="Arial" w:hAnsi="Arial" w:cs="Arial"/>
              </w:rPr>
            </w:pPr>
            <w:r w:rsidRPr="008C5EC2">
              <w:rPr>
                <w:rFonts w:ascii="Arial" w:hAnsi="Arial" w:cs="Arial"/>
              </w:rPr>
              <w:t>DN 200 x 150</w:t>
            </w:r>
          </w:p>
        </w:tc>
        <w:tc>
          <w:tcPr>
            <w:tcW w:w="1134" w:type="dxa"/>
            <w:tcBorders>
              <w:top w:val="single" w:sz="6" w:space="0" w:color="000000"/>
              <w:left w:val="single" w:sz="6" w:space="0" w:color="000000"/>
              <w:bottom w:val="single" w:sz="6" w:space="0" w:color="000000"/>
              <w:right w:val="single" w:sz="6" w:space="0" w:color="000000"/>
            </w:tcBorders>
            <w:vAlign w:val="center"/>
          </w:tcPr>
          <w:p w14:paraId="7AA092C9"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7D2C21BA"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116CE63"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2F88283" w14:textId="77777777" w:rsidR="00F86180" w:rsidRPr="008C5EC2" w:rsidRDefault="00F86180" w:rsidP="005C5381">
            <w:pPr>
              <w:jc w:val="right"/>
              <w:rPr>
                <w:rFonts w:ascii="Arial" w:hAnsi="Arial" w:cs="Arial"/>
              </w:rPr>
            </w:pPr>
          </w:p>
        </w:tc>
      </w:tr>
      <w:tr w:rsidR="00F86180" w:rsidRPr="008C5EC2" w14:paraId="1D1E188F"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C567E6F" w14:textId="77777777" w:rsidR="00F86180" w:rsidRPr="008C5EC2" w:rsidRDefault="00F86180" w:rsidP="005C5381">
            <w:pPr>
              <w:jc w:val="center"/>
              <w:rPr>
                <w:rFonts w:ascii="Arial" w:hAnsi="Arial" w:cs="Arial"/>
              </w:rPr>
            </w:pPr>
            <w:r w:rsidRPr="008C5EC2">
              <w:rPr>
                <w:rFonts w:ascii="Arial" w:hAnsi="Arial" w:cs="Arial"/>
              </w:rPr>
              <w:t>5</w:t>
            </w:r>
            <w:r>
              <w:rPr>
                <w:rFonts w:ascii="Arial" w:hAnsi="Arial" w:cs="Arial"/>
              </w:rPr>
              <w:t>1</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D3D16B4" w14:textId="77777777" w:rsidR="00F86180" w:rsidRPr="008C5EC2" w:rsidRDefault="00F86180" w:rsidP="005C5381">
            <w:pPr>
              <w:jc w:val="center"/>
              <w:rPr>
                <w:rFonts w:ascii="Arial" w:hAnsi="Arial" w:cs="Arial"/>
              </w:rPr>
            </w:pPr>
            <w:r w:rsidRPr="008C5EC2">
              <w:rPr>
                <w:rFonts w:ascii="Arial" w:hAnsi="Arial" w:cs="Arial"/>
              </w:rPr>
              <w:t>DN 200 x 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B9CE1F0"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C94996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BCE608E"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175B1AC1" w14:textId="77777777" w:rsidR="00F86180" w:rsidRPr="008C5EC2" w:rsidRDefault="00F86180" w:rsidP="005C5381">
            <w:pPr>
              <w:jc w:val="right"/>
              <w:rPr>
                <w:rFonts w:ascii="Arial" w:hAnsi="Arial" w:cs="Arial"/>
              </w:rPr>
            </w:pPr>
          </w:p>
        </w:tc>
      </w:tr>
      <w:tr w:rsidR="00F86180" w:rsidRPr="008C5EC2" w14:paraId="440709CB"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6A0F380" w14:textId="77777777" w:rsidR="00F86180" w:rsidRPr="008C5EC2" w:rsidRDefault="00F86180" w:rsidP="005C5381">
            <w:pPr>
              <w:jc w:val="center"/>
              <w:rPr>
                <w:rFonts w:ascii="Arial" w:hAnsi="Arial" w:cs="Arial"/>
              </w:rPr>
            </w:pPr>
            <w:r w:rsidRPr="008C5EC2">
              <w:rPr>
                <w:rFonts w:ascii="Arial" w:hAnsi="Arial" w:cs="Arial"/>
              </w:rPr>
              <w:t>5</w:t>
            </w:r>
            <w:r>
              <w:rPr>
                <w:rFonts w:ascii="Arial" w:hAnsi="Arial" w:cs="Arial"/>
              </w:rPr>
              <w:t>2</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7AA4F45" w14:textId="6F22C822" w:rsidR="00F86180" w:rsidRPr="008C5EC2" w:rsidRDefault="00F86180" w:rsidP="005C5381">
            <w:pPr>
              <w:jc w:val="center"/>
              <w:rPr>
                <w:rFonts w:ascii="Arial" w:hAnsi="Arial" w:cs="Arial"/>
              </w:rPr>
            </w:pPr>
            <w:r w:rsidRPr="008C5EC2">
              <w:rPr>
                <w:rFonts w:ascii="Arial" w:hAnsi="Arial" w:cs="Arial"/>
              </w:rPr>
              <w:t xml:space="preserve">DN 250 x </w:t>
            </w:r>
            <w:r w:rsidR="00527EEF">
              <w:rPr>
                <w:rFonts w:ascii="Arial" w:hAnsi="Arial" w:cs="Arial"/>
              </w:rPr>
              <w:t>1</w:t>
            </w:r>
            <w:r w:rsidRPr="008C5EC2">
              <w:rPr>
                <w:rFonts w:ascii="Arial" w:hAnsi="Arial" w:cs="Arial"/>
              </w:rPr>
              <w:t>50</w:t>
            </w:r>
          </w:p>
        </w:tc>
        <w:tc>
          <w:tcPr>
            <w:tcW w:w="1134" w:type="dxa"/>
            <w:tcBorders>
              <w:top w:val="single" w:sz="6" w:space="0" w:color="000000"/>
              <w:left w:val="single" w:sz="6" w:space="0" w:color="000000"/>
              <w:bottom w:val="single" w:sz="6" w:space="0" w:color="000000"/>
              <w:right w:val="single" w:sz="6" w:space="0" w:color="000000"/>
            </w:tcBorders>
            <w:vAlign w:val="center"/>
          </w:tcPr>
          <w:p w14:paraId="2BAFAE68"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0DC2A94C"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FE57018"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00A3E5C" w14:textId="77777777" w:rsidR="00F86180" w:rsidRPr="008C5EC2" w:rsidRDefault="00F86180" w:rsidP="005C5381">
            <w:pPr>
              <w:jc w:val="right"/>
              <w:rPr>
                <w:rFonts w:ascii="Arial" w:hAnsi="Arial" w:cs="Arial"/>
              </w:rPr>
            </w:pPr>
          </w:p>
        </w:tc>
      </w:tr>
      <w:tr w:rsidR="00F86180" w:rsidRPr="008C5EC2" w14:paraId="4950F317"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D0F7754" w14:textId="77777777" w:rsidR="00F86180" w:rsidRPr="008C5EC2" w:rsidRDefault="00F86180" w:rsidP="005C5381">
            <w:pPr>
              <w:jc w:val="center"/>
              <w:rPr>
                <w:rFonts w:ascii="Arial" w:hAnsi="Arial" w:cs="Arial"/>
              </w:rPr>
            </w:pPr>
            <w:r w:rsidRPr="008C5EC2">
              <w:rPr>
                <w:rFonts w:ascii="Arial" w:hAnsi="Arial" w:cs="Arial"/>
              </w:rPr>
              <w:t>5</w:t>
            </w:r>
            <w:r>
              <w:rPr>
                <w:rFonts w:ascii="Arial" w:hAnsi="Arial" w:cs="Arial"/>
              </w:rPr>
              <w:t>3</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561AF67" w14:textId="2A886AAA" w:rsidR="00F86180" w:rsidRPr="008C5EC2" w:rsidRDefault="00F86180" w:rsidP="005C5381">
            <w:pPr>
              <w:jc w:val="center"/>
              <w:rPr>
                <w:rFonts w:ascii="Arial" w:hAnsi="Arial" w:cs="Arial"/>
              </w:rPr>
            </w:pPr>
            <w:r w:rsidRPr="008C5EC2">
              <w:rPr>
                <w:rFonts w:ascii="Arial" w:hAnsi="Arial" w:cs="Arial"/>
              </w:rPr>
              <w:t xml:space="preserve">DN </w:t>
            </w:r>
            <w:r w:rsidR="00527EEF">
              <w:rPr>
                <w:rFonts w:ascii="Arial" w:hAnsi="Arial" w:cs="Arial"/>
              </w:rPr>
              <w:t>250</w:t>
            </w:r>
            <w:r w:rsidRPr="008C5EC2">
              <w:rPr>
                <w:rFonts w:ascii="Arial" w:hAnsi="Arial" w:cs="Arial"/>
              </w:rPr>
              <w:t xml:space="preserve"> x </w:t>
            </w:r>
            <w:r w:rsidR="00527EEF">
              <w:rPr>
                <w:rFonts w:ascii="Arial" w:hAnsi="Arial" w:cs="Arial"/>
              </w:rPr>
              <w:t>20</w:t>
            </w:r>
            <w:r w:rsidRPr="008C5EC2">
              <w:rPr>
                <w:rFonts w:ascii="Arial" w:hAnsi="Arial" w:cs="Arial"/>
              </w:rPr>
              <w:t>0</w:t>
            </w:r>
          </w:p>
        </w:tc>
        <w:tc>
          <w:tcPr>
            <w:tcW w:w="1134" w:type="dxa"/>
            <w:tcBorders>
              <w:top w:val="single" w:sz="6" w:space="0" w:color="000000"/>
              <w:left w:val="single" w:sz="6" w:space="0" w:color="000000"/>
              <w:bottom w:val="single" w:sz="6" w:space="0" w:color="000000"/>
              <w:right w:val="single" w:sz="6" w:space="0" w:color="000000"/>
            </w:tcBorders>
            <w:vAlign w:val="center"/>
          </w:tcPr>
          <w:p w14:paraId="7F92CCBE"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3DC59C6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10E9766"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7D31ECA" w14:textId="77777777" w:rsidR="00F86180" w:rsidRPr="008C5EC2" w:rsidRDefault="00F86180" w:rsidP="005C5381">
            <w:pPr>
              <w:jc w:val="right"/>
              <w:rPr>
                <w:rFonts w:ascii="Arial" w:hAnsi="Arial" w:cs="Arial"/>
              </w:rPr>
            </w:pPr>
          </w:p>
        </w:tc>
      </w:tr>
      <w:tr w:rsidR="00F86180" w:rsidRPr="008C5EC2" w14:paraId="1BC2A4DC"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18A8CAD" w14:textId="77777777" w:rsidR="00F86180" w:rsidRPr="008C5EC2" w:rsidRDefault="00F86180" w:rsidP="005C5381">
            <w:pPr>
              <w:jc w:val="center"/>
              <w:rPr>
                <w:rFonts w:ascii="Arial" w:hAnsi="Arial" w:cs="Arial"/>
              </w:rPr>
            </w:pPr>
            <w:r w:rsidRPr="008C5EC2">
              <w:rPr>
                <w:rFonts w:ascii="Arial" w:hAnsi="Arial" w:cs="Arial"/>
              </w:rPr>
              <w:t>5</w:t>
            </w:r>
            <w:r>
              <w:rPr>
                <w:rFonts w:ascii="Arial" w:hAnsi="Arial" w:cs="Arial"/>
              </w:rPr>
              <w:t>4</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B43A215" w14:textId="09D7A913" w:rsidR="00F86180" w:rsidRPr="008C5EC2" w:rsidRDefault="00F86180" w:rsidP="005C5381">
            <w:pPr>
              <w:jc w:val="center"/>
              <w:rPr>
                <w:rFonts w:ascii="Arial" w:hAnsi="Arial" w:cs="Arial"/>
              </w:rPr>
            </w:pPr>
            <w:r w:rsidRPr="008C5EC2">
              <w:rPr>
                <w:rFonts w:ascii="Arial" w:hAnsi="Arial" w:cs="Arial"/>
              </w:rPr>
              <w:t xml:space="preserve">DN </w:t>
            </w:r>
            <w:r w:rsidR="00527EEF">
              <w:rPr>
                <w:rFonts w:ascii="Arial" w:hAnsi="Arial" w:cs="Arial"/>
              </w:rPr>
              <w:t>2</w:t>
            </w:r>
            <w:r w:rsidRPr="008C5EC2">
              <w:rPr>
                <w:rFonts w:ascii="Arial" w:hAnsi="Arial" w:cs="Arial"/>
              </w:rPr>
              <w:t xml:space="preserve">50 x </w:t>
            </w:r>
            <w:r w:rsidR="00527EEF">
              <w:rPr>
                <w:rFonts w:ascii="Arial" w:hAnsi="Arial" w:cs="Arial"/>
              </w:rPr>
              <w:t>2</w:t>
            </w:r>
            <w:r w:rsidRPr="008C5EC2">
              <w:rPr>
                <w:rFonts w:ascii="Arial" w:hAnsi="Arial" w:cs="Arial"/>
              </w:rPr>
              <w:t>50</w:t>
            </w:r>
          </w:p>
        </w:tc>
        <w:tc>
          <w:tcPr>
            <w:tcW w:w="1134" w:type="dxa"/>
            <w:tcBorders>
              <w:top w:val="single" w:sz="6" w:space="0" w:color="000000"/>
              <w:left w:val="single" w:sz="6" w:space="0" w:color="000000"/>
              <w:bottom w:val="single" w:sz="6" w:space="0" w:color="000000"/>
              <w:right w:val="single" w:sz="6" w:space="0" w:color="000000"/>
            </w:tcBorders>
            <w:vAlign w:val="center"/>
          </w:tcPr>
          <w:p w14:paraId="6CAE0CA4"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6C27EA15"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24C273B"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4E89E929" w14:textId="77777777" w:rsidR="00F86180" w:rsidRPr="008C5EC2" w:rsidRDefault="00F86180" w:rsidP="005C5381">
            <w:pPr>
              <w:jc w:val="right"/>
              <w:rPr>
                <w:rFonts w:ascii="Arial" w:hAnsi="Arial" w:cs="Arial"/>
              </w:rPr>
            </w:pPr>
          </w:p>
        </w:tc>
      </w:tr>
      <w:tr w:rsidR="00F86180" w:rsidRPr="008C5EC2" w14:paraId="115CA18C"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53B5308" w14:textId="77777777" w:rsidR="00F86180" w:rsidRPr="008C5EC2" w:rsidRDefault="00F86180" w:rsidP="005C5381">
            <w:pPr>
              <w:jc w:val="center"/>
              <w:rPr>
                <w:rFonts w:ascii="Arial" w:hAnsi="Arial" w:cs="Arial"/>
              </w:rPr>
            </w:pPr>
            <w:r w:rsidRPr="008C5EC2">
              <w:rPr>
                <w:rFonts w:ascii="Arial" w:hAnsi="Arial" w:cs="Arial"/>
              </w:rPr>
              <w:t>5</w:t>
            </w:r>
            <w:r>
              <w:rPr>
                <w:rFonts w:ascii="Arial" w:hAnsi="Arial" w:cs="Arial"/>
              </w:rPr>
              <w:t>5</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FED1BD8" w14:textId="30B0249C" w:rsidR="00F86180" w:rsidRPr="008C5EC2" w:rsidRDefault="00F86180" w:rsidP="005C5381">
            <w:pPr>
              <w:jc w:val="center"/>
              <w:rPr>
                <w:rFonts w:ascii="Arial" w:hAnsi="Arial" w:cs="Arial"/>
              </w:rPr>
            </w:pPr>
            <w:r w:rsidRPr="008C5EC2">
              <w:rPr>
                <w:rFonts w:ascii="Arial" w:hAnsi="Arial" w:cs="Arial"/>
              </w:rPr>
              <w:t>DN 3</w:t>
            </w:r>
            <w:r w:rsidR="00527EEF">
              <w:rPr>
                <w:rFonts w:ascii="Arial" w:hAnsi="Arial" w:cs="Arial"/>
              </w:rPr>
              <w:t>0</w:t>
            </w:r>
            <w:r w:rsidRPr="008C5EC2">
              <w:rPr>
                <w:rFonts w:ascii="Arial" w:hAnsi="Arial" w:cs="Arial"/>
              </w:rPr>
              <w:t xml:space="preserve">0 x </w:t>
            </w:r>
            <w:r w:rsidR="00527EEF">
              <w:rPr>
                <w:rFonts w:ascii="Arial" w:hAnsi="Arial" w:cs="Arial"/>
              </w:rPr>
              <w:t>15</w:t>
            </w:r>
            <w:r w:rsidRPr="008C5EC2">
              <w:rPr>
                <w:rFonts w:ascii="Arial" w:hAnsi="Arial" w:cs="Arial"/>
              </w:rPr>
              <w:t>0</w:t>
            </w:r>
          </w:p>
        </w:tc>
        <w:tc>
          <w:tcPr>
            <w:tcW w:w="1134" w:type="dxa"/>
            <w:tcBorders>
              <w:top w:val="single" w:sz="6" w:space="0" w:color="000000"/>
              <w:left w:val="single" w:sz="6" w:space="0" w:color="000000"/>
              <w:bottom w:val="single" w:sz="6" w:space="0" w:color="000000"/>
              <w:right w:val="single" w:sz="6" w:space="0" w:color="000000"/>
            </w:tcBorders>
            <w:vAlign w:val="center"/>
          </w:tcPr>
          <w:p w14:paraId="66520150"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73093DB7"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49185A6"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1DC10800" w14:textId="77777777" w:rsidR="00F86180" w:rsidRPr="008C5EC2" w:rsidRDefault="00F86180" w:rsidP="005C5381">
            <w:pPr>
              <w:jc w:val="right"/>
              <w:rPr>
                <w:rFonts w:ascii="Arial" w:hAnsi="Arial" w:cs="Arial"/>
              </w:rPr>
            </w:pPr>
          </w:p>
        </w:tc>
      </w:tr>
      <w:tr w:rsidR="00F86180" w:rsidRPr="008C5EC2" w14:paraId="61794B2F"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9AE3E85" w14:textId="77777777" w:rsidR="00F86180" w:rsidRPr="008C5EC2" w:rsidRDefault="00F86180" w:rsidP="005C5381">
            <w:pPr>
              <w:jc w:val="center"/>
              <w:rPr>
                <w:rFonts w:ascii="Arial" w:hAnsi="Arial" w:cs="Arial"/>
              </w:rPr>
            </w:pPr>
            <w:r>
              <w:rPr>
                <w:rFonts w:ascii="Arial" w:hAnsi="Arial" w:cs="Arial"/>
              </w:rPr>
              <w:t>56</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CA132CF" w14:textId="75F169D9" w:rsidR="00F86180" w:rsidRPr="008C5EC2" w:rsidRDefault="00F86180" w:rsidP="005C5381">
            <w:pPr>
              <w:jc w:val="center"/>
              <w:rPr>
                <w:rFonts w:ascii="Arial" w:hAnsi="Arial" w:cs="Arial"/>
              </w:rPr>
            </w:pPr>
            <w:r w:rsidRPr="008C5EC2">
              <w:rPr>
                <w:rFonts w:ascii="Arial" w:hAnsi="Arial" w:cs="Arial"/>
              </w:rPr>
              <w:t xml:space="preserve">DN 350 x </w:t>
            </w:r>
            <w:r w:rsidR="00527EEF">
              <w:rPr>
                <w:rFonts w:ascii="Arial" w:hAnsi="Arial" w:cs="Arial"/>
              </w:rPr>
              <w:t>1</w:t>
            </w:r>
            <w:r w:rsidRPr="008C5EC2">
              <w:rPr>
                <w:rFonts w:ascii="Arial" w:hAnsi="Arial" w:cs="Arial"/>
              </w:rPr>
              <w:t>50</w:t>
            </w:r>
          </w:p>
        </w:tc>
        <w:tc>
          <w:tcPr>
            <w:tcW w:w="1134" w:type="dxa"/>
            <w:tcBorders>
              <w:top w:val="single" w:sz="6" w:space="0" w:color="000000"/>
              <w:left w:val="single" w:sz="6" w:space="0" w:color="000000"/>
              <w:bottom w:val="single" w:sz="6" w:space="0" w:color="000000"/>
              <w:right w:val="single" w:sz="6" w:space="0" w:color="000000"/>
            </w:tcBorders>
            <w:vAlign w:val="center"/>
          </w:tcPr>
          <w:p w14:paraId="6F26F568"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44A17830"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18CA860"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C2423AD" w14:textId="77777777" w:rsidR="00F86180" w:rsidRPr="008C5EC2" w:rsidRDefault="00F86180" w:rsidP="005C5381">
            <w:pPr>
              <w:jc w:val="right"/>
              <w:rPr>
                <w:rFonts w:ascii="Arial" w:hAnsi="Arial" w:cs="Arial"/>
              </w:rPr>
            </w:pPr>
          </w:p>
        </w:tc>
      </w:tr>
      <w:tr w:rsidR="00527EEF" w:rsidRPr="008C5EC2" w14:paraId="12D38B68"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E82A4DD" w14:textId="2055BF1D" w:rsidR="00527EEF" w:rsidRDefault="00527EEF" w:rsidP="005C5381">
            <w:pPr>
              <w:jc w:val="center"/>
              <w:rPr>
                <w:rFonts w:ascii="Arial" w:hAnsi="Arial" w:cs="Arial"/>
              </w:rPr>
            </w:pPr>
            <w:r>
              <w:rPr>
                <w:rFonts w:ascii="Arial" w:hAnsi="Arial" w:cs="Arial"/>
              </w:rPr>
              <w:t>57.</w:t>
            </w:r>
          </w:p>
        </w:tc>
        <w:tc>
          <w:tcPr>
            <w:tcW w:w="2927" w:type="dxa"/>
            <w:tcBorders>
              <w:top w:val="single" w:sz="6" w:space="0" w:color="000000"/>
              <w:left w:val="single" w:sz="6" w:space="0" w:color="000000"/>
              <w:bottom w:val="single" w:sz="6" w:space="0" w:color="000000"/>
              <w:right w:val="single" w:sz="6" w:space="0" w:color="000000"/>
            </w:tcBorders>
            <w:vAlign w:val="center"/>
          </w:tcPr>
          <w:p w14:paraId="54FB951D" w14:textId="1B88D535" w:rsidR="00527EEF" w:rsidRPr="008C5EC2" w:rsidRDefault="00527EEF" w:rsidP="005C5381">
            <w:pPr>
              <w:jc w:val="center"/>
              <w:rPr>
                <w:rFonts w:ascii="Arial" w:hAnsi="Arial" w:cs="Arial"/>
              </w:rPr>
            </w:pPr>
            <w:r w:rsidRPr="008C5EC2">
              <w:rPr>
                <w:rFonts w:ascii="Arial" w:hAnsi="Arial" w:cs="Arial"/>
              </w:rPr>
              <w:t xml:space="preserve">DN 350 x </w:t>
            </w:r>
            <w:r>
              <w:rPr>
                <w:rFonts w:ascii="Arial" w:hAnsi="Arial" w:cs="Arial"/>
              </w:rPr>
              <w:t>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29469C7" w14:textId="6B68055A" w:rsidR="00527EEF"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2AAD4E1" w14:textId="77777777" w:rsidR="00527EEF" w:rsidRPr="008C5EC2" w:rsidRDefault="00527EEF"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EB5908F" w14:textId="77777777" w:rsidR="00527EEF" w:rsidRPr="008C5EC2" w:rsidRDefault="00527EEF"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677891A" w14:textId="77777777" w:rsidR="00527EEF" w:rsidRPr="008C5EC2" w:rsidRDefault="00527EEF" w:rsidP="005C5381">
            <w:pPr>
              <w:jc w:val="right"/>
              <w:rPr>
                <w:rFonts w:ascii="Arial" w:hAnsi="Arial" w:cs="Arial"/>
              </w:rPr>
            </w:pPr>
          </w:p>
        </w:tc>
      </w:tr>
      <w:tr w:rsidR="00527EEF" w:rsidRPr="008C5EC2" w14:paraId="12D8037B"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54FEEEE" w14:textId="4B996AB5" w:rsidR="00527EEF" w:rsidRDefault="00527EEF" w:rsidP="005C5381">
            <w:pPr>
              <w:jc w:val="center"/>
              <w:rPr>
                <w:rFonts w:ascii="Arial" w:hAnsi="Arial" w:cs="Arial"/>
              </w:rPr>
            </w:pPr>
            <w:r>
              <w:rPr>
                <w:rFonts w:ascii="Arial" w:hAnsi="Arial" w:cs="Arial"/>
              </w:rPr>
              <w:t>58.</w:t>
            </w:r>
          </w:p>
        </w:tc>
        <w:tc>
          <w:tcPr>
            <w:tcW w:w="2927" w:type="dxa"/>
            <w:tcBorders>
              <w:top w:val="single" w:sz="6" w:space="0" w:color="000000"/>
              <w:left w:val="single" w:sz="6" w:space="0" w:color="000000"/>
              <w:bottom w:val="single" w:sz="6" w:space="0" w:color="000000"/>
              <w:right w:val="single" w:sz="6" w:space="0" w:color="000000"/>
            </w:tcBorders>
            <w:vAlign w:val="center"/>
          </w:tcPr>
          <w:p w14:paraId="268DED57" w14:textId="15F72081" w:rsidR="00527EEF" w:rsidRPr="008C5EC2" w:rsidRDefault="00527EEF" w:rsidP="005C5381">
            <w:pPr>
              <w:jc w:val="center"/>
              <w:rPr>
                <w:rFonts w:ascii="Arial" w:hAnsi="Arial" w:cs="Arial"/>
              </w:rPr>
            </w:pPr>
            <w:r w:rsidRPr="00527EEF">
              <w:rPr>
                <w:rFonts w:ascii="Arial" w:hAnsi="Arial" w:cs="Arial"/>
              </w:rPr>
              <w:t>DN 350 x 2</w:t>
            </w:r>
            <w:r>
              <w:rPr>
                <w:rFonts w:ascii="Arial" w:hAnsi="Arial" w:cs="Arial"/>
              </w:rPr>
              <w:t>5</w:t>
            </w:r>
            <w:r w:rsidRPr="00527EEF">
              <w:rPr>
                <w:rFonts w:ascii="Arial" w:hAnsi="Arial" w:cs="Arial"/>
              </w:rPr>
              <w:t>0</w:t>
            </w:r>
          </w:p>
        </w:tc>
        <w:tc>
          <w:tcPr>
            <w:tcW w:w="1134" w:type="dxa"/>
            <w:tcBorders>
              <w:top w:val="single" w:sz="6" w:space="0" w:color="000000"/>
              <w:left w:val="single" w:sz="6" w:space="0" w:color="000000"/>
              <w:bottom w:val="single" w:sz="6" w:space="0" w:color="000000"/>
              <w:right w:val="single" w:sz="6" w:space="0" w:color="000000"/>
            </w:tcBorders>
            <w:vAlign w:val="center"/>
          </w:tcPr>
          <w:p w14:paraId="2DD6E405" w14:textId="44A6C184" w:rsidR="00527EEF"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7F65D3F" w14:textId="77777777" w:rsidR="00527EEF" w:rsidRPr="008C5EC2" w:rsidRDefault="00527EEF"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31641407" w14:textId="77777777" w:rsidR="00527EEF" w:rsidRPr="008C5EC2" w:rsidRDefault="00527EEF"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76117B9" w14:textId="77777777" w:rsidR="00527EEF" w:rsidRPr="008C5EC2" w:rsidRDefault="00527EEF" w:rsidP="005C5381">
            <w:pPr>
              <w:jc w:val="right"/>
              <w:rPr>
                <w:rFonts w:ascii="Arial" w:hAnsi="Arial" w:cs="Arial"/>
              </w:rPr>
            </w:pPr>
          </w:p>
        </w:tc>
      </w:tr>
      <w:tr w:rsidR="00F86180" w:rsidRPr="008C5EC2" w14:paraId="59BC5705"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5463D48" w14:textId="1D4F5CA4" w:rsidR="00F86180" w:rsidRPr="008C5EC2" w:rsidRDefault="00F86180" w:rsidP="005C5381">
            <w:pPr>
              <w:jc w:val="center"/>
              <w:rPr>
                <w:rFonts w:ascii="Arial" w:hAnsi="Arial" w:cs="Arial"/>
              </w:rPr>
            </w:pPr>
            <w:r>
              <w:rPr>
                <w:rFonts w:ascii="Arial" w:hAnsi="Arial" w:cs="Arial"/>
              </w:rPr>
              <w:t>5</w:t>
            </w:r>
            <w:r w:rsidR="00527EEF">
              <w:rPr>
                <w:rFonts w:ascii="Arial" w:hAnsi="Arial" w:cs="Arial"/>
              </w:rPr>
              <w:t>9</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2A99DDD" w14:textId="77777777" w:rsidR="00F86180" w:rsidRPr="008C5EC2" w:rsidRDefault="00F86180" w:rsidP="005C5381">
            <w:pPr>
              <w:jc w:val="center"/>
              <w:rPr>
                <w:rFonts w:ascii="Arial" w:hAnsi="Arial" w:cs="Arial"/>
              </w:rPr>
            </w:pPr>
            <w:r w:rsidRPr="008C5EC2">
              <w:rPr>
                <w:rFonts w:ascii="Arial" w:hAnsi="Arial" w:cs="Arial"/>
              </w:rPr>
              <w:t>DN 400 x 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701A15A7"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33BD96F0"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B5444FD"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AE7628C" w14:textId="77777777" w:rsidR="00F86180" w:rsidRPr="008C5EC2" w:rsidRDefault="00F86180" w:rsidP="005C5381">
            <w:pPr>
              <w:jc w:val="right"/>
              <w:rPr>
                <w:rFonts w:ascii="Arial" w:hAnsi="Arial" w:cs="Arial"/>
              </w:rPr>
            </w:pPr>
          </w:p>
        </w:tc>
      </w:tr>
      <w:tr w:rsidR="00F86180" w:rsidRPr="008C5EC2" w14:paraId="5CAD3D05"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9634391" w14:textId="77777777" w:rsidR="00F86180" w:rsidRPr="008C5EC2" w:rsidRDefault="00F86180" w:rsidP="005C5381">
            <w:pPr>
              <w:rPr>
                <w:rFonts w:ascii="Arial" w:hAnsi="Arial" w:cs="Arial"/>
              </w:rPr>
            </w:pPr>
          </w:p>
        </w:tc>
        <w:tc>
          <w:tcPr>
            <w:tcW w:w="8172" w:type="dxa"/>
            <w:gridSpan w:val="5"/>
            <w:tcBorders>
              <w:top w:val="single" w:sz="6" w:space="0" w:color="000000"/>
              <w:left w:val="single" w:sz="6" w:space="0" w:color="000000"/>
              <w:bottom w:val="single" w:sz="6" w:space="0" w:color="000000"/>
              <w:right w:val="single" w:sz="6" w:space="0" w:color="000000"/>
            </w:tcBorders>
            <w:vAlign w:val="center"/>
            <w:hideMark/>
          </w:tcPr>
          <w:p w14:paraId="6023E8F7" w14:textId="77777777" w:rsidR="00F86180" w:rsidRPr="00D71294" w:rsidRDefault="00F86180" w:rsidP="005C5381">
            <w:pPr>
              <w:rPr>
                <w:rFonts w:ascii="Arial" w:hAnsi="Arial" w:cs="Arial"/>
                <w:b/>
              </w:rPr>
            </w:pPr>
            <w:r w:rsidRPr="008C5EC2">
              <w:rPr>
                <w:rFonts w:ascii="Arial" w:hAnsi="Arial" w:cs="Arial"/>
                <w:b/>
              </w:rPr>
              <w:t>Kolano ze stopką N, o średnicy DN 80 :</w:t>
            </w:r>
          </w:p>
        </w:tc>
      </w:tr>
      <w:tr w:rsidR="00F86180" w:rsidRPr="008C5EC2" w14:paraId="61286C0D"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hideMark/>
          </w:tcPr>
          <w:p w14:paraId="7D0ADB3A" w14:textId="6D195D3E" w:rsidR="00F86180" w:rsidRPr="008C5EC2" w:rsidRDefault="00417CC7" w:rsidP="005C5381">
            <w:pPr>
              <w:jc w:val="center"/>
              <w:rPr>
                <w:rFonts w:ascii="Arial" w:hAnsi="Arial" w:cs="Arial"/>
              </w:rPr>
            </w:pPr>
            <w:r>
              <w:rPr>
                <w:rFonts w:ascii="Arial" w:hAnsi="Arial" w:cs="Arial"/>
              </w:rPr>
              <w:t>60</w:t>
            </w:r>
            <w:r w:rsidR="00F86180"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hideMark/>
          </w:tcPr>
          <w:p w14:paraId="24894E49" w14:textId="77777777" w:rsidR="00F86180" w:rsidRPr="008C5EC2" w:rsidRDefault="00F86180" w:rsidP="005C5381">
            <w:pPr>
              <w:jc w:val="center"/>
              <w:rPr>
                <w:rFonts w:ascii="Arial" w:hAnsi="Arial" w:cs="Arial"/>
              </w:rPr>
            </w:pPr>
            <w:r w:rsidRPr="008C5EC2">
              <w:rPr>
                <w:rFonts w:ascii="Arial" w:hAnsi="Arial" w:cs="Arial"/>
              </w:rPr>
              <w:t>DN 80</w:t>
            </w:r>
            <w:r w:rsidRPr="008C5EC2">
              <w:rPr>
                <w:rFonts w:ascii="Arial" w:hAnsi="Arial" w:cs="Arial"/>
                <w:b/>
              </w:rPr>
              <w:t xml:space="preserve"> </w:t>
            </w:r>
            <w:r w:rsidRPr="008C5EC2">
              <w:rPr>
                <w:rFonts w:ascii="Arial" w:hAnsi="Arial" w:cs="Arial"/>
              </w:rPr>
              <w:t>kołnierz na 8 otworów</w:t>
            </w:r>
          </w:p>
        </w:tc>
        <w:tc>
          <w:tcPr>
            <w:tcW w:w="1134" w:type="dxa"/>
            <w:tcBorders>
              <w:top w:val="single" w:sz="6" w:space="0" w:color="000000"/>
              <w:left w:val="single" w:sz="6" w:space="0" w:color="000000"/>
              <w:bottom w:val="single" w:sz="6" w:space="0" w:color="000000"/>
              <w:right w:val="single" w:sz="6" w:space="0" w:color="000000"/>
            </w:tcBorders>
            <w:vAlign w:val="center"/>
            <w:hideMark/>
          </w:tcPr>
          <w:p w14:paraId="428D1711" w14:textId="4210A736" w:rsidR="00F86180" w:rsidRPr="008C5EC2" w:rsidRDefault="00F86180" w:rsidP="005C5381">
            <w:pPr>
              <w:jc w:val="center"/>
              <w:rPr>
                <w:rFonts w:ascii="Arial" w:hAnsi="Arial" w:cs="Arial"/>
              </w:rPr>
            </w:pPr>
            <w:r>
              <w:rPr>
                <w:rFonts w:ascii="Arial" w:hAnsi="Arial" w:cs="Arial"/>
              </w:rPr>
              <w:t>1</w:t>
            </w:r>
            <w:r w:rsidR="00527EEF">
              <w:rPr>
                <w:rFonts w:ascii="Arial" w:hAnsi="Arial" w:cs="Arial"/>
              </w:rPr>
              <w:t>0</w:t>
            </w:r>
          </w:p>
        </w:tc>
        <w:tc>
          <w:tcPr>
            <w:tcW w:w="1559" w:type="dxa"/>
            <w:tcBorders>
              <w:top w:val="single" w:sz="6" w:space="0" w:color="000000"/>
              <w:left w:val="single" w:sz="6" w:space="0" w:color="000000"/>
              <w:bottom w:val="single" w:sz="6" w:space="0" w:color="000000"/>
              <w:right w:val="single" w:sz="6" w:space="0" w:color="000000"/>
            </w:tcBorders>
            <w:vAlign w:val="center"/>
          </w:tcPr>
          <w:p w14:paraId="39BACB21"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E0F96AA"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4713E441" w14:textId="77777777" w:rsidR="00F86180" w:rsidRPr="008C5EC2" w:rsidRDefault="00F86180" w:rsidP="005C5381">
            <w:pPr>
              <w:jc w:val="right"/>
              <w:rPr>
                <w:rFonts w:ascii="Arial" w:hAnsi="Arial" w:cs="Arial"/>
              </w:rPr>
            </w:pPr>
          </w:p>
        </w:tc>
      </w:tr>
      <w:tr w:rsidR="00F86180" w:rsidRPr="008C5EC2" w14:paraId="60307B11"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6C611C7" w14:textId="122C8430" w:rsidR="00F86180" w:rsidRPr="008C5EC2" w:rsidRDefault="00417CC7" w:rsidP="005C5381">
            <w:pPr>
              <w:jc w:val="center"/>
              <w:rPr>
                <w:rFonts w:ascii="Arial" w:hAnsi="Arial" w:cs="Arial"/>
              </w:rPr>
            </w:pPr>
            <w:r>
              <w:rPr>
                <w:rFonts w:ascii="Arial" w:hAnsi="Arial" w:cs="Arial"/>
              </w:rPr>
              <w:t>61</w:t>
            </w:r>
            <w:r w:rsidR="00F86180"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7A4DE13" w14:textId="77777777" w:rsidR="00F86180" w:rsidRPr="008C5EC2" w:rsidRDefault="00F86180" w:rsidP="005C5381">
            <w:pPr>
              <w:jc w:val="center"/>
              <w:rPr>
                <w:rFonts w:ascii="Arial" w:hAnsi="Arial" w:cs="Arial"/>
              </w:rPr>
            </w:pPr>
            <w:r w:rsidRPr="008C5EC2">
              <w:rPr>
                <w:rFonts w:ascii="Arial" w:hAnsi="Arial" w:cs="Arial"/>
              </w:rPr>
              <w:t>DN 100</w:t>
            </w:r>
            <w:r w:rsidRPr="008C5EC2">
              <w:rPr>
                <w:rFonts w:ascii="Arial" w:hAnsi="Arial" w:cs="Arial"/>
                <w:b/>
              </w:rPr>
              <w:t xml:space="preserve"> </w:t>
            </w:r>
            <w:r w:rsidRPr="008C5EC2">
              <w:rPr>
                <w:rFonts w:ascii="Arial" w:hAnsi="Arial" w:cs="Arial"/>
              </w:rPr>
              <w:t>kołnierz na 8 otworów</w:t>
            </w:r>
          </w:p>
        </w:tc>
        <w:tc>
          <w:tcPr>
            <w:tcW w:w="1134" w:type="dxa"/>
            <w:tcBorders>
              <w:top w:val="single" w:sz="6" w:space="0" w:color="000000"/>
              <w:left w:val="single" w:sz="6" w:space="0" w:color="000000"/>
              <w:bottom w:val="single" w:sz="6" w:space="0" w:color="000000"/>
              <w:right w:val="single" w:sz="6" w:space="0" w:color="000000"/>
            </w:tcBorders>
            <w:vAlign w:val="center"/>
          </w:tcPr>
          <w:p w14:paraId="6AE8767C" w14:textId="77777777" w:rsidR="00F86180" w:rsidRPr="008C5EC2" w:rsidRDefault="00F86180" w:rsidP="005C5381">
            <w:pPr>
              <w:jc w:val="center"/>
              <w:rPr>
                <w:rFonts w:ascii="Arial" w:hAnsi="Arial" w:cs="Arial"/>
              </w:rPr>
            </w:pPr>
            <w:r w:rsidRPr="008C5EC2">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73166F5A"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3EBAB6B9"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1C00A7C2" w14:textId="77777777" w:rsidR="00F86180" w:rsidRPr="008C5EC2" w:rsidRDefault="00F86180" w:rsidP="005C5381">
            <w:pPr>
              <w:jc w:val="right"/>
              <w:rPr>
                <w:rFonts w:ascii="Arial" w:hAnsi="Arial" w:cs="Arial"/>
              </w:rPr>
            </w:pPr>
          </w:p>
        </w:tc>
      </w:tr>
      <w:tr w:rsidR="00F86180" w:rsidRPr="008C5EC2" w14:paraId="55B85BBD"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EEE20DB" w14:textId="77777777" w:rsidR="00F86180" w:rsidRPr="008C5EC2" w:rsidRDefault="00F86180" w:rsidP="005C5381">
            <w:pPr>
              <w:rPr>
                <w:rFonts w:ascii="Arial" w:hAnsi="Arial" w:cs="Arial"/>
              </w:rPr>
            </w:pPr>
          </w:p>
        </w:tc>
        <w:tc>
          <w:tcPr>
            <w:tcW w:w="8172" w:type="dxa"/>
            <w:gridSpan w:val="5"/>
            <w:tcBorders>
              <w:top w:val="single" w:sz="6" w:space="0" w:color="000000"/>
              <w:left w:val="single" w:sz="6" w:space="0" w:color="000000"/>
              <w:bottom w:val="single" w:sz="6" w:space="0" w:color="000000"/>
              <w:right w:val="single" w:sz="6" w:space="0" w:color="000000"/>
            </w:tcBorders>
            <w:vAlign w:val="center"/>
            <w:hideMark/>
          </w:tcPr>
          <w:p w14:paraId="506F37B1" w14:textId="77777777" w:rsidR="00F86180" w:rsidRPr="00D71294" w:rsidRDefault="00F86180" w:rsidP="005C5381">
            <w:pPr>
              <w:rPr>
                <w:rFonts w:ascii="Arial" w:hAnsi="Arial" w:cs="Arial"/>
                <w:b/>
              </w:rPr>
            </w:pPr>
            <w:r w:rsidRPr="008C5EC2">
              <w:rPr>
                <w:rFonts w:ascii="Arial" w:hAnsi="Arial" w:cs="Arial"/>
                <w:b/>
              </w:rPr>
              <w:t>Kolano kołnierzowe Q, o średnicy DN :</w:t>
            </w:r>
          </w:p>
        </w:tc>
      </w:tr>
      <w:tr w:rsidR="00F86180" w:rsidRPr="008C5EC2" w14:paraId="62F394C8"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CA444B8" w14:textId="0319A126" w:rsidR="00F86180" w:rsidRPr="008C5EC2" w:rsidRDefault="00F86180" w:rsidP="005C5381">
            <w:pPr>
              <w:jc w:val="center"/>
              <w:rPr>
                <w:rFonts w:ascii="Arial" w:hAnsi="Arial" w:cs="Arial"/>
              </w:rPr>
            </w:pPr>
            <w:r w:rsidRPr="008C5EC2">
              <w:rPr>
                <w:rFonts w:ascii="Arial" w:hAnsi="Arial" w:cs="Arial"/>
              </w:rPr>
              <w:t>6</w:t>
            </w:r>
            <w:r w:rsidR="00417CC7">
              <w:rPr>
                <w:rFonts w:ascii="Arial" w:hAnsi="Arial" w:cs="Arial"/>
              </w:rPr>
              <w:t>2</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64ECFF43" w14:textId="77777777" w:rsidR="00F86180" w:rsidRPr="008C5EC2" w:rsidRDefault="00F86180" w:rsidP="005C5381">
            <w:pPr>
              <w:jc w:val="center"/>
              <w:rPr>
                <w:rFonts w:ascii="Arial" w:hAnsi="Arial" w:cs="Arial"/>
              </w:rPr>
            </w:pPr>
            <w:r w:rsidRPr="008C5EC2">
              <w:rPr>
                <w:rFonts w:ascii="Arial" w:hAnsi="Arial" w:cs="Arial"/>
              </w:rPr>
              <w:t>DN   50</w:t>
            </w:r>
          </w:p>
        </w:tc>
        <w:tc>
          <w:tcPr>
            <w:tcW w:w="1134" w:type="dxa"/>
            <w:tcBorders>
              <w:top w:val="single" w:sz="6" w:space="0" w:color="000000"/>
              <w:left w:val="single" w:sz="6" w:space="0" w:color="000000"/>
              <w:bottom w:val="single" w:sz="6" w:space="0" w:color="000000"/>
              <w:right w:val="single" w:sz="6" w:space="0" w:color="000000"/>
            </w:tcBorders>
            <w:vAlign w:val="center"/>
          </w:tcPr>
          <w:p w14:paraId="7309A4EC"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5408EE0A"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5A0DCA8"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73E0FDE" w14:textId="77777777" w:rsidR="00F86180" w:rsidRPr="008C5EC2" w:rsidRDefault="00F86180" w:rsidP="005C5381">
            <w:pPr>
              <w:jc w:val="right"/>
              <w:rPr>
                <w:rFonts w:ascii="Arial" w:hAnsi="Arial" w:cs="Arial"/>
              </w:rPr>
            </w:pPr>
          </w:p>
        </w:tc>
      </w:tr>
      <w:tr w:rsidR="00F86180" w:rsidRPr="008C5EC2" w14:paraId="4C026847"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59FB465" w14:textId="27D19E09" w:rsidR="00F86180" w:rsidRPr="008C5EC2" w:rsidRDefault="00F86180" w:rsidP="005C5381">
            <w:pPr>
              <w:jc w:val="center"/>
              <w:rPr>
                <w:rFonts w:ascii="Arial" w:hAnsi="Arial" w:cs="Arial"/>
              </w:rPr>
            </w:pPr>
            <w:r w:rsidRPr="008C5EC2">
              <w:rPr>
                <w:rFonts w:ascii="Arial" w:hAnsi="Arial" w:cs="Arial"/>
              </w:rPr>
              <w:t>6</w:t>
            </w:r>
            <w:r w:rsidR="00417CC7">
              <w:rPr>
                <w:rFonts w:ascii="Arial" w:hAnsi="Arial" w:cs="Arial"/>
              </w:rPr>
              <w:t>3</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4AD84435" w14:textId="77777777" w:rsidR="00F86180" w:rsidRPr="008C5EC2" w:rsidRDefault="00F86180" w:rsidP="005C5381">
            <w:pPr>
              <w:jc w:val="center"/>
              <w:rPr>
                <w:rFonts w:ascii="Arial" w:hAnsi="Arial" w:cs="Arial"/>
              </w:rPr>
            </w:pPr>
            <w:r w:rsidRPr="008C5EC2">
              <w:rPr>
                <w:rFonts w:ascii="Arial" w:hAnsi="Arial" w:cs="Arial"/>
              </w:rPr>
              <w:t>DN   80</w:t>
            </w:r>
          </w:p>
        </w:tc>
        <w:tc>
          <w:tcPr>
            <w:tcW w:w="1134" w:type="dxa"/>
            <w:tcBorders>
              <w:top w:val="single" w:sz="6" w:space="0" w:color="000000"/>
              <w:left w:val="single" w:sz="6" w:space="0" w:color="000000"/>
              <w:bottom w:val="single" w:sz="6" w:space="0" w:color="000000"/>
              <w:right w:val="single" w:sz="6" w:space="0" w:color="000000"/>
            </w:tcBorders>
            <w:vAlign w:val="center"/>
          </w:tcPr>
          <w:p w14:paraId="65BD83F6" w14:textId="78D6E786" w:rsidR="00F86180" w:rsidRPr="008C5EC2" w:rsidRDefault="00527EEF" w:rsidP="005C5381">
            <w:pPr>
              <w:jc w:val="center"/>
              <w:rPr>
                <w:rFonts w:ascii="Arial" w:hAnsi="Arial" w:cs="Arial"/>
              </w:rPr>
            </w:pPr>
            <w:r>
              <w:rPr>
                <w:rFonts w:ascii="Arial" w:hAnsi="Arial" w:cs="Arial"/>
              </w:rPr>
              <w:t>10</w:t>
            </w:r>
          </w:p>
        </w:tc>
        <w:tc>
          <w:tcPr>
            <w:tcW w:w="1559" w:type="dxa"/>
            <w:tcBorders>
              <w:top w:val="single" w:sz="6" w:space="0" w:color="000000"/>
              <w:left w:val="single" w:sz="6" w:space="0" w:color="000000"/>
              <w:bottom w:val="single" w:sz="6" w:space="0" w:color="000000"/>
              <w:right w:val="single" w:sz="6" w:space="0" w:color="000000"/>
            </w:tcBorders>
            <w:vAlign w:val="center"/>
          </w:tcPr>
          <w:p w14:paraId="327C64FC"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93AF19C"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1553D440" w14:textId="77777777" w:rsidR="00F86180" w:rsidRPr="008C5EC2" w:rsidRDefault="00F86180" w:rsidP="005C5381">
            <w:pPr>
              <w:jc w:val="right"/>
              <w:rPr>
                <w:rFonts w:ascii="Arial" w:hAnsi="Arial" w:cs="Arial"/>
              </w:rPr>
            </w:pPr>
          </w:p>
        </w:tc>
      </w:tr>
      <w:tr w:rsidR="00F86180" w:rsidRPr="008C5EC2" w14:paraId="7299AFA4"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3673B25" w14:textId="7100A8A3" w:rsidR="00F86180" w:rsidRPr="008C5EC2" w:rsidRDefault="00F86180" w:rsidP="005C5381">
            <w:pPr>
              <w:jc w:val="center"/>
              <w:rPr>
                <w:rFonts w:ascii="Arial" w:hAnsi="Arial" w:cs="Arial"/>
              </w:rPr>
            </w:pPr>
            <w:r w:rsidRPr="008C5EC2">
              <w:rPr>
                <w:rFonts w:ascii="Arial" w:hAnsi="Arial" w:cs="Arial"/>
              </w:rPr>
              <w:t>6</w:t>
            </w:r>
            <w:r w:rsidR="00417CC7">
              <w:rPr>
                <w:rFonts w:ascii="Arial" w:hAnsi="Arial" w:cs="Arial"/>
              </w:rPr>
              <w:t>4</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A54BBA0" w14:textId="77777777" w:rsidR="00F86180" w:rsidRPr="008C5EC2" w:rsidRDefault="00F86180" w:rsidP="005C5381">
            <w:pPr>
              <w:jc w:val="center"/>
              <w:rPr>
                <w:rFonts w:ascii="Arial" w:hAnsi="Arial" w:cs="Arial"/>
              </w:rPr>
            </w:pPr>
            <w:r w:rsidRPr="008C5EC2">
              <w:rPr>
                <w:rFonts w:ascii="Arial" w:hAnsi="Arial" w:cs="Arial"/>
              </w:rPr>
              <w:t>DN 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1FAEEA61" w14:textId="77777777" w:rsidR="00F86180" w:rsidRPr="008C5EC2" w:rsidRDefault="00F86180"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14624B74"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19F56E2B"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79036F8" w14:textId="77777777" w:rsidR="00F86180" w:rsidRPr="008C5EC2" w:rsidRDefault="00F86180" w:rsidP="005C5381">
            <w:pPr>
              <w:jc w:val="right"/>
              <w:rPr>
                <w:rFonts w:ascii="Arial" w:hAnsi="Arial" w:cs="Arial"/>
              </w:rPr>
            </w:pPr>
          </w:p>
        </w:tc>
      </w:tr>
      <w:tr w:rsidR="00F86180" w:rsidRPr="008C5EC2" w14:paraId="3D0E010C"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CF427FC" w14:textId="0F68DA06" w:rsidR="00F86180" w:rsidRPr="008C5EC2" w:rsidRDefault="00F86180" w:rsidP="005C5381">
            <w:pPr>
              <w:jc w:val="center"/>
              <w:rPr>
                <w:rFonts w:ascii="Arial" w:hAnsi="Arial" w:cs="Arial"/>
              </w:rPr>
            </w:pPr>
            <w:r w:rsidRPr="008C5EC2">
              <w:rPr>
                <w:rFonts w:ascii="Arial" w:hAnsi="Arial" w:cs="Arial"/>
              </w:rPr>
              <w:t>6</w:t>
            </w:r>
            <w:r w:rsidR="00417CC7">
              <w:rPr>
                <w:rFonts w:ascii="Arial" w:hAnsi="Arial" w:cs="Arial"/>
              </w:rPr>
              <w:t>5</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DAE9656" w14:textId="77777777" w:rsidR="00F86180" w:rsidRPr="008C5EC2" w:rsidRDefault="00F86180" w:rsidP="005C5381">
            <w:pPr>
              <w:jc w:val="center"/>
              <w:rPr>
                <w:rFonts w:ascii="Arial" w:hAnsi="Arial" w:cs="Arial"/>
              </w:rPr>
            </w:pPr>
            <w:r w:rsidRPr="008C5EC2">
              <w:rPr>
                <w:rFonts w:ascii="Arial" w:hAnsi="Arial" w:cs="Arial"/>
              </w:rPr>
              <w:t>DN 150</w:t>
            </w:r>
          </w:p>
        </w:tc>
        <w:tc>
          <w:tcPr>
            <w:tcW w:w="1134" w:type="dxa"/>
            <w:tcBorders>
              <w:top w:val="single" w:sz="6" w:space="0" w:color="000000"/>
              <w:left w:val="single" w:sz="6" w:space="0" w:color="000000"/>
              <w:bottom w:val="single" w:sz="6" w:space="0" w:color="000000"/>
              <w:right w:val="single" w:sz="6" w:space="0" w:color="000000"/>
            </w:tcBorders>
            <w:vAlign w:val="center"/>
          </w:tcPr>
          <w:p w14:paraId="7DCA2606" w14:textId="4109D781" w:rsidR="00F86180" w:rsidRPr="008C5EC2" w:rsidRDefault="00527EEF" w:rsidP="005C5381">
            <w:pPr>
              <w:jc w:val="center"/>
              <w:rPr>
                <w:rFonts w:ascii="Arial" w:hAnsi="Arial" w:cs="Arial"/>
              </w:rPr>
            </w:pPr>
            <w:r>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4F21AAA4"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99C3629"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58D6A1E7" w14:textId="77777777" w:rsidR="00F86180" w:rsidRPr="008C5EC2" w:rsidRDefault="00F86180" w:rsidP="005C5381">
            <w:pPr>
              <w:jc w:val="right"/>
              <w:rPr>
                <w:rFonts w:ascii="Arial" w:hAnsi="Arial" w:cs="Arial"/>
              </w:rPr>
            </w:pPr>
          </w:p>
        </w:tc>
      </w:tr>
      <w:tr w:rsidR="00F86180" w:rsidRPr="008C5EC2" w14:paraId="33ADA674"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D4AF2F0" w14:textId="1AC16CD6" w:rsidR="00F86180" w:rsidRPr="008C5EC2" w:rsidRDefault="00F86180" w:rsidP="005C5381">
            <w:pPr>
              <w:jc w:val="center"/>
              <w:rPr>
                <w:rFonts w:ascii="Arial" w:hAnsi="Arial" w:cs="Arial"/>
              </w:rPr>
            </w:pPr>
            <w:r w:rsidRPr="008C5EC2">
              <w:rPr>
                <w:rFonts w:ascii="Arial" w:hAnsi="Arial" w:cs="Arial"/>
              </w:rPr>
              <w:t>6</w:t>
            </w:r>
            <w:r w:rsidR="00417CC7">
              <w:rPr>
                <w:rFonts w:ascii="Arial" w:hAnsi="Arial" w:cs="Arial"/>
              </w:rPr>
              <w:t>6</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F56C944" w14:textId="77777777" w:rsidR="00F86180" w:rsidRPr="008C5EC2" w:rsidRDefault="00F86180" w:rsidP="005C5381">
            <w:pPr>
              <w:jc w:val="center"/>
              <w:rPr>
                <w:rFonts w:ascii="Arial" w:hAnsi="Arial" w:cs="Arial"/>
              </w:rPr>
            </w:pPr>
            <w:r w:rsidRPr="008C5EC2">
              <w:rPr>
                <w:rFonts w:ascii="Arial" w:hAnsi="Arial" w:cs="Arial"/>
              </w:rPr>
              <w:t>DN 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F73F4A4" w14:textId="7A57ED9A" w:rsidR="00F86180" w:rsidRPr="008C5EC2" w:rsidRDefault="00527EEF"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7E7D2798"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264E144"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1322A8AD" w14:textId="77777777" w:rsidR="00F86180" w:rsidRPr="008C5EC2" w:rsidRDefault="00F86180" w:rsidP="005C5381">
            <w:pPr>
              <w:jc w:val="right"/>
              <w:rPr>
                <w:rFonts w:ascii="Arial" w:hAnsi="Arial" w:cs="Arial"/>
              </w:rPr>
            </w:pPr>
          </w:p>
        </w:tc>
      </w:tr>
      <w:tr w:rsidR="00F86180" w:rsidRPr="008C5EC2" w14:paraId="4E18B623"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7D76D0F" w14:textId="0563CE29" w:rsidR="00F86180" w:rsidRPr="008C5EC2" w:rsidRDefault="00F86180" w:rsidP="005C5381">
            <w:pPr>
              <w:jc w:val="center"/>
              <w:rPr>
                <w:rFonts w:ascii="Arial" w:hAnsi="Arial" w:cs="Arial"/>
              </w:rPr>
            </w:pPr>
            <w:r>
              <w:rPr>
                <w:rFonts w:ascii="Arial" w:hAnsi="Arial" w:cs="Arial"/>
              </w:rPr>
              <w:t>6</w:t>
            </w:r>
            <w:r w:rsidR="00417CC7">
              <w:rPr>
                <w:rFonts w:ascii="Arial" w:hAnsi="Arial" w:cs="Arial"/>
              </w:rPr>
              <w:t>7</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E7FA5C7" w14:textId="77777777" w:rsidR="00F86180" w:rsidRPr="008C5EC2" w:rsidRDefault="00F86180" w:rsidP="005C5381">
            <w:pPr>
              <w:jc w:val="center"/>
              <w:rPr>
                <w:rFonts w:ascii="Arial" w:hAnsi="Arial" w:cs="Arial"/>
              </w:rPr>
            </w:pPr>
            <w:r w:rsidRPr="008C5EC2">
              <w:rPr>
                <w:rFonts w:ascii="Arial" w:hAnsi="Arial" w:cs="Arial"/>
              </w:rPr>
              <w:t>DN 250</w:t>
            </w:r>
          </w:p>
        </w:tc>
        <w:tc>
          <w:tcPr>
            <w:tcW w:w="1134" w:type="dxa"/>
            <w:tcBorders>
              <w:top w:val="single" w:sz="6" w:space="0" w:color="000000"/>
              <w:left w:val="single" w:sz="6" w:space="0" w:color="000000"/>
              <w:bottom w:val="single" w:sz="6" w:space="0" w:color="000000"/>
              <w:right w:val="single" w:sz="6" w:space="0" w:color="000000"/>
            </w:tcBorders>
            <w:vAlign w:val="center"/>
          </w:tcPr>
          <w:p w14:paraId="52078827"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05FF173D"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62B352F"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2A4247D" w14:textId="77777777" w:rsidR="00F86180" w:rsidRPr="008C5EC2" w:rsidRDefault="00F86180" w:rsidP="005C5381">
            <w:pPr>
              <w:jc w:val="right"/>
              <w:rPr>
                <w:rFonts w:ascii="Arial" w:hAnsi="Arial" w:cs="Arial"/>
              </w:rPr>
            </w:pPr>
          </w:p>
        </w:tc>
      </w:tr>
      <w:tr w:rsidR="00F86180" w:rsidRPr="008C5EC2" w14:paraId="57E86CBA"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51037AE" w14:textId="77777777" w:rsidR="00F86180" w:rsidRPr="008C5EC2" w:rsidRDefault="00F86180" w:rsidP="005C5381">
            <w:pPr>
              <w:rPr>
                <w:rFonts w:ascii="Arial" w:hAnsi="Arial" w:cs="Arial"/>
              </w:rPr>
            </w:pPr>
          </w:p>
        </w:tc>
        <w:tc>
          <w:tcPr>
            <w:tcW w:w="8172" w:type="dxa"/>
            <w:gridSpan w:val="5"/>
            <w:tcBorders>
              <w:top w:val="single" w:sz="6" w:space="0" w:color="000000"/>
              <w:left w:val="single" w:sz="6" w:space="0" w:color="000000"/>
              <w:bottom w:val="single" w:sz="6" w:space="0" w:color="000000"/>
              <w:right w:val="single" w:sz="6" w:space="0" w:color="000000"/>
            </w:tcBorders>
            <w:vAlign w:val="center"/>
            <w:hideMark/>
          </w:tcPr>
          <w:p w14:paraId="7A34D551" w14:textId="77777777" w:rsidR="00F86180" w:rsidRPr="00EE3226" w:rsidRDefault="00F86180" w:rsidP="005C5381">
            <w:pPr>
              <w:rPr>
                <w:rFonts w:ascii="Arial" w:hAnsi="Arial" w:cs="Arial"/>
                <w:b/>
              </w:rPr>
            </w:pPr>
            <w:r w:rsidRPr="008C5EC2">
              <w:rPr>
                <w:rFonts w:ascii="Arial" w:hAnsi="Arial" w:cs="Arial"/>
                <w:b/>
              </w:rPr>
              <w:t>Zwężki kołnierz. FFR, o średnicy  DN:</w:t>
            </w:r>
          </w:p>
        </w:tc>
      </w:tr>
      <w:tr w:rsidR="00F86180" w:rsidRPr="008C5EC2" w14:paraId="61E84324"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A9FEF6B" w14:textId="5B9B4B7B" w:rsidR="00F86180" w:rsidRPr="008C5EC2" w:rsidRDefault="00F86180" w:rsidP="005C5381">
            <w:pPr>
              <w:jc w:val="center"/>
              <w:rPr>
                <w:rFonts w:ascii="Arial" w:hAnsi="Arial" w:cs="Arial"/>
              </w:rPr>
            </w:pPr>
            <w:r>
              <w:rPr>
                <w:rFonts w:ascii="Arial" w:hAnsi="Arial" w:cs="Arial"/>
              </w:rPr>
              <w:t>6</w:t>
            </w:r>
            <w:r w:rsidR="00417CC7">
              <w:rPr>
                <w:rFonts w:ascii="Arial" w:hAnsi="Arial" w:cs="Arial"/>
              </w:rPr>
              <w:t>8</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4B0992A" w14:textId="77777777" w:rsidR="00F86180" w:rsidRPr="008C5EC2" w:rsidRDefault="00F86180" w:rsidP="005C5381">
            <w:pPr>
              <w:jc w:val="center"/>
              <w:rPr>
                <w:rFonts w:ascii="Arial" w:hAnsi="Arial" w:cs="Arial"/>
              </w:rPr>
            </w:pPr>
            <w:r w:rsidRPr="008C5EC2">
              <w:rPr>
                <w:rFonts w:ascii="Arial" w:hAnsi="Arial" w:cs="Arial"/>
              </w:rPr>
              <w:t>DN   80 x 50</w:t>
            </w:r>
          </w:p>
        </w:tc>
        <w:tc>
          <w:tcPr>
            <w:tcW w:w="1134" w:type="dxa"/>
            <w:tcBorders>
              <w:top w:val="single" w:sz="6" w:space="0" w:color="000000"/>
              <w:left w:val="single" w:sz="6" w:space="0" w:color="000000"/>
              <w:bottom w:val="single" w:sz="6" w:space="0" w:color="000000"/>
              <w:right w:val="single" w:sz="6" w:space="0" w:color="000000"/>
            </w:tcBorders>
            <w:vAlign w:val="center"/>
          </w:tcPr>
          <w:p w14:paraId="75F0AA0F" w14:textId="689AFC83" w:rsidR="00F86180" w:rsidRPr="008C5EC2" w:rsidRDefault="00417CC7"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CB8FE6E"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0059AE6"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2145AB3" w14:textId="77777777" w:rsidR="00F86180" w:rsidRPr="008C5EC2" w:rsidRDefault="00F86180" w:rsidP="005C5381">
            <w:pPr>
              <w:jc w:val="right"/>
              <w:rPr>
                <w:rFonts w:ascii="Arial" w:hAnsi="Arial" w:cs="Arial"/>
              </w:rPr>
            </w:pPr>
          </w:p>
        </w:tc>
      </w:tr>
      <w:tr w:rsidR="00F86180" w:rsidRPr="008C5EC2" w14:paraId="6D8D168C"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664AC2D" w14:textId="252FB230" w:rsidR="00F86180" w:rsidRPr="008C5EC2" w:rsidRDefault="00F86180" w:rsidP="005C5381">
            <w:pPr>
              <w:jc w:val="center"/>
              <w:rPr>
                <w:rFonts w:ascii="Arial" w:hAnsi="Arial" w:cs="Arial"/>
              </w:rPr>
            </w:pPr>
            <w:r>
              <w:rPr>
                <w:rFonts w:ascii="Arial" w:hAnsi="Arial" w:cs="Arial"/>
              </w:rPr>
              <w:lastRenderedPageBreak/>
              <w:t>6</w:t>
            </w:r>
            <w:r w:rsidR="00417CC7">
              <w:rPr>
                <w:rFonts w:ascii="Arial" w:hAnsi="Arial" w:cs="Arial"/>
              </w:rPr>
              <w:t>9</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F2DFAA2" w14:textId="77777777" w:rsidR="00F86180" w:rsidRPr="008C5EC2" w:rsidRDefault="00F86180" w:rsidP="005C5381">
            <w:pPr>
              <w:jc w:val="center"/>
              <w:rPr>
                <w:rFonts w:ascii="Arial" w:hAnsi="Arial" w:cs="Arial"/>
              </w:rPr>
            </w:pPr>
            <w:r w:rsidRPr="008C5EC2">
              <w:rPr>
                <w:rFonts w:ascii="Arial" w:hAnsi="Arial" w:cs="Arial"/>
              </w:rPr>
              <w:t>DN 100 x 80</w:t>
            </w:r>
          </w:p>
        </w:tc>
        <w:tc>
          <w:tcPr>
            <w:tcW w:w="1134" w:type="dxa"/>
            <w:tcBorders>
              <w:top w:val="single" w:sz="6" w:space="0" w:color="000000"/>
              <w:left w:val="single" w:sz="6" w:space="0" w:color="000000"/>
              <w:bottom w:val="single" w:sz="6" w:space="0" w:color="000000"/>
              <w:right w:val="single" w:sz="6" w:space="0" w:color="000000"/>
            </w:tcBorders>
            <w:vAlign w:val="center"/>
          </w:tcPr>
          <w:p w14:paraId="21F51336" w14:textId="77777777" w:rsidR="00F86180" w:rsidRPr="008C5EC2" w:rsidRDefault="00F86180" w:rsidP="005C5381">
            <w:pPr>
              <w:jc w:val="center"/>
              <w:rPr>
                <w:rFonts w:ascii="Arial" w:hAnsi="Arial" w:cs="Arial"/>
              </w:rPr>
            </w:pPr>
            <w:r w:rsidRPr="008C5EC2">
              <w:rPr>
                <w:rFonts w:ascii="Arial" w:hAnsi="Arial" w:cs="Arial"/>
              </w:rPr>
              <w:t>1</w:t>
            </w:r>
            <w:r>
              <w:rPr>
                <w:rFonts w:ascii="Arial" w:hAnsi="Arial" w:cs="Arial"/>
              </w:rPr>
              <w:t>0</w:t>
            </w:r>
          </w:p>
        </w:tc>
        <w:tc>
          <w:tcPr>
            <w:tcW w:w="1559" w:type="dxa"/>
            <w:tcBorders>
              <w:top w:val="single" w:sz="6" w:space="0" w:color="000000"/>
              <w:left w:val="single" w:sz="6" w:space="0" w:color="000000"/>
              <w:bottom w:val="single" w:sz="6" w:space="0" w:color="000000"/>
              <w:right w:val="single" w:sz="6" w:space="0" w:color="000000"/>
            </w:tcBorders>
            <w:vAlign w:val="center"/>
          </w:tcPr>
          <w:p w14:paraId="51EEC9E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50C52B44"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719A2F3" w14:textId="77777777" w:rsidR="00F86180" w:rsidRPr="008C5EC2" w:rsidRDefault="00F86180" w:rsidP="005C5381">
            <w:pPr>
              <w:jc w:val="right"/>
              <w:rPr>
                <w:rFonts w:ascii="Arial" w:hAnsi="Arial" w:cs="Arial"/>
              </w:rPr>
            </w:pPr>
          </w:p>
        </w:tc>
      </w:tr>
      <w:tr w:rsidR="00F86180" w:rsidRPr="008C5EC2" w14:paraId="6B05F19D"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8A6E3A2" w14:textId="055420B8" w:rsidR="00F86180" w:rsidRPr="008C5EC2" w:rsidRDefault="00417CC7" w:rsidP="005C5381">
            <w:pPr>
              <w:jc w:val="center"/>
              <w:rPr>
                <w:rFonts w:ascii="Arial" w:hAnsi="Arial" w:cs="Arial"/>
              </w:rPr>
            </w:pPr>
            <w:r>
              <w:rPr>
                <w:rFonts w:ascii="Arial" w:hAnsi="Arial" w:cs="Arial"/>
              </w:rPr>
              <w:t>70</w:t>
            </w:r>
            <w:r w:rsidR="00F86180"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577918D" w14:textId="77777777" w:rsidR="00F86180" w:rsidRPr="008C5EC2" w:rsidRDefault="00F86180" w:rsidP="005C5381">
            <w:pPr>
              <w:jc w:val="center"/>
              <w:rPr>
                <w:rFonts w:ascii="Arial" w:hAnsi="Arial" w:cs="Arial"/>
              </w:rPr>
            </w:pPr>
            <w:r w:rsidRPr="008C5EC2">
              <w:rPr>
                <w:rFonts w:ascii="Arial" w:hAnsi="Arial" w:cs="Arial"/>
              </w:rPr>
              <w:t>DN 150 x 80</w:t>
            </w:r>
          </w:p>
        </w:tc>
        <w:tc>
          <w:tcPr>
            <w:tcW w:w="1134" w:type="dxa"/>
            <w:tcBorders>
              <w:top w:val="single" w:sz="6" w:space="0" w:color="000000"/>
              <w:left w:val="single" w:sz="6" w:space="0" w:color="000000"/>
              <w:bottom w:val="single" w:sz="6" w:space="0" w:color="000000"/>
              <w:right w:val="single" w:sz="6" w:space="0" w:color="000000"/>
            </w:tcBorders>
            <w:vAlign w:val="center"/>
          </w:tcPr>
          <w:p w14:paraId="27177D94" w14:textId="77777777" w:rsidR="00F86180" w:rsidRPr="008C5EC2" w:rsidRDefault="00F86180" w:rsidP="005C5381">
            <w:pPr>
              <w:jc w:val="center"/>
              <w:rPr>
                <w:rFonts w:ascii="Arial" w:hAnsi="Arial" w:cs="Arial"/>
              </w:rPr>
            </w:pPr>
            <w:r>
              <w:rPr>
                <w:rFonts w:ascii="Arial" w:hAnsi="Arial" w:cs="Arial"/>
              </w:rPr>
              <w:t>4</w:t>
            </w:r>
          </w:p>
        </w:tc>
        <w:tc>
          <w:tcPr>
            <w:tcW w:w="1559" w:type="dxa"/>
            <w:tcBorders>
              <w:top w:val="single" w:sz="6" w:space="0" w:color="000000"/>
              <w:left w:val="single" w:sz="6" w:space="0" w:color="000000"/>
              <w:bottom w:val="single" w:sz="6" w:space="0" w:color="000000"/>
              <w:right w:val="single" w:sz="6" w:space="0" w:color="000000"/>
            </w:tcBorders>
            <w:vAlign w:val="center"/>
          </w:tcPr>
          <w:p w14:paraId="4B3968D0"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476C96D"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C1A60F3" w14:textId="77777777" w:rsidR="00F86180" w:rsidRPr="008C5EC2" w:rsidRDefault="00F86180" w:rsidP="005C5381">
            <w:pPr>
              <w:jc w:val="right"/>
              <w:rPr>
                <w:rFonts w:ascii="Arial" w:hAnsi="Arial" w:cs="Arial"/>
              </w:rPr>
            </w:pPr>
          </w:p>
        </w:tc>
      </w:tr>
      <w:tr w:rsidR="00F86180" w:rsidRPr="008C5EC2" w14:paraId="44511FB3"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E12FBBC" w14:textId="67943C9A" w:rsidR="00F86180" w:rsidRPr="008C5EC2" w:rsidRDefault="00417CC7" w:rsidP="005C5381">
            <w:pPr>
              <w:jc w:val="center"/>
              <w:rPr>
                <w:rFonts w:ascii="Arial" w:hAnsi="Arial" w:cs="Arial"/>
              </w:rPr>
            </w:pPr>
            <w:r>
              <w:rPr>
                <w:rFonts w:ascii="Arial" w:hAnsi="Arial" w:cs="Arial"/>
              </w:rPr>
              <w:t>71</w:t>
            </w:r>
            <w:r w:rsidR="00F86180"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9504420" w14:textId="77777777" w:rsidR="00F86180" w:rsidRPr="008C5EC2" w:rsidRDefault="00F86180" w:rsidP="005C5381">
            <w:pPr>
              <w:jc w:val="center"/>
              <w:rPr>
                <w:rFonts w:ascii="Arial" w:hAnsi="Arial" w:cs="Arial"/>
              </w:rPr>
            </w:pPr>
            <w:r w:rsidRPr="008C5EC2">
              <w:rPr>
                <w:rFonts w:ascii="Arial" w:hAnsi="Arial" w:cs="Arial"/>
              </w:rPr>
              <w:t>DN 150 x 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37523786" w14:textId="77777777" w:rsidR="00F86180" w:rsidRPr="008C5EC2" w:rsidRDefault="00F86180" w:rsidP="005C5381">
            <w:pPr>
              <w:jc w:val="center"/>
              <w:rPr>
                <w:rFonts w:ascii="Arial" w:hAnsi="Arial" w:cs="Arial"/>
              </w:rPr>
            </w:pPr>
            <w:r>
              <w:rPr>
                <w:rFonts w:ascii="Arial" w:hAnsi="Arial" w:cs="Arial"/>
              </w:rPr>
              <w:t>5</w:t>
            </w:r>
          </w:p>
        </w:tc>
        <w:tc>
          <w:tcPr>
            <w:tcW w:w="1559" w:type="dxa"/>
            <w:tcBorders>
              <w:top w:val="single" w:sz="6" w:space="0" w:color="000000"/>
              <w:left w:val="single" w:sz="6" w:space="0" w:color="000000"/>
              <w:bottom w:val="single" w:sz="6" w:space="0" w:color="000000"/>
              <w:right w:val="single" w:sz="6" w:space="0" w:color="000000"/>
            </w:tcBorders>
            <w:vAlign w:val="center"/>
          </w:tcPr>
          <w:p w14:paraId="6828D67C"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1B945D7"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BB90712" w14:textId="77777777" w:rsidR="00F86180" w:rsidRPr="008C5EC2" w:rsidRDefault="00F86180" w:rsidP="005C5381">
            <w:pPr>
              <w:jc w:val="right"/>
              <w:rPr>
                <w:rFonts w:ascii="Arial" w:hAnsi="Arial" w:cs="Arial"/>
              </w:rPr>
            </w:pPr>
          </w:p>
        </w:tc>
      </w:tr>
      <w:tr w:rsidR="00F86180" w:rsidRPr="008C5EC2" w14:paraId="1145D3D6"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739DE8E" w14:textId="557995A7" w:rsidR="00F86180" w:rsidRPr="008C5EC2" w:rsidRDefault="00F86180" w:rsidP="005C5381">
            <w:pPr>
              <w:jc w:val="center"/>
              <w:rPr>
                <w:rFonts w:ascii="Arial" w:hAnsi="Arial" w:cs="Arial"/>
              </w:rPr>
            </w:pPr>
            <w:r>
              <w:rPr>
                <w:rFonts w:ascii="Arial" w:hAnsi="Arial" w:cs="Arial"/>
              </w:rPr>
              <w:t>7</w:t>
            </w:r>
            <w:r w:rsidR="00417CC7">
              <w:rPr>
                <w:rFonts w:ascii="Arial" w:hAnsi="Arial" w:cs="Arial"/>
              </w:rPr>
              <w:t>2</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21BE733" w14:textId="77777777" w:rsidR="00F86180" w:rsidRPr="008C5EC2" w:rsidRDefault="00F86180" w:rsidP="005C5381">
            <w:pPr>
              <w:jc w:val="center"/>
              <w:rPr>
                <w:rFonts w:ascii="Arial" w:hAnsi="Arial" w:cs="Arial"/>
              </w:rPr>
            </w:pPr>
            <w:r w:rsidRPr="008C5EC2">
              <w:rPr>
                <w:rFonts w:ascii="Arial" w:hAnsi="Arial" w:cs="Arial"/>
              </w:rPr>
              <w:t>DN 200 x 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03813B84" w14:textId="1FA40E84" w:rsidR="00F86180" w:rsidRPr="008C5EC2" w:rsidRDefault="00AC3C31"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0FD4DBF9"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4079F95"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3821AAA" w14:textId="77777777" w:rsidR="00F86180" w:rsidRPr="008C5EC2" w:rsidRDefault="00F86180" w:rsidP="005C5381">
            <w:pPr>
              <w:jc w:val="right"/>
              <w:rPr>
                <w:rFonts w:ascii="Arial" w:hAnsi="Arial" w:cs="Arial"/>
              </w:rPr>
            </w:pPr>
          </w:p>
        </w:tc>
      </w:tr>
      <w:tr w:rsidR="00F86180" w:rsidRPr="008C5EC2" w14:paraId="4FC5F16C"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3EDC77AF" w14:textId="2570BDAC" w:rsidR="00F86180" w:rsidRPr="008C5EC2" w:rsidRDefault="00F86180" w:rsidP="005C5381">
            <w:pPr>
              <w:jc w:val="center"/>
              <w:rPr>
                <w:rFonts w:ascii="Arial" w:hAnsi="Arial" w:cs="Arial"/>
              </w:rPr>
            </w:pPr>
            <w:r w:rsidRPr="008C5EC2">
              <w:rPr>
                <w:rFonts w:ascii="Arial" w:hAnsi="Arial" w:cs="Arial"/>
              </w:rPr>
              <w:t>7</w:t>
            </w:r>
            <w:r w:rsidR="00417CC7">
              <w:rPr>
                <w:rFonts w:ascii="Arial" w:hAnsi="Arial" w:cs="Arial"/>
              </w:rPr>
              <w:t>3</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AE83E3B" w14:textId="77777777" w:rsidR="00F86180" w:rsidRPr="008C5EC2" w:rsidRDefault="00F86180" w:rsidP="005C5381">
            <w:pPr>
              <w:jc w:val="center"/>
              <w:rPr>
                <w:rFonts w:ascii="Arial" w:hAnsi="Arial" w:cs="Arial"/>
              </w:rPr>
            </w:pPr>
            <w:r w:rsidRPr="008C5EC2">
              <w:rPr>
                <w:rFonts w:ascii="Arial" w:hAnsi="Arial" w:cs="Arial"/>
              </w:rPr>
              <w:t>DN 200 x 150</w:t>
            </w:r>
          </w:p>
        </w:tc>
        <w:tc>
          <w:tcPr>
            <w:tcW w:w="1134" w:type="dxa"/>
            <w:tcBorders>
              <w:top w:val="single" w:sz="6" w:space="0" w:color="000000"/>
              <w:left w:val="single" w:sz="6" w:space="0" w:color="000000"/>
              <w:bottom w:val="single" w:sz="6" w:space="0" w:color="000000"/>
              <w:right w:val="single" w:sz="6" w:space="0" w:color="000000"/>
            </w:tcBorders>
            <w:vAlign w:val="center"/>
          </w:tcPr>
          <w:p w14:paraId="2AA8261E" w14:textId="77777777" w:rsidR="00F86180" w:rsidRPr="008C5EC2" w:rsidRDefault="00F86180" w:rsidP="005C5381">
            <w:pPr>
              <w:jc w:val="center"/>
              <w:rPr>
                <w:rFonts w:ascii="Arial" w:hAnsi="Arial" w:cs="Arial"/>
              </w:rPr>
            </w:pPr>
            <w:r>
              <w:rPr>
                <w:rFonts w:ascii="Arial" w:hAnsi="Arial" w:cs="Arial"/>
              </w:rPr>
              <w:t>2</w:t>
            </w:r>
          </w:p>
        </w:tc>
        <w:tc>
          <w:tcPr>
            <w:tcW w:w="1559" w:type="dxa"/>
            <w:tcBorders>
              <w:top w:val="single" w:sz="6" w:space="0" w:color="000000"/>
              <w:left w:val="single" w:sz="6" w:space="0" w:color="000000"/>
              <w:bottom w:val="single" w:sz="6" w:space="0" w:color="000000"/>
              <w:right w:val="single" w:sz="6" w:space="0" w:color="000000"/>
            </w:tcBorders>
            <w:vAlign w:val="center"/>
          </w:tcPr>
          <w:p w14:paraId="0FCB07B8"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7AF3E7DF"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A134188" w14:textId="77777777" w:rsidR="00F86180" w:rsidRPr="008C5EC2" w:rsidRDefault="00F86180" w:rsidP="005C5381">
            <w:pPr>
              <w:jc w:val="right"/>
              <w:rPr>
                <w:rFonts w:ascii="Arial" w:hAnsi="Arial" w:cs="Arial"/>
              </w:rPr>
            </w:pPr>
          </w:p>
        </w:tc>
      </w:tr>
      <w:tr w:rsidR="00F86180" w:rsidRPr="008C5EC2" w14:paraId="364FC0A1"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77CB8F2D" w14:textId="539EF87C" w:rsidR="00F86180" w:rsidRPr="008C5EC2" w:rsidRDefault="00F86180" w:rsidP="005C5381">
            <w:pPr>
              <w:jc w:val="center"/>
              <w:rPr>
                <w:rFonts w:ascii="Arial" w:hAnsi="Arial" w:cs="Arial"/>
              </w:rPr>
            </w:pPr>
            <w:r w:rsidRPr="008C5EC2">
              <w:rPr>
                <w:rFonts w:ascii="Arial" w:hAnsi="Arial" w:cs="Arial"/>
              </w:rPr>
              <w:t>7</w:t>
            </w:r>
            <w:r w:rsidR="00417CC7">
              <w:rPr>
                <w:rFonts w:ascii="Arial" w:hAnsi="Arial" w:cs="Arial"/>
              </w:rPr>
              <w:t>4</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5740B479" w14:textId="77777777" w:rsidR="00F86180" w:rsidRPr="008C5EC2" w:rsidRDefault="00F86180" w:rsidP="005C5381">
            <w:pPr>
              <w:jc w:val="center"/>
              <w:rPr>
                <w:rFonts w:ascii="Arial" w:hAnsi="Arial" w:cs="Arial"/>
              </w:rPr>
            </w:pPr>
            <w:r w:rsidRPr="008C5EC2">
              <w:rPr>
                <w:rFonts w:ascii="Arial" w:hAnsi="Arial" w:cs="Arial"/>
              </w:rPr>
              <w:t>DN 250 x 100</w:t>
            </w:r>
          </w:p>
        </w:tc>
        <w:tc>
          <w:tcPr>
            <w:tcW w:w="1134" w:type="dxa"/>
            <w:tcBorders>
              <w:top w:val="single" w:sz="6" w:space="0" w:color="000000"/>
              <w:left w:val="single" w:sz="6" w:space="0" w:color="000000"/>
              <w:bottom w:val="single" w:sz="6" w:space="0" w:color="000000"/>
              <w:right w:val="single" w:sz="6" w:space="0" w:color="000000"/>
            </w:tcBorders>
            <w:vAlign w:val="center"/>
          </w:tcPr>
          <w:p w14:paraId="68585B00"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0A7EF0F"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658AE70B"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1CCE6D9C" w14:textId="77777777" w:rsidR="00F86180" w:rsidRPr="008C5EC2" w:rsidRDefault="00F86180" w:rsidP="005C5381">
            <w:pPr>
              <w:jc w:val="right"/>
              <w:rPr>
                <w:rFonts w:ascii="Arial" w:hAnsi="Arial" w:cs="Arial"/>
              </w:rPr>
            </w:pPr>
          </w:p>
        </w:tc>
      </w:tr>
      <w:tr w:rsidR="00F86180" w:rsidRPr="008C5EC2" w14:paraId="381A256C"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2C9DBADA" w14:textId="2E3AF41A" w:rsidR="00F86180" w:rsidRPr="008C5EC2" w:rsidRDefault="00F86180" w:rsidP="005C5381">
            <w:pPr>
              <w:jc w:val="center"/>
              <w:rPr>
                <w:rFonts w:ascii="Arial" w:hAnsi="Arial" w:cs="Arial"/>
              </w:rPr>
            </w:pPr>
            <w:r w:rsidRPr="008C5EC2">
              <w:rPr>
                <w:rFonts w:ascii="Arial" w:hAnsi="Arial" w:cs="Arial"/>
              </w:rPr>
              <w:t>7</w:t>
            </w:r>
            <w:r w:rsidR="00417CC7">
              <w:rPr>
                <w:rFonts w:ascii="Arial" w:hAnsi="Arial" w:cs="Arial"/>
              </w:rPr>
              <w:t>5</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A161948" w14:textId="77777777" w:rsidR="00F86180" w:rsidRPr="008C5EC2" w:rsidRDefault="00F86180" w:rsidP="005C5381">
            <w:pPr>
              <w:jc w:val="center"/>
              <w:rPr>
                <w:rFonts w:ascii="Arial" w:hAnsi="Arial" w:cs="Arial"/>
              </w:rPr>
            </w:pPr>
            <w:r w:rsidRPr="008C5EC2">
              <w:rPr>
                <w:rFonts w:ascii="Arial" w:hAnsi="Arial" w:cs="Arial"/>
              </w:rPr>
              <w:t>DN 250 x 150</w:t>
            </w:r>
          </w:p>
        </w:tc>
        <w:tc>
          <w:tcPr>
            <w:tcW w:w="1134" w:type="dxa"/>
            <w:tcBorders>
              <w:top w:val="single" w:sz="6" w:space="0" w:color="000000"/>
              <w:left w:val="single" w:sz="6" w:space="0" w:color="000000"/>
              <w:bottom w:val="single" w:sz="6" w:space="0" w:color="000000"/>
              <w:right w:val="single" w:sz="6" w:space="0" w:color="000000"/>
            </w:tcBorders>
            <w:vAlign w:val="center"/>
          </w:tcPr>
          <w:p w14:paraId="7CD4C20F"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0925B0AA"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5F71CF0"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41DD8FC" w14:textId="77777777" w:rsidR="00F86180" w:rsidRPr="008C5EC2" w:rsidRDefault="00F86180" w:rsidP="005C5381">
            <w:pPr>
              <w:jc w:val="right"/>
              <w:rPr>
                <w:rFonts w:ascii="Arial" w:hAnsi="Arial" w:cs="Arial"/>
              </w:rPr>
            </w:pPr>
          </w:p>
        </w:tc>
      </w:tr>
      <w:tr w:rsidR="00F86180" w:rsidRPr="008C5EC2" w14:paraId="475CC93A"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5E1A6D09" w14:textId="490C0F2D" w:rsidR="00F86180" w:rsidRPr="008C5EC2" w:rsidRDefault="00F86180" w:rsidP="005C5381">
            <w:pPr>
              <w:jc w:val="center"/>
              <w:rPr>
                <w:rFonts w:ascii="Arial" w:hAnsi="Arial" w:cs="Arial"/>
              </w:rPr>
            </w:pPr>
            <w:r>
              <w:rPr>
                <w:rFonts w:ascii="Arial" w:hAnsi="Arial" w:cs="Arial"/>
              </w:rPr>
              <w:t>7</w:t>
            </w:r>
            <w:r w:rsidR="00417CC7">
              <w:rPr>
                <w:rFonts w:ascii="Arial" w:hAnsi="Arial" w:cs="Arial"/>
              </w:rPr>
              <w:t>6</w:t>
            </w:r>
            <w:r>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36D5D314" w14:textId="77777777" w:rsidR="00F86180" w:rsidRPr="008C5EC2" w:rsidRDefault="00F86180" w:rsidP="005C5381">
            <w:pPr>
              <w:jc w:val="center"/>
              <w:rPr>
                <w:rFonts w:ascii="Arial" w:hAnsi="Arial" w:cs="Arial"/>
              </w:rPr>
            </w:pPr>
            <w:r w:rsidRPr="008C5EC2">
              <w:rPr>
                <w:rFonts w:ascii="Arial" w:hAnsi="Arial" w:cs="Arial"/>
              </w:rPr>
              <w:t>DN 3</w:t>
            </w:r>
            <w:r>
              <w:rPr>
                <w:rFonts w:ascii="Arial" w:hAnsi="Arial" w:cs="Arial"/>
              </w:rPr>
              <w:t>0</w:t>
            </w:r>
            <w:r w:rsidRPr="008C5EC2">
              <w:rPr>
                <w:rFonts w:ascii="Arial" w:hAnsi="Arial" w:cs="Arial"/>
              </w:rPr>
              <w:t xml:space="preserve">0 x </w:t>
            </w:r>
            <w:r>
              <w:rPr>
                <w:rFonts w:ascii="Arial" w:hAnsi="Arial" w:cs="Arial"/>
              </w:rPr>
              <w:t>15</w:t>
            </w:r>
            <w:r w:rsidRPr="008C5EC2">
              <w:rPr>
                <w:rFonts w:ascii="Arial" w:hAnsi="Arial" w:cs="Arial"/>
              </w:rPr>
              <w:t>0</w:t>
            </w:r>
          </w:p>
        </w:tc>
        <w:tc>
          <w:tcPr>
            <w:tcW w:w="1134" w:type="dxa"/>
            <w:tcBorders>
              <w:top w:val="single" w:sz="6" w:space="0" w:color="000000"/>
              <w:left w:val="single" w:sz="6" w:space="0" w:color="000000"/>
              <w:bottom w:val="single" w:sz="6" w:space="0" w:color="000000"/>
              <w:right w:val="single" w:sz="6" w:space="0" w:color="000000"/>
            </w:tcBorders>
            <w:vAlign w:val="center"/>
          </w:tcPr>
          <w:p w14:paraId="440F73D1" w14:textId="77777777" w:rsidR="00F86180" w:rsidRPr="008C5EC2" w:rsidRDefault="00F86180"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1FDAF2B1"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D9D3B01"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3ED72E1" w14:textId="77777777" w:rsidR="00F86180" w:rsidRPr="008C5EC2" w:rsidRDefault="00F86180" w:rsidP="005C5381">
            <w:pPr>
              <w:jc w:val="right"/>
              <w:rPr>
                <w:rFonts w:ascii="Arial" w:hAnsi="Arial" w:cs="Arial"/>
              </w:rPr>
            </w:pPr>
          </w:p>
        </w:tc>
      </w:tr>
      <w:tr w:rsidR="00AC3C31" w:rsidRPr="008C5EC2" w14:paraId="553BA14F"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0A8374BE" w14:textId="4DBCF18E" w:rsidR="00AC3C31" w:rsidRPr="008C5EC2" w:rsidRDefault="00AC3C31" w:rsidP="005C5381">
            <w:pPr>
              <w:jc w:val="center"/>
              <w:rPr>
                <w:rFonts w:ascii="Arial" w:hAnsi="Arial" w:cs="Arial"/>
              </w:rPr>
            </w:pPr>
            <w:r>
              <w:rPr>
                <w:rFonts w:ascii="Arial" w:hAnsi="Arial" w:cs="Arial"/>
              </w:rPr>
              <w:t>7</w:t>
            </w:r>
            <w:r w:rsidR="00417CC7">
              <w:rPr>
                <w:rFonts w:ascii="Arial" w:hAnsi="Arial" w:cs="Arial"/>
              </w:rPr>
              <w:t>7</w:t>
            </w:r>
            <w:r>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70224E53" w14:textId="3A23CA79" w:rsidR="00AC3C31" w:rsidRPr="008C5EC2" w:rsidRDefault="00AC3C31" w:rsidP="005C5381">
            <w:pPr>
              <w:jc w:val="center"/>
              <w:rPr>
                <w:rFonts w:ascii="Arial" w:hAnsi="Arial" w:cs="Arial"/>
              </w:rPr>
            </w:pPr>
            <w:r w:rsidRPr="008C5EC2">
              <w:rPr>
                <w:rFonts w:ascii="Arial" w:hAnsi="Arial" w:cs="Arial"/>
              </w:rPr>
              <w:t>DN 3</w:t>
            </w:r>
            <w:r>
              <w:rPr>
                <w:rFonts w:ascii="Arial" w:hAnsi="Arial" w:cs="Arial"/>
              </w:rPr>
              <w:t>0</w:t>
            </w:r>
            <w:r w:rsidRPr="008C5EC2">
              <w:rPr>
                <w:rFonts w:ascii="Arial" w:hAnsi="Arial" w:cs="Arial"/>
              </w:rPr>
              <w:t>0 x 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6F23B3EB" w14:textId="0A1B515D" w:rsidR="00AC3C31" w:rsidRPr="008C5EC2" w:rsidRDefault="00AC3C31"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47BA429F" w14:textId="77777777" w:rsidR="00AC3C31" w:rsidRPr="008C5EC2" w:rsidRDefault="00AC3C31"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F9A982A" w14:textId="77777777" w:rsidR="00AC3C31" w:rsidRPr="008C5EC2" w:rsidRDefault="00AC3C31"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8CC6B41" w14:textId="77777777" w:rsidR="00AC3C31" w:rsidRPr="008C5EC2" w:rsidRDefault="00AC3C31" w:rsidP="005C5381">
            <w:pPr>
              <w:jc w:val="right"/>
              <w:rPr>
                <w:rFonts w:ascii="Arial" w:hAnsi="Arial" w:cs="Arial"/>
              </w:rPr>
            </w:pPr>
          </w:p>
        </w:tc>
      </w:tr>
      <w:tr w:rsidR="00F86180" w:rsidRPr="008C5EC2" w14:paraId="5E7FDA83"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4DA08558" w14:textId="5F13CD3B" w:rsidR="00F86180" w:rsidRPr="008C5EC2" w:rsidRDefault="00F86180" w:rsidP="005C5381">
            <w:pPr>
              <w:jc w:val="center"/>
              <w:rPr>
                <w:rFonts w:ascii="Arial" w:hAnsi="Arial" w:cs="Arial"/>
              </w:rPr>
            </w:pPr>
            <w:r w:rsidRPr="008C5EC2">
              <w:rPr>
                <w:rFonts w:ascii="Arial" w:hAnsi="Arial" w:cs="Arial"/>
              </w:rPr>
              <w:t>7</w:t>
            </w:r>
            <w:r w:rsidR="00417CC7">
              <w:rPr>
                <w:rFonts w:ascii="Arial" w:hAnsi="Arial" w:cs="Arial"/>
              </w:rPr>
              <w:t>8</w:t>
            </w:r>
            <w:r w:rsidRPr="008C5EC2">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2228618E" w14:textId="77777777" w:rsidR="00F86180" w:rsidRPr="008C5EC2" w:rsidRDefault="00F86180" w:rsidP="005C5381">
            <w:pPr>
              <w:jc w:val="center"/>
              <w:rPr>
                <w:rFonts w:ascii="Arial" w:hAnsi="Arial" w:cs="Arial"/>
              </w:rPr>
            </w:pPr>
            <w:r w:rsidRPr="008C5EC2">
              <w:rPr>
                <w:rFonts w:ascii="Arial" w:hAnsi="Arial" w:cs="Arial"/>
              </w:rPr>
              <w:t>DN 350 x 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02333D3C" w14:textId="77777777" w:rsidR="00F86180" w:rsidRPr="008C5EC2" w:rsidRDefault="00F86180" w:rsidP="005C5381">
            <w:pPr>
              <w:jc w:val="center"/>
              <w:rPr>
                <w:rFonts w:ascii="Arial" w:hAnsi="Arial" w:cs="Arial"/>
              </w:rPr>
            </w:pPr>
            <w:r w:rsidRPr="008C5EC2">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02C0E691"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3D59EBE5"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3DBB88E7" w14:textId="77777777" w:rsidR="00F86180" w:rsidRPr="008C5EC2" w:rsidRDefault="00F86180" w:rsidP="005C5381">
            <w:pPr>
              <w:jc w:val="right"/>
              <w:rPr>
                <w:rFonts w:ascii="Arial" w:hAnsi="Arial" w:cs="Arial"/>
              </w:rPr>
            </w:pPr>
          </w:p>
        </w:tc>
      </w:tr>
      <w:tr w:rsidR="00F86180" w:rsidRPr="008C5EC2" w14:paraId="7D311DB3"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9EEB033" w14:textId="65FAA4DF" w:rsidR="00F86180" w:rsidRPr="008C5EC2" w:rsidRDefault="00F86180" w:rsidP="005C5381">
            <w:pPr>
              <w:jc w:val="center"/>
              <w:rPr>
                <w:rFonts w:ascii="Arial" w:hAnsi="Arial" w:cs="Arial"/>
              </w:rPr>
            </w:pPr>
            <w:r>
              <w:rPr>
                <w:rFonts w:ascii="Arial" w:hAnsi="Arial" w:cs="Arial"/>
              </w:rPr>
              <w:t>7</w:t>
            </w:r>
            <w:r w:rsidR="00417CC7">
              <w:rPr>
                <w:rFonts w:ascii="Arial" w:hAnsi="Arial" w:cs="Arial"/>
              </w:rPr>
              <w:t>9</w:t>
            </w:r>
            <w:r>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04EA81DA" w14:textId="77777777" w:rsidR="00F86180" w:rsidRPr="008C5EC2" w:rsidRDefault="00F86180" w:rsidP="005C5381">
            <w:pPr>
              <w:jc w:val="center"/>
              <w:rPr>
                <w:rFonts w:ascii="Arial" w:hAnsi="Arial" w:cs="Arial"/>
              </w:rPr>
            </w:pPr>
            <w:r w:rsidRPr="008C5EC2">
              <w:rPr>
                <w:rFonts w:ascii="Arial" w:hAnsi="Arial" w:cs="Arial"/>
              </w:rPr>
              <w:t xml:space="preserve">DN 350 x </w:t>
            </w:r>
            <w:r>
              <w:rPr>
                <w:rFonts w:ascii="Arial" w:hAnsi="Arial" w:cs="Arial"/>
              </w:rPr>
              <w:t>3</w:t>
            </w:r>
            <w:r w:rsidRPr="008C5EC2">
              <w:rPr>
                <w:rFonts w:ascii="Arial" w:hAnsi="Arial" w:cs="Arial"/>
              </w:rPr>
              <w:t>00</w:t>
            </w:r>
          </w:p>
        </w:tc>
        <w:tc>
          <w:tcPr>
            <w:tcW w:w="1134" w:type="dxa"/>
            <w:tcBorders>
              <w:top w:val="single" w:sz="6" w:space="0" w:color="000000"/>
              <w:left w:val="single" w:sz="6" w:space="0" w:color="000000"/>
              <w:bottom w:val="single" w:sz="6" w:space="0" w:color="000000"/>
              <w:right w:val="single" w:sz="6" w:space="0" w:color="000000"/>
            </w:tcBorders>
            <w:vAlign w:val="center"/>
          </w:tcPr>
          <w:p w14:paraId="33843C32" w14:textId="77777777" w:rsidR="00F86180" w:rsidRPr="008C5EC2" w:rsidRDefault="00F86180"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73062640"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DF64828"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7C3AF760" w14:textId="77777777" w:rsidR="00F86180" w:rsidRPr="008C5EC2" w:rsidRDefault="00F86180" w:rsidP="005C5381">
            <w:pPr>
              <w:jc w:val="right"/>
              <w:rPr>
                <w:rFonts w:ascii="Arial" w:hAnsi="Arial" w:cs="Arial"/>
              </w:rPr>
            </w:pPr>
          </w:p>
        </w:tc>
      </w:tr>
      <w:tr w:rsidR="00F86180" w:rsidRPr="008C5EC2" w14:paraId="4C8133A6"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604D57BB" w14:textId="3B50E1D0" w:rsidR="00F86180" w:rsidRPr="008C5EC2" w:rsidRDefault="00417CC7" w:rsidP="005C5381">
            <w:pPr>
              <w:jc w:val="center"/>
              <w:rPr>
                <w:rFonts w:ascii="Arial" w:hAnsi="Arial" w:cs="Arial"/>
              </w:rPr>
            </w:pPr>
            <w:r>
              <w:rPr>
                <w:rFonts w:ascii="Arial" w:hAnsi="Arial" w:cs="Arial"/>
              </w:rPr>
              <w:t>80</w:t>
            </w:r>
            <w:r w:rsidR="00F86180">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22B9CF1" w14:textId="77777777" w:rsidR="00F86180" w:rsidRPr="008C5EC2" w:rsidRDefault="00F86180" w:rsidP="005C5381">
            <w:pPr>
              <w:jc w:val="center"/>
              <w:rPr>
                <w:rFonts w:ascii="Arial" w:hAnsi="Arial" w:cs="Arial"/>
              </w:rPr>
            </w:pPr>
            <w:r w:rsidRPr="008C5EC2">
              <w:rPr>
                <w:rFonts w:ascii="Arial" w:hAnsi="Arial" w:cs="Arial"/>
              </w:rPr>
              <w:t xml:space="preserve">DN </w:t>
            </w:r>
            <w:r>
              <w:rPr>
                <w:rFonts w:ascii="Arial" w:hAnsi="Arial" w:cs="Arial"/>
              </w:rPr>
              <w:t>400</w:t>
            </w:r>
            <w:r w:rsidRPr="008C5EC2">
              <w:rPr>
                <w:rFonts w:ascii="Arial" w:hAnsi="Arial" w:cs="Arial"/>
              </w:rPr>
              <w:t xml:space="preserve"> x</w:t>
            </w:r>
            <w:r>
              <w:rPr>
                <w:rFonts w:ascii="Arial" w:hAnsi="Arial" w:cs="Arial"/>
              </w:rPr>
              <w:t xml:space="preserve"> 200</w:t>
            </w:r>
          </w:p>
        </w:tc>
        <w:tc>
          <w:tcPr>
            <w:tcW w:w="1134" w:type="dxa"/>
            <w:tcBorders>
              <w:top w:val="single" w:sz="6" w:space="0" w:color="000000"/>
              <w:left w:val="single" w:sz="6" w:space="0" w:color="000000"/>
              <w:bottom w:val="single" w:sz="6" w:space="0" w:color="000000"/>
              <w:right w:val="single" w:sz="6" w:space="0" w:color="000000"/>
            </w:tcBorders>
            <w:vAlign w:val="center"/>
          </w:tcPr>
          <w:p w14:paraId="2E3094A1" w14:textId="77777777" w:rsidR="00F86180" w:rsidRPr="008C5EC2" w:rsidRDefault="00F86180"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18C2BE7B"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02122DEF"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0E78D49D" w14:textId="77777777" w:rsidR="00F86180" w:rsidRPr="008C5EC2" w:rsidRDefault="00F86180" w:rsidP="005C5381">
            <w:pPr>
              <w:jc w:val="right"/>
              <w:rPr>
                <w:rFonts w:ascii="Arial" w:hAnsi="Arial" w:cs="Arial"/>
              </w:rPr>
            </w:pPr>
          </w:p>
        </w:tc>
      </w:tr>
      <w:tr w:rsidR="00F86180" w:rsidRPr="008C5EC2" w14:paraId="555638B8" w14:textId="77777777" w:rsidTr="005C5381">
        <w:trPr>
          <w:trHeight w:val="397"/>
          <w:jc w:val="center"/>
        </w:trPr>
        <w:tc>
          <w:tcPr>
            <w:tcW w:w="609" w:type="dxa"/>
            <w:tcBorders>
              <w:top w:val="single" w:sz="6" w:space="0" w:color="000000"/>
              <w:left w:val="single" w:sz="6" w:space="0" w:color="000000"/>
              <w:bottom w:val="single" w:sz="6" w:space="0" w:color="000000"/>
              <w:right w:val="single" w:sz="6" w:space="0" w:color="000000"/>
            </w:tcBorders>
            <w:vAlign w:val="center"/>
          </w:tcPr>
          <w:p w14:paraId="13A74305" w14:textId="5BD2B372" w:rsidR="00F86180" w:rsidRPr="008C5EC2" w:rsidRDefault="00417CC7" w:rsidP="005C5381">
            <w:pPr>
              <w:jc w:val="center"/>
              <w:rPr>
                <w:rFonts w:ascii="Arial" w:hAnsi="Arial" w:cs="Arial"/>
              </w:rPr>
            </w:pPr>
            <w:r>
              <w:rPr>
                <w:rFonts w:ascii="Arial" w:hAnsi="Arial" w:cs="Arial"/>
              </w:rPr>
              <w:t>81</w:t>
            </w:r>
            <w:r w:rsidR="00F86180">
              <w:rPr>
                <w:rFonts w:ascii="Arial" w:hAnsi="Arial" w:cs="Arial"/>
              </w:rPr>
              <w:t>.</w:t>
            </w:r>
          </w:p>
        </w:tc>
        <w:tc>
          <w:tcPr>
            <w:tcW w:w="2927" w:type="dxa"/>
            <w:tcBorders>
              <w:top w:val="single" w:sz="6" w:space="0" w:color="000000"/>
              <w:left w:val="single" w:sz="6" w:space="0" w:color="000000"/>
              <w:bottom w:val="single" w:sz="6" w:space="0" w:color="000000"/>
              <w:right w:val="single" w:sz="6" w:space="0" w:color="000000"/>
            </w:tcBorders>
            <w:vAlign w:val="center"/>
          </w:tcPr>
          <w:p w14:paraId="12C2D6E2" w14:textId="77777777" w:rsidR="00F86180" w:rsidRPr="008C5EC2" w:rsidRDefault="00F86180" w:rsidP="005C5381">
            <w:pPr>
              <w:jc w:val="center"/>
              <w:rPr>
                <w:rFonts w:ascii="Arial" w:hAnsi="Arial" w:cs="Arial"/>
              </w:rPr>
            </w:pPr>
            <w:r w:rsidRPr="008C5EC2">
              <w:rPr>
                <w:rFonts w:ascii="Arial" w:hAnsi="Arial" w:cs="Arial"/>
              </w:rPr>
              <w:t xml:space="preserve">DN </w:t>
            </w:r>
            <w:r>
              <w:rPr>
                <w:rFonts w:ascii="Arial" w:hAnsi="Arial" w:cs="Arial"/>
              </w:rPr>
              <w:t>50</w:t>
            </w:r>
            <w:r w:rsidRPr="008C5EC2">
              <w:rPr>
                <w:rFonts w:ascii="Arial" w:hAnsi="Arial" w:cs="Arial"/>
              </w:rPr>
              <w:t xml:space="preserve">0 x </w:t>
            </w:r>
            <w:r>
              <w:rPr>
                <w:rFonts w:ascii="Arial" w:hAnsi="Arial" w:cs="Arial"/>
              </w:rPr>
              <w:t>4</w:t>
            </w:r>
            <w:r w:rsidRPr="008C5EC2">
              <w:rPr>
                <w:rFonts w:ascii="Arial" w:hAnsi="Arial" w:cs="Arial"/>
              </w:rPr>
              <w:t>00</w:t>
            </w:r>
          </w:p>
        </w:tc>
        <w:tc>
          <w:tcPr>
            <w:tcW w:w="1134" w:type="dxa"/>
            <w:tcBorders>
              <w:top w:val="single" w:sz="6" w:space="0" w:color="000000"/>
              <w:left w:val="single" w:sz="6" w:space="0" w:color="000000"/>
              <w:bottom w:val="single" w:sz="6" w:space="0" w:color="000000"/>
              <w:right w:val="single" w:sz="6" w:space="0" w:color="000000"/>
            </w:tcBorders>
            <w:vAlign w:val="center"/>
          </w:tcPr>
          <w:p w14:paraId="57BA5B31" w14:textId="77777777" w:rsidR="00F86180" w:rsidRPr="008C5EC2" w:rsidRDefault="00F86180" w:rsidP="005C5381">
            <w:pPr>
              <w:jc w:val="center"/>
              <w:rPr>
                <w:rFonts w:ascii="Arial" w:hAnsi="Arial" w:cs="Arial"/>
              </w:rPr>
            </w:pPr>
            <w:r>
              <w:rPr>
                <w:rFonts w:ascii="Arial" w:hAnsi="Arial" w:cs="Arial"/>
              </w:rPr>
              <w:t>1</w:t>
            </w:r>
          </w:p>
        </w:tc>
        <w:tc>
          <w:tcPr>
            <w:tcW w:w="1559" w:type="dxa"/>
            <w:tcBorders>
              <w:top w:val="single" w:sz="6" w:space="0" w:color="000000"/>
              <w:left w:val="single" w:sz="6" w:space="0" w:color="000000"/>
              <w:bottom w:val="single" w:sz="6" w:space="0" w:color="000000"/>
              <w:right w:val="single" w:sz="6" w:space="0" w:color="000000"/>
            </w:tcBorders>
            <w:vAlign w:val="center"/>
          </w:tcPr>
          <w:p w14:paraId="23493E65" w14:textId="77777777" w:rsidR="00F86180" w:rsidRPr="008C5EC2" w:rsidRDefault="00F86180" w:rsidP="005C5381">
            <w:pPr>
              <w:jc w:val="right"/>
              <w:rPr>
                <w:rFonts w:ascii="Arial" w:hAnsi="Arial" w:cs="Arial"/>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4BEB6921" w14:textId="77777777" w:rsidR="00F86180" w:rsidRPr="008C5EC2" w:rsidRDefault="00F86180" w:rsidP="005C5381">
            <w:pPr>
              <w:jc w:val="right"/>
              <w:rPr>
                <w:rFonts w:ascii="Arial" w:hAnsi="Arial" w:cs="Arial"/>
              </w:rPr>
            </w:pPr>
          </w:p>
        </w:tc>
        <w:tc>
          <w:tcPr>
            <w:tcW w:w="992" w:type="dxa"/>
            <w:tcBorders>
              <w:top w:val="single" w:sz="6" w:space="0" w:color="000000"/>
              <w:left w:val="single" w:sz="4" w:space="0" w:color="auto"/>
              <w:bottom w:val="single" w:sz="6" w:space="0" w:color="000000"/>
              <w:right w:val="single" w:sz="6" w:space="0" w:color="000000"/>
            </w:tcBorders>
            <w:vAlign w:val="center"/>
          </w:tcPr>
          <w:p w14:paraId="212CF8EC" w14:textId="77777777" w:rsidR="00F86180" w:rsidRPr="008C5EC2" w:rsidRDefault="00F86180" w:rsidP="005C5381">
            <w:pPr>
              <w:jc w:val="right"/>
              <w:rPr>
                <w:rFonts w:ascii="Arial" w:hAnsi="Arial" w:cs="Arial"/>
              </w:rPr>
            </w:pPr>
          </w:p>
        </w:tc>
      </w:tr>
      <w:tr w:rsidR="00F86180" w:rsidRPr="008C5EC2" w14:paraId="66D1371B" w14:textId="77777777" w:rsidTr="005C5381">
        <w:trPr>
          <w:trHeight w:val="738"/>
          <w:jc w:val="center"/>
        </w:trPr>
        <w:tc>
          <w:tcPr>
            <w:tcW w:w="6229" w:type="dxa"/>
            <w:gridSpan w:val="4"/>
            <w:tcBorders>
              <w:top w:val="single" w:sz="6" w:space="0" w:color="000000"/>
              <w:left w:val="single" w:sz="6" w:space="0" w:color="000000"/>
              <w:bottom w:val="single" w:sz="6" w:space="0" w:color="000000"/>
              <w:right w:val="single" w:sz="6" w:space="0" w:color="000000"/>
            </w:tcBorders>
            <w:vAlign w:val="center"/>
            <w:hideMark/>
          </w:tcPr>
          <w:p w14:paraId="67CAD384" w14:textId="77777777" w:rsidR="00F86180" w:rsidRDefault="00F86180" w:rsidP="005C5381">
            <w:pPr>
              <w:rPr>
                <w:rFonts w:ascii="Arial" w:hAnsi="Arial" w:cs="Arial"/>
                <w:b/>
              </w:rPr>
            </w:pPr>
          </w:p>
          <w:p w14:paraId="6B2165A3" w14:textId="77777777" w:rsidR="00F86180" w:rsidRDefault="00F86180" w:rsidP="005C5381">
            <w:pPr>
              <w:rPr>
                <w:rFonts w:ascii="Arial" w:hAnsi="Arial" w:cs="Arial"/>
                <w:b/>
              </w:rPr>
            </w:pPr>
            <w:r>
              <w:rPr>
                <w:rFonts w:ascii="Arial" w:hAnsi="Arial" w:cs="Arial"/>
                <w:b/>
              </w:rPr>
              <w:t xml:space="preserve">                                                          RAZEM</w:t>
            </w:r>
            <w:r w:rsidRPr="008C5EC2">
              <w:rPr>
                <w:rFonts w:ascii="Arial" w:hAnsi="Arial" w:cs="Arial"/>
                <w:b/>
              </w:rPr>
              <w:t>:</w:t>
            </w:r>
          </w:p>
          <w:p w14:paraId="7B4513A0" w14:textId="77777777" w:rsidR="00F86180" w:rsidRPr="008C5EC2" w:rsidRDefault="00F86180" w:rsidP="005C5381">
            <w:pPr>
              <w:jc w:val="center"/>
              <w:rPr>
                <w:rFonts w:ascii="Arial" w:hAnsi="Arial" w:cs="Arial"/>
                <w:b/>
              </w:rPr>
            </w:pPr>
          </w:p>
        </w:tc>
        <w:tc>
          <w:tcPr>
            <w:tcW w:w="1560" w:type="dxa"/>
            <w:tcBorders>
              <w:top w:val="single" w:sz="6" w:space="0" w:color="000000"/>
              <w:left w:val="single" w:sz="6" w:space="0" w:color="000000"/>
              <w:bottom w:val="single" w:sz="6" w:space="0" w:color="000000"/>
              <w:right w:val="single" w:sz="4" w:space="0" w:color="auto"/>
            </w:tcBorders>
            <w:vAlign w:val="center"/>
          </w:tcPr>
          <w:p w14:paraId="240ED33E" w14:textId="77777777" w:rsidR="00F86180" w:rsidRDefault="00F86180" w:rsidP="005C5381">
            <w:pPr>
              <w:jc w:val="right"/>
              <w:rPr>
                <w:rFonts w:ascii="Arial" w:hAnsi="Arial" w:cs="Arial"/>
                <w:b/>
                <w:color w:val="FF0000"/>
              </w:rPr>
            </w:pPr>
            <w:r>
              <w:rPr>
                <w:rFonts w:ascii="Arial" w:hAnsi="Arial" w:cs="Arial"/>
                <w:b/>
                <w:color w:val="FF0000"/>
              </w:rPr>
              <w:t xml:space="preserve"> </w:t>
            </w:r>
          </w:p>
          <w:p w14:paraId="67CABD93" w14:textId="77777777" w:rsidR="00F86180" w:rsidRPr="008C5EC2" w:rsidRDefault="00F86180" w:rsidP="005C5381">
            <w:pPr>
              <w:jc w:val="right"/>
              <w:rPr>
                <w:rFonts w:ascii="Arial" w:hAnsi="Arial" w:cs="Arial"/>
                <w:b/>
                <w:color w:val="FF0000"/>
              </w:rPr>
            </w:pPr>
          </w:p>
        </w:tc>
        <w:tc>
          <w:tcPr>
            <w:tcW w:w="992" w:type="dxa"/>
            <w:tcBorders>
              <w:top w:val="single" w:sz="6" w:space="0" w:color="000000"/>
              <w:left w:val="single" w:sz="4" w:space="0" w:color="auto"/>
              <w:bottom w:val="single" w:sz="6" w:space="0" w:color="000000"/>
              <w:right w:val="single" w:sz="6" w:space="0" w:color="000000"/>
            </w:tcBorders>
            <w:vAlign w:val="center"/>
          </w:tcPr>
          <w:p w14:paraId="67D79840" w14:textId="77777777" w:rsidR="00F86180" w:rsidRPr="008C5EC2" w:rsidRDefault="00F86180" w:rsidP="005C5381">
            <w:pPr>
              <w:jc w:val="right"/>
              <w:rPr>
                <w:rFonts w:ascii="Arial" w:hAnsi="Arial" w:cs="Arial"/>
                <w:b/>
                <w:color w:val="FF0000"/>
              </w:rPr>
            </w:pPr>
          </w:p>
          <w:p w14:paraId="54F8C603" w14:textId="77777777" w:rsidR="00F86180" w:rsidRPr="008C5EC2" w:rsidRDefault="00F86180" w:rsidP="005C5381">
            <w:pPr>
              <w:jc w:val="right"/>
              <w:rPr>
                <w:rFonts w:ascii="Arial" w:hAnsi="Arial" w:cs="Arial"/>
                <w:b/>
                <w:color w:val="FF0000"/>
              </w:rPr>
            </w:pPr>
          </w:p>
        </w:tc>
      </w:tr>
    </w:tbl>
    <w:p w14:paraId="033BF4BC" w14:textId="77777777" w:rsidR="00F86180" w:rsidRDefault="00F86180" w:rsidP="00F86180">
      <w:pPr>
        <w:spacing w:after="120" w:line="360" w:lineRule="auto"/>
        <w:rPr>
          <w:rFonts w:ascii="Arial" w:hAnsi="Arial" w:cs="Arial"/>
        </w:rPr>
      </w:pPr>
    </w:p>
    <w:p w14:paraId="2E286F52" w14:textId="77777777" w:rsidR="00F86180" w:rsidRDefault="00F86180" w:rsidP="00F86180">
      <w:pPr>
        <w:tabs>
          <w:tab w:val="left" w:pos="5940"/>
        </w:tabs>
        <w:jc w:val="both"/>
        <w:rPr>
          <w:rFonts w:ascii="Arial" w:hAnsi="Arial" w:cs="Arial"/>
        </w:rPr>
      </w:pPr>
    </w:p>
    <w:p w14:paraId="604357E8" w14:textId="77777777" w:rsidR="00F86180" w:rsidRPr="00AC3C31" w:rsidRDefault="00F86180" w:rsidP="00F86180">
      <w:pPr>
        <w:spacing w:line="360" w:lineRule="auto"/>
        <w:jc w:val="both"/>
        <w:rPr>
          <w:rFonts w:ascii="Arial" w:hAnsi="Arial" w:cs="Arial"/>
          <w:sz w:val="20"/>
          <w:szCs w:val="20"/>
        </w:rPr>
      </w:pPr>
      <w:r w:rsidRPr="00AC3C31">
        <w:rPr>
          <w:rFonts w:ascii="Arial" w:hAnsi="Arial" w:cs="Arial"/>
          <w:sz w:val="20"/>
          <w:szCs w:val="20"/>
        </w:rPr>
        <w:t xml:space="preserve">Razem cena </w:t>
      </w:r>
      <w:r w:rsidRPr="00AC3C31">
        <w:rPr>
          <w:rFonts w:ascii="Arial" w:hAnsi="Arial" w:cs="Arial"/>
          <w:b/>
          <w:sz w:val="20"/>
          <w:szCs w:val="20"/>
        </w:rPr>
        <w:t xml:space="preserve">ofertowa netto </w:t>
      </w:r>
      <w:r w:rsidRPr="00AC3C31">
        <w:rPr>
          <w:rFonts w:ascii="Arial" w:hAnsi="Arial" w:cs="Arial"/>
          <w:sz w:val="20"/>
          <w:szCs w:val="20"/>
        </w:rPr>
        <w:t xml:space="preserve">całego przedmiotu zamówienia </w:t>
      </w:r>
      <w:r w:rsidRPr="00AC3C31">
        <w:rPr>
          <w:rFonts w:ascii="Arial" w:hAnsi="Arial" w:cs="Arial"/>
          <w:b/>
          <w:sz w:val="20"/>
          <w:szCs w:val="20"/>
        </w:rPr>
        <w:t>ZADANIA II</w:t>
      </w:r>
      <w:r w:rsidRPr="00AC3C31">
        <w:rPr>
          <w:rFonts w:ascii="Arial" w:hAnsi="Arial" w:cs="Arial"/>
          <w:sz w:val="20"/>
          <w:szCs w:val="20"/>
        </w:rPr>
        <w:t xml:space="preserve"> wynosi:</w:t>
      </w:r>
    </w:p>
    <w:p w14:paraId="12905C31" w14:textId="77777777" w:rsidR="00F86180" w:rsidRPr="00AC3C31" w:rsidRDefault="00F86180" w:rsidP="00F86180">
      <w:pPr>
        <w:spacing w:line="360" w:lineRule="auto"/>
        <w:jc w:val="both"/>
        <w:rPr>
          <w:rFonts w:ascii="Arial" w:hAnsi="Arial" w:cs="Arial"/>
          <w:sz w:val="20"/>
          <w:szCs w:val="20"/>
        </w:rPr>
      </w:pPr>
    </w:p>
    <w:p w14:paraId="472D6F69" w14:textId="1C4D3F2F" w:rsidR="00F86180" w:rsidRPr="00AC3C31" w:rsidRDefault="00F86180" w:rsidP="00F86180">
      <w:pPr>
        <w:spacing w:line="480" w:lineRule="auto"/>
        <w:jc w:val="both"/>
        <w:rPr>
          <w:rFonts w:ascii="Arial" w:hAnsi="Arial" w:cs="Arial"/>
          <w:sz w:val="20"/>
          <w:szCs w:val="20"/>
        </w:rPr>
      </w:pPr>
      <w:r w:rsidRPr="00AC3C31">
        <w:rPr>
          <w:rFonts w:ascii="Arial" w:hAnsi="Arial" w:cs="Arial"/>
          <w:sz w:val="20"/>
          <w:szCs w:val="20"/>
        </w:rPr>
        <w:t xml:space="preserve">Cena </w:t>
      </w:r>
      <w:r w:rsidRPr="00AC3C31">
        <w:rPr>
          <w:rFonts w:ascii="Arial" w:hAnsi="Arial" w:cs="Arial"/>
          <w:b/>
          <w:sz w:val="20"/>
          <w:szCs w:val="20"/>
        </w:rPr>
        <w:t>netto</w:t>
      </w:r>
      <w:r w:rsidRPr="00AC3C31">
        <w:rPr>
          <w:rFonts w:ascii="Arial" w:hAnsi="Arial" w:cs="Arial"/>
          <w:sz w:val="20"/>
          <w:szCs w:val="20"/>
        </w:rPr>
        <w:t xml:space="preserve"> </w:t>
      </w:r>
      <w:r w:rsidRPr="00AC3C31">
        <w:rPr>
          <w:rFonts w:ascii="Arial" w:hAnsi="Arial" w:cs="Arial"/>
          <w:b/>
          <w:sz w:val="20"/>
          <w:szCs w:val="20"/>
        </w:rPr>
        <w:t xml:space="preserve"> </w:t>
      </w:r>
      <w:r w:rsidRPr="00AC3C31">
        <w:rPr>
          <w:rFonts w:ascii="Arial" w:hAnsi="Arial" w:cs="Arial"/>
          <w:sz w:val="20"/>
          <w:szCs w:val="20"/>
        </w:rPr>
        <w:t xml:space="preserve">.......................................... zł (słownie: ……………………..…………………….……………  ...............................................................................................................................................................)    Stawka </w:t>
      </w:r>
      <w:r w:rsidRPr="00AC3C31">
        <w:rPr>
          <w:rFonts w:ascii="Arial" w:hAnsi="Arial" w:cs="Arial"/>
          <w:b/>
          <w:sz w:val="20"/>
          <w:szCs w:val="20"/>
        </w:rPr>
        <w:t>VAT</w:t>
      </w:r>
      <w:r w:rsidRPr="00AC3C31">
        <w:rPr>
          <w:rFonts w:ascii="Arial" w:hAnsi="Arial" w:cs="Arial"/>
          <w:sz w:val="20"/>
          <w:szCs w:val="20"/>
        </w:rPr>
        <w:t>:  ................... %</w:t>
      </w:r>
    </w:p>
    <w:p w14:paraId="3517DE0C" w14:textId="77777777" w:rsidR="00F86180" w:rsidRPr="00AC3C31" w:rsidRDefault="00F86180" w:rsidP="00F86180">
      <w:pPr>
        <w:ind w:right="-142"/>
        <w:jc w:val="both"/>
        <w:rPr>
          <w:rFonts w:ascii="Arial" w:hAnsi="Arial" w:cs="Arial"/>
          <w:sz w:val="20"/>
          <w:szCs w:val="20"/>
        </w:rPr>
      </w:pPr>
    </w:p>
    <w:p w14:paraId="6FAE3019" w14:textId="77777777" w:rsidR="00F86180" w:rsidRPr="00AC3C31" w:rsidRDefault="00F86180" w:rsidP="00F86180">
      <w:pPr>
        <w:ind w:right="-142"/>
        <w:jc w:val="both"/>
        <w:rPr>
          <w:rFonts w:ascii="Arial" w:hAnsi="Arial" w:cs="Arial"/>
          <w:sz w:val="20"/>
          <w:szCs w:val="20"/>
        </w:rPr>
      </w:pPr>
    </w:p>
    <w:p w14:paraId="087822B3" w14:textId="77777777" w:rsidR="00F86180" w:rsidRPr="00AC3C31" w:rsidRDefault="00F86180" w:rsidP="00F86180">
      <w:pPr>
        <w:ind w:right="-142"/>
        <w:jc w:val="both"/>
        <w:rPr>
          <w:rFonts w:ascii="Arial" w:hAnsi="Arial" w:cs="Arial"/>
          <w:sz w:val="20"/>
          <w:szCs w:val="20"/>
        </w:rPr>
      </w:pPr>
    </w:p>
    <w:p w14:paraId="557BCC8B" w14:textId="77777777" w:rsidR="00F86180" w:rsidRPr="005B4228" w:rsidRDefault="00F86180" w:rsidP="00F86180">
      <w:pPr>
        <w:spacing w:after="0" w:line="240" w:lineRule="auto"/>
        <w:ind w:right="-142"/>
        <w:jc w:val="both"/>
        <w:rPr>
          <w:rFonts w:ascii="Arial" w:eastAsia="Times New Roman" w:hAnsi="Arial" w:cs="Arial"/>
          <w:sz w:val="18"/>
          <w:szCs w:val="20"/>
          <w:lang w:eastAsia="pl-PL"/>
        </w:rPr>
      </w:pPr>
      <w:r w:rsidRPr="005B4228">
        <w:rPr>
          <w:rFonts w:ascii="Arial" w:eastAsia="Times New Roman" w:hAnsi="Arial" w:cs="Arial"/>
          <w:szCs w:val="20"/>
          <w:lang w:eastAsia="pl-PL"/>
        </w:rPr>
        <w:t>.......................................</w:t>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t>..................................................................</w:t>
      </w:r>
    </w:p>
    <w:p w14:paraId="0962C3F8" w14:textId="77777777" w:rsidR="00F86180" w:rsidRPr="005B4228" w:rsidRDefault="00F86180" w:rsidP="00F86180">
      <w:pPr>
        <w:spacing w:after="0" w:line="240" w:lineRule="auto"/>
        <w:ind w:right="-142"/>
        <w:jc w:val="right"/>
        <w:rPr>
          <w:rFonts w:ascii="Arial" w:eastAsia="Times New Roman" w:hAnsi="Arial" w:cs="Arial"/>
          <w:sz w:val="14"/>
          <w:szCs w:val="16"/>
          <w:lang w:eastAsia="pl-PL"/>
        </w:rPr>
      </w:pPr>
      <w:r w:rsidRPr="005B4228">
        <w:rPr>
          <w:rFonts w:ascii="Arial" w:eastAsia="Times New Roman" w:hAnsi="Arial" w:cs="Arial"/>
          <w:sz w:val="14"/>
          <w:szCs w:val="20"/>
          <w:lang w:eastAsia="pl-PL"/>
        </w:rPr>
        <w:t xml:space="preserve">                      (data)</w:t>
      </w:r>
      <w:r w:rsidRPr="005B4228">
        <w:rPr>
          <w:rFonts w:ascii="Arial" w:eastAsia="Times New Roman" w:hAnsi="Arial" w:cs="Arial"/>
          <w:sz w:val="14"/>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t xml:space="preserve">       </w:t>
      </w:r>
      <w:r w:rsidRPr="005B4228">
        <w:rPr>
          <w:rFonts w:ascii="Arial" w:eastAsia="Times New Roman" w:hAnsi="Arial" w:cs="Arial"/>
          <w:sz w:val="14"/>
          <w:szCs w:val="16"/>
          <w:lang w:eastAsia="pl-PL"/>
        </w:rPr>
        <w:t>(podpis osoby uprawnionej lub osób uprawnionych do reprezentacji wykonawcy)</w:t>
      </w:r>
    </w:p>
    <w:p w14:paraId="03D7EAFF" w14:textId="77777777" w:rsidR="00F86180" w:rsidRDefault="00F86180" w:rsidP="00F86180">
      <w:pPr>
        <w:ind w:right="-142"/>
        <w:jc w:val="both"/>
        <w:rPr>
          <w:rFonts w:ascii="Arial" w:hAnsi="Arial" w:cs="Arial"/>
        </w:rPr>
      </w:pPr>
    </w:p>
    <w:p w14:paraId="0D5EF46F" w14:textId="77777777" w:rsidR="00F86180" w:rsidRPr="006F5E46" w:rsidRDefault="00F86180" w:rsidP="00F86180">
      <w:pPr>
        <w:ind w:right="-142"/>
        <w:jc w:val="both"/>
        <w:rPr>
          <w:rFonts w:ascii="Arial" w:hAnsi="Arial" w:cs="Arial"/>
          <w:sz w:val="16"/>
          <w:szCs w:val="16"/>
        </w:rPr>
      </w:pPr>
    </w:p>
    <w:p w14:paraId="30B1BA57" w14:textId="77777777" w:rsidR="00F86180" w:rsidRDefault="00F86180" w:rsidP="00F86180">
      <w:pPr>
        <w:ind w:right="-142"/>
        <w:jc w:val="both"/>
        <w:rPr>
          <w:rFonts w:ascii="Arial" w:hAnsi="Arial" w:cs="Arial"/>
          <w:sz w:val="14"/>
          <w:szCs w:val="16"/>
        </w:rPr>
      </w:pPr>
    </w:p>
    <w:p w14:paraId="2D46621D" w14:textId="77777777" w:rsidR="00F86180" w:rsidRDefault="00F86180" w:rsidP="00F86180">
      <w:pPr>
        <w:ind w:right="-142"/>
        <w:jc w:val="both"/>
        <w:rPr>
          <w:rFonts w:ascii="Arial" w:hAnsi="Arial" w:cs="Arial"/>
          <w:sz w:val="14"/>
          <w:szCs w:val="16"/>
        </w:rPr>
      </w:pPr>
    </w:p>
    <w:p w14:paraId="5CF78C20" w14:textId="77777777" w:rsidR="00F86180" w:rsidRDefault="00F86180" w:rsidP="00F86180">
      <w:pPr>
        <w:ind w:right="-143"/>
        <w:jc w:val="right"/>
        <w:rPr>
          <w:rFonts w:ascii="Arial" w:hAnsi="Arial" w:cs="Arial"/>
          <w:b/>
        </w:rPr>
      </w:pPr>
      <w:r>
        <w:rPr>
          <w:rFonts w:ascii="Arial" w:hAnsi="Arial" w:cs="Arial"/>
          <w:b/>
        </w:rPr>
        <w:lastRenderedPageBreak/>
        <w:t xml:space="preserve">c.d. </w:t>
      </w:r>
      <w:r w:rsidRPr="00710CD2">
        <w:rPr>
          <w:rFonts w:ascii="Arial" w:hAnsi="Arial" w:cs="Arial"/>
          <w:b/>
        </w:rPr>
        <w:t>Załącznik</w:t>
      </w:r>
      <w:r>
        <w:rPr>
          <w:rFonts w:ascii="Arial" w:hAnsi="Arial" w:cs="Arial"/>
          <w:b/>
        </w:rPr>
        <w:t>a</w:t>
      </w:r>
      <w:r w:rsidRPr="00710CD2">
        <w:rPr>
          <w:rFonts w:ascii="Arial" w:hAnsi="Arial" w:cs="Arial"/>
          <w:b/>
        </w:rPr>
        <w:t xml:space="preserve"> Nr 2</w:t>
      </w:r>
    </w:p>
    <w:p w14:paraId="1FC7952C" w14:textId="77777777" w:rsidR="00F86180" w:rsidRDefault="00F86180" w:rsidP="00F86180">
      <w:pPr>
        <w:ind w:right="-143"/>
        <w:jc w:val="right"/>
        <w:rPr>
          <w:rFonts w:ascii="Arial" w:hAnsi="Arial" w:cs="Arial"/>
          <w:b/>
        </w:rPr>
      </w:pPr>
    </w:p>
    <w:p w14:paraId="46B281E4" w14:textId="77777777" w:rsidR="00F86180" w:rsidRPr="000C4749" w:rsidRDefault="00F86180" w:rsidP="00F86180">
      <w:pPr>
        <w:spacing w:line="480" w:lineRule="auto"/>
        <w:ind w:right="-143"/>
        <w:jc w:val="both"/>
        <w:rPr>
          <w:rFonts w:ascii="Arial" w:hAnsi="Arial" w:cs="Arial"/>
          <w:i/>
          <w:color w:val="000000"/>
          <w:sz w:val="18"/>
        </w:rPr>
      </w:pPr>
      <w:r w:rsidRPr="000C4749">
        <w:rPr>
          <w:rFonts w:ascii="Arial" w:hAnsi="Arial" w:cs="Arial"/>
          <w:i/>
          <w:color w:val="000000"/>
          <w:sz w:val="18"/>
        </w:rPr>
        <w:t>nazwa</w:t>
      </w:r>
      <w:r w:rsidRPr="000C4749">
        <w:rPr>
          <w:rFonts w:ascii="Arial" w:hAnsi="Arial" w:cs="Arial"/>
          <w:i/>
          <w:vanish/>
          <w:color w:val="000000"/>
          <w:sz w:val="18"/>
        </w:rPr>
        <w:t>, siedzibę</w:t>
      </w:r>
      <w:r w:rsidRPr="000C4749">
        <w:rPr>
          <w:rFonts w:ascii="Arial" w:hAnsi="Arial" w:cs="Arial"/>
          <w:i/>
          <w:color w:val="000000"/>
          <w:sz w:val="18"/>
        </w:rPr>
        <w:t xml:space="preserve"> i adres Wykonawcy / Wykonawców składających ofertę:</w:t>
      </w:r>
    </w:p>
    <w:p w14:paraId="14243E1D" w14:textId="77777777" w:rsidR="00AC3C31" w:rsidRPr="006B2F7F" w:rsidRDefault="00AC3C31" w:rsidP="00AC3C31">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4D6F97DB" w14:textId="77777777" w:rsidR="00AC3C31" w:rsidRPr="006B2F7F" w:rsidRDefault="00AC3C31" w:rsidP="00AC3C31">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4D2184AC" w14:textId="77777777" w:rsidR="00AC3C31" w:rsidRPr="006B2F7F" w:rsidRDefault="00AC3C31" w:rsidP="00AC3C31">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4B0B56EE" w14:textId="77777777" w:rsidR="00AC3C31" w:rsidRDefault="00AC3C31" w:rsidP="00AC3C31">
      <w:pPr>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38E923E6" w14:textId="0126DD7B" w:rsidR="00F86180" w:rsidRPr="00B5198D" w:rsidRDefault="00F86180" w:rsidP="00AC3C31">
      <w:pPr>
        <w:rPr>
          <w:rFonts w:ascii="Arial" w:hAnsi="Arial" w:cs="Arial"/>
          <w:b/>
          <w:color w:val="FF0000"/>
        </w:rPr>
      </w:pPr>
      <w:r w:rsidRPr="00193CE9">
        <w:rPr>
          <w:rFonts w:ascii="Arial" w:hAnsi="Arial" w:cs="Arial"/>
          <w:b/>
        </w:rPr>
        <w:t xml:space="preserve">ZADANIE </w:t>
      </w:r>
      <w:r>
        <w:rPr>
          <w:rFonts w:ascii="Arial" w:hAnsi="Arial" w:cs="Arial"/>
          <w:b/>
        </w:rPr>
        <w:t>III</w:t>
      </w:r>
      <w:r w:rsidRPr="00193CE9">
        <w:rPr>
          <w:rFonts w:ascii="Arial" w:hAnsi="Arial" w:cs="Arial"/>
          <w:b/>
        </w:rPr>
        <w:t xml:space="preserve"> </w:t>
      </w:r>
      <w:r>
        <w:rPr>
          <w:rFonts w:ascii="Arial" w:hAnsi="Arial" w:cs="Arial"/>
          <w:b/>
        </w:rPr>
        <w:t>– sztywne obudowy do zasuw i nawiertek</w:t>
      </w:r>
    </w:p>
    <w:p w14:paraId="6312F0B7" w14:textId="77777777" w:rsidR="00F86180" w:rsidRPr="00BD1375" w:rsidRDefault="00F86180" w:rsidP="00F86180">
      <w:pPr>
        <w:rPr>
          <w:rFonts w:ascii="Arial" w:hAnsi="Arial" w:cs="Arial"/>
          <w:b/>
        </w:rPr>
      </w:pPr>
      <w:r w:rsidRPr="00BD1375">
        <w:rPr>
          <w:rFonts w:ascii="Arial" w:hAnsi="Arial" w:cs="Arial"/>
          <w:b/>
        </w:rPr>
        <w:tab/>
      </w:r>
      <w:r w:rsidRPr="00BD1375">
        <w:rPr>
          <w:rFonts w:ascii="Arial" w:hAnsi="Arial" w:cs="Arial"/>
          <w:b/>
        </w:rPr>
        <w:tab/>
      </w:r>
      <w:r w:rsidRPr="00BD1375">
        <w:rPr>
          <w:rFonts w:ascii="Arial" w:hAnsi="Arial" w:cs="Arial"/>
          <w:b/>
        </w:rPr>
        <w:tab/>
      </w:r>
      <w:r w:rsidRPr="00BD1375">
        <w:rPr>
          <w:rFonts w:ascii="Arial" w:hAnsi="Arial" w:cs="Arial"/>
          <w:b/>
        </w:rPr>
        <w:tab/>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40"/>
        <w:gridCol w:w="1720"/>
        <w:gridCol w:w="1560"/>
        <w:gridCol w:w="850"/>
        <w:gridCol w:w="1418"/>
        <w:gridCol w:w="1406"/>
        <w:gridCol w:w="30"/>
        <w:gridCol w:w="15"/>
        <w:gridCol w:w="1048"/>
      </w:tblGrid>
      <w:tr w:rsidR="00F86180" w:rsidRPr="00BD1375" w14:paraId="3D9BD957"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68A9853A" w14:textId="77777777" w:rsidR="00F86180" w:rsidRPr="00BD1375" w:rsidRDefault="00F86180" w:rsidP="005C5381">
            <w:pPr>
              <w:overflowPunct w:val="0"/>
              <w:autoSpaceDE w:val="0"/>
              <w:autoSpaceDN w:val="0"/>
              <w:adjustRightInd w:val="0"/>
              <w:rPr>
                <w:rFonts w:ascii="Arial" w:hAnsi="Arial" w:cs="Arial"/>
              </w:rPr>
            </w:pPr>
          </w:p>
          <w:p w14:paraId="4A68FFBA" w14:textId="77777777" w:rsidR="00F86180" w:rsidRPr="00BD1375" w:rsidRDefault="00F86180" w:rsidP="005C5381">
            <w:pPr>
              <w:overflowPunct w:val="0"/>
              <w:autoSpaceDE w:val="0"/>
              <w:autoSpaceDN w:val="0"/>
              <w:adjustRightInd w:val="0"/>
              <w:rPr>
                <w:rFonts w:ascii="Arial" w:hAnsi="Arial" w:cs="Arial"/>
              </w:rPr>
            </w:pPr>
            <w:r w:rsidRPr="00BD1375">
              <w:rPr>
                <w:rFonts w:ascii="Arial" w:hAnsi="Arial" w:cs="Arial"/>
              </w:rPr>
              <w:t>Lp.</w:t>
            </w:r>
          </w:p>
        </w:tc>
        <w:tc>
          <w:tcPr>
            <w:tcW w:w="1720" w:type="dxa"/>
            <w:tcBorders>
              <w:top w:val="single" w:sz="6" w:space="0" w:color="000000"/>
              <w:left w:val="single" w:sz="6" w:space="0" w:color="000000"/>
              <w:bottom w:val="single" w:sz="6" w:space="0" w:color="000000"/>
              <w:right w:val="single" w:sz="6" w:space="0" w:color="000000"/>
            </w:tcBorders>
            <w:vAlign w:val="center"/>
          </w:tcPr>
          <w:p w14:paraId="39274D80" w14:textId="77777777" w:rsidR="00F86180" w:rsidRPr="00BD1375" w:rsidRDefault="00F86180" w:rsidP="005C5381">
            <w:pPr>
              <w:overflowPunct w:val="0"/>
              <w:autoSpaceDE w:val="0"/>
              <w:autoSpaceDN w:val="0"/>
              <w:adjustRightInd w:val="0"/>
              <w:jc w:val="center"/>
              <w:rPr>
                <w:rFonts w:ascii="Arial" w:hAnsi="Arial" w:cs="Arial"/>
              </w:rPr>
            </w:pPr>
            <w:r w:rsidRPr="00DB4581">
              <w:rPr>
                <w:rFonts w:ascii="Arial" w:hAnsi="Arial" w:cs="Arial"/>
                <w:sz w:val="18"/>
                <w:szCs w:val="18"/>
              </w:rPr>
              <w:t>Nazwa asortymentu</w:t>
            </w:r>
            <w:r w:rsidRPr="00BD1375">
              <w:rPr>
                <w:rFonts w:ascii="Arial" w:hAnsi="Arial" w:cs="Arial"/>
              </w:rPr>
              <w:t>:</w:t>
            </w:r>
          </w:p>
        </w:tc>
        <w:tc>
          <w:tcPr>
            <w:tcW w:w="1560" w:type="dxa"/>
            <w:tcBorders>
              <w:top w:val="single" w:sz="6" w:space="0" w:color="000000"/>
              <w:left w:val="single" w:sz="6" w:space="0" w:color="000000"/>
              <w:bottom w:val="single" w:sz="6" w:space="0" w:color="000000"/>
              <w:right w:val="single" w:sz="4" w:space="0" w:color="auto"/>
            </w:tcBorders>
            <w:vAlign w:val="center"/>
          </w:tcPr>
          <w:p w14:paraId="33D4F38E" w14:textId="77777777" w:rsidR="00F86180" w:rsidRPr="00DB4581" w:rsidRDefault="00F86180" w:rsidP="005C5381">
            <w:pPr>
              <w:overflowPunct w:val="0"/>
              <w:autoSpaceDE w:val="0"/>
              <w:autoSpaceDN w:val="0"/>
              <w:adjustRightInd w:val="0"/>
              <w:jc w:val="center"/>
              <w:rPr>
                <w:rFonts w:ascii="Arial" w:hAnsi="Arial" w:cs="Arial"/>
                <w:sz w:val="18"/>
                <w:szCs w:val="18"/>
              </w:rPr>
            </w:pPr>
            <w:r w:rsidRPr="00DB4581">
              <w:rPr>
                <w:rFonts w:ascii="Arial" w:hAnsi="Arial" w:cs="Arial"/>
                <w:sz w:val="18"/>
                <w:szCs w:val="18"/>
              </w:rPr>
              <w:t xml:space="preserve">Wymagany </w:t>
            </w:r>
          </w:p>
          <w:p w14:paraId="0B905014" w14:textId="77777777" w:rsidR="00F86180" w:rsidRPr="00BD1375" w:rsidRDefault="00F86180" w:rsidP="005C5381">
            <w:pPr>
              <w:overflowPunct w:val="0"/>
              <w:autoSpaceDE w:val="0"/>
              <w:autoSpaceDN w:val="0"/>
              <w:adjustRightInd w:val="0"/>
              <w:jc w:val="center"/>
              <w:rPr>
                <w:rFonts w:ascii="Arial" w:hAnsi="Arial" w:cs="Arial"/>
              </w:rPr>
            </w:pPr>
            <w:r w:rsidRPr="00DB4581">
              <w:rPr>
                <w:rFonts w:ascii="Arial" w:hAnsi="Arial" w:cs="Arial"/>
                <w:sz w:val="18"/>
                <w:szCs w:val="18"/>
              </w:rPr>
              <w:t>zakres długości obudowy</w:t>
            </w:r>
          </w:p>
        </w:tc>
        <w:tc>
          <w:tcPr>
            <w:tcW w:w="850" w:type="dxa"/>
            <w:tcBorders>
              <w:top w:val="single" w:sz="6" w:space="0" w:color="000000"/>
              <w:left w:val="single" w:sz="4" w:space="0" w:color="auto"/>
              <w:bottom w:val="single" w:sz="6" w:space="0" w:color="000000"/>
              <w:right w:val="single" w:sz="6" w:space="0" w:color="000000"/>
            </w:tcBorders>
            <w:vAlign w:val="center"/>
          </w:tcPr>
          <w:p w14:paraId="3A5CB94D" w14:textId="77777777" w:rsidR="00F86180" w:rsidRPr="00DB4581" w:rsidRDefault="00F86180" w:rsidP="005C5381">
            <w:pPr>
              <w:jc w:val="center"/>
              <w:rPr>
                <w:rFonts w:ascii="Arial" w:hAnsi="Arial" w:cs="Arial"/>
                <w:sz w:val="18"/>
                <w:szCs w:val="18"/>
              </w:rPr>
            </w:pPr>
            <w:r w:rsidRPr="00DB4581">
              <w:rPr>
                <w:rFonts w:ascii="Arial" w:hAnsi="Arial" w:cs="Arial"/>
                <w:sz w:val="18"/>
                <w:szCs w:val="18"/>
              </w:rPr>
              <w:t>Ilość</w:t>
            </w:r>
          </w:p>
          <w:p w14:paraId="123D94FE" w14:textId="77777777" w:rsidR="00F86180" w:rsidRPr="00BD1375" w:rsidRDefault="00F86180" w:rsidP="005C5381">
            <w:pPr>
              <w:overflowPunct w:val="0"/>
              <w:autoSpaceDE w:val="0"/>
              <w:autoSpaceDN w:val="0"/>
              <w:adjustRightInd w:val="0"/>
              <w:jc w:val="center"/>
              <w:rPr>
                <w:rFonts w:ascii="Arial" w:hAnsi="Arial" w:cs="Arial"/>
              </w:rPr>
            </w:pPr>
            <w:r w:rsidRPr="00DB4581">
              <w:rPr>
                <w:rFonts w:ascii="Arial" w:hAnsi="Arial" w:cs="Arial"/>
                <w:sz w:val="18"/>
                <w:szCs w:val="18"/>
              </w:rPr>
              <w:t>[szt.]</w:t>
            </w:r>
          </w:p>
        </w:tc>
        <w:tc>
          <w:tcPr>
            <w:tcW w:w="1418" w:type="dxa"/>
            <w:tcBorders>
              <w:top w:val="single" w:sz="6" w:space="0" w:color="000000"/>
              <w:left w:val="single" w:sz="6" w:space="0" w:color="000000"/>
              <w:bottom w:val="single" w:sz="6" w:space="0" w:color="000000"/>
              <w:right w:val="single" w:sz="6" w:space="0" w:color="000000"/>
            </w:tcBorders>
            <w:vAlign w:val="center"/>
          </w:tcPr>
          <w:p w14:paraId="5F899BD4" w14:textId="77777777" w:rsidR="00F86180" w:rsidRPr="00DB4581" w:rsidRDefault="00F86180" w:rsidP="005C5381">
            <w:pPr>
              <w:jc w:val="center"/>
              <w:rPr>
                <w:rFonts w:ascii="Arial" w:hAnsi="Arial" w:cs="Arial"/>
                <w:sz w:val="18"/>
                <w:szCs w:val="18"/>
              </w:rPr>
            </w:pPr>
            <w:r w:rsidRPr="00DB4581">
              <w:rPr>
                <w:rFonts w:ascii="Arial" w:hAnsi="Arial" w:cs="Arial"/>
                <w:sz w:val="18"/>
                <w:szCs w:val="18"/>
              </w:rPr>
              <w:t>Cena jedn. Netto [zł.]</w:t>
            </w: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3D2BFFC3" w14:textId="77777777" w:rsidR="00F86180" w:rsidRPr="00DB4581" w:rsidRDefault="00F86180" w:rsidP="005C5381">
            <w:pPr>
              <w:jc w:val="center"/>
              <w:rPr>
                <w:rFonts w:ascii="Arial" w:hAnsi="Arial" w:cs="Arial"/>
                <w:sz w:val="18"/>
                <w:szCs w:val="18"/>
              </w:rPr>
            </w:pPr>
            <w:r w:rsidRPr="00DB4581">
              <w:rPr>
                <w:rFonts w:ascii="Arial" w:hAnsi="Arial" w:cs="Arial"/>
                <w:sz w:val="18"/>
                <w:szCs w:val="18"/>
              </w:rPr>
              <w:t>Wartość</w:t>
            </w:r>
          </w:p>
          <w:p w14:paraId="5BFFBD52" w14:textId="77777777" w:rsidR="00F86180" w:rsidRPr="00BD1375" w:rsidRDefault="00F86180" w:rsidP="005C5381">
            <w:pPr>
              <w:jc w:val="center"/>
              <w:rPr>
                <w:rFonts w:ascii="Arial" w:hAnsi="Arial" w:cs="Arial"/>
              </w:rPr>
            </w:pPr>
            <w:r w:rsidRPr="00DB4581">
              <w:rPr>
                <w:rFonts w:ascii="Arial" w:hAnsi="Arial" w:cs="Arial"/>
                <w:sz w:val="18"/>
                <w:szCs w:val="18"/>
              </w:rPr>
              <w:t>netto [zł.]</w:t>
            </w:r>
          </w:p>
        </w:tc>
        <w:tc>
          <w:tcPr>
            <w:tcW w:w="1048" w:type="dxa"/>
            <w:tcBorders>
              <w:top w:val="single" w:sz="6" w:space="0" w:color="000000"/>
              <w:left w:val="single" w:sz="4" w:space="0" w:color="auto"/>
              <w:bottom w:val="single" w:sz="6" w:space="0" w:color="000000"/>
              <w:right w:val="single" w:sz="4" w:space="0" w:color="auto"/>
            </w:tcBorders>
            <w:vAlign w:val="center"/>
          </w:tcPr>
          <w:p w14:paraId="7D0ED8B0" w14:textId="77777777" w:rsidR="00F86180" w:rsidRPr="00BD1375" w:rsidRDefault="00F86180" w:rsidP="005C5381">
            <w:pPr>
              <w:rPr>
                <w:rFonts w:ascii="Arial" w:hAnsi="Arial" w:cs="Arial"/>
              </w:rPr>
            </w:pPr>
            <w:r>
              <w:rPr>
                <w:rFonts w:ascii="Arial" w:hAnsi="Arial" w:cs="Arial"/>
              </w:rPr>
              <w:t>Stawka VAT</w:t>
            </w:r>
          </w:p>
        </w:tc>
      </w:tr>
      <w:tr w:rsidR="00F86180" w:rsidRPr="00BD1375" w14:paraId="72DA8434" w14:textId="77777777" w:rsidTr="005C5381">
        <w:trPr>
          <w:gridAfter w:val="6"/>
          <w:wAfter w:w="4767" w:type="dxa"/>
          <w:trHeight w:val="397"/>
          <w:jc w:val="center"/>
        </w:trPr>
        <w:tc>
          <w:tcPr>
            <w:tcW w:w="2260" w:type="dxa"/>
            <w:gridSpan w:val="2"/>
            <w:tcBorders>
              <w:top w:val="single" w:sz="6" w:space="0" w:color="000000"/>
              <w:left w:val="single" w:sz="6" w:space="0" w:color="000000"/>
              <w:bottom w:val="single" w:sz="6" w:space="0" w:color="000000"/>
              <w:right w:val="single" w:sz="6" w:space="0" w:color="000000"/>
            </w:tcBorders>
            <w:vAlign w:val="center"/>
          </w:tcPr>
          <w:p w14:paraId="1EEDACC2" w14:textId="77777777" w:rsidR="00F86180" w:rsidRPr="00BD1375" w:rsidRDefault="00F86180" w:rsidP="005C5381">
            <w:pPr>
              <w:overflowPunct w:val="0"/>
              <w:autoSpaceDE w:val="0"/>
              <w:autoSpaceDN w:val="0"/>
              <w:adjustRightInd w:val="0"/>
              <w:jc w:val="center"/>
              <w:rPr>
                <w:rFonts w:ascii="Arial" w:hAnsi="Arial" w:cs="Arial"/>
                <w:b/>
              </w:rPr>
            </w:pPr>
            <w:r w:rsidRPr="00BD1375">
              <w:rPr>
                <w:rFonts w:ascii="Arial" w:hAnsi="Arial" w:cs="Arial"/>
                <w:b/>
              </w:rPr>
              <w:t>Obudowa sztywna</w:t>
            </w:r>
          </w:p>
          <w:p w14:paraId="1F095343" w14:textId="77777777" w:rsidR="00F86180" w:rsidRPr="00BD1375" w:rsidRDefault="00F86180" w:rsidP="005C5381">
            <w:pPr>
              <w:overflowPunct w:val="0"/>
              <w:autoSpaceDE w:val="0"/>
              <w:autoSpaceDN w:val="0"/>
              <w:adjustRightInd w:val="0"/>
              <w:jc w:val="center"/>
              <w:rPr>
                <w:rFonts w:ascii="Arial" w:hAnsi="Arial" w:cs="Arial"/>
              </w:rPr>
            </w:pPr>
            <w:r w:rsidRPr="00BD1375">
              <w:rPr>
                <w:rFonts w:ascii="Arial" w:hAnsi="Arial" w:cs="Arial"/>
                <w:b/>
              </w:rPr>
              <w:t>do zasuw o śr. DN :</w:t>
            </w:r>
          </w:p>
        </w:tc>
        <w:tc>
          <w:tcPr>
            <w:tcW w:w="1560" w:type="dxa"/>
            <w:tcBorders>
              <w:top w:val="single" w:sz="6" w:space="0" w:color="000000"/>
              <w:left w:val="single" w:sz="6" w:space="0" w:color="000000"/>
              <w:bottom w:val="single" w:sz="6" w:space="0" w:color="000000"/>
              <w:right w:val="single" w:sz="4" w:space="0" w:color="auto"/>
            </w:tcBorders>
            <w:vAlign w:val="center"/>
          </w:tcPr>
          <w:p w14:paraId="43CC0170" w14:textId="77777777" w:rsidR="00F86180" w:rsidRPr="00BD1375" w:rsidRDefault="00F86180" w:rsidP="005C5381">
            <w:pPr>
              <w:overflowPunct w:val="0"/>
              <w:autoSpaceDE w:val="0"/>
              <w:autoSpaceDN w:val="0"/>
              <w:adjustRightInd w:val="0"/>
              <w:rPr>
                <w:rFonts w:ascii="Arial" w:hAnsi="Arial" w:cs="Arial"/>
              </w:rPr>
            </w:pPr>
            <w:r w:rsidRPr="00BD1375">
              <w:rPr>
                <w:rFonts w:ascii="Arial" w:hAnsi="Arial" w:cs="Arial"/>
              </w:rPr>
              <w:t xml:space="preserve">  L</w:t>
            </w:r>
            <w:r w:rsidRPr="00BD1375">
              <w:rPr>
                <w:rFonts w:ascii="Arial" w:hAnsi="Arial" w:cs="Arial"/>
                <w:b/>
              </w:rPr>
              <w:t>–</w:t>
            </w:r>
            <w:r w:rsidRPr="00BD1375">
              <w:rPr>
                <w:rFonts w:ascii="Arial" w:hAnsi="Arial" w:cs="Arial"/>
              </w:rPr>
              <w:t xml:space="preserve"> długość</w:t>
            </w:r>
          </w:p>
          <w:p w14:paraId="04600633" w14:textId="77777777" w:rsidR="00F86180" w:rsidRPr="00BD1375" w:rsidRDefault="00F86180" w:rsidP="005C5381">
            <w:pPr>
              <w:overflowPunct w:val="0"/>
              <w:autoSpaceDE w:val="0"/>
              <w:autoSpaceDN w:val="0"/>
              <w:adjustRightInd w:val="0"/>
              <w:rPr>
                <w:rFonts w:ascii="Arial" w:hAnsi="Arial" w:cs="Arial"/>
              </w:rPr>
            </w:pPr>
            <w:r w:rsidRPr="00BD1375">
              <w:rPr>
                <w:rFonts w:ascii="Arial" w:hAnsi="Arial" w:cs="Arial"/>
              </w:rPr>
              <w:t>obudowy (mm)</w:t>
            </w:r>
          </w:p>
        </w:tc>
      </w:tr>
      <w:tr w:rsidR="00F86180" w:rsidRPr="00BD1375" w14:paraId="6C8B67A4" w14:textId="77777777" w:rsidTr="005C5381">
        <w:trPr>
          <w:trHeight w:val="397"/>
          <w:jc w:val="center"/>
        </w:trPr>
        <w:tc>
          <w:tcPr>
            <w:tcW w:w="540" w:type="dxa"/>
            <w:tcBorders>
              <w:top w:val="nil"/>
              <w:left w:val="single" w:sz="6" w:space="0" w:color="000000"/>
              <w:bottom w:val="single" w:sz="6" w:space="0" w:color="000000"/>
              <w:right w:val="single" w:sz="6" w:space="0" w:color="000000"/>
            </w:tcBorders>
            <w:vAlign w:val="center"/>
          </w:tcPr>
          <w:p w14:paraId="440EA924" w14:textId="77777777" w:rsidR="00F86180" w:rsidRPr="00BD1375" w:rsidRDefault="00F86180" w:rsidP="005C5381">
            <w:pPr>
              <w:overflowPunct w:val="0"/>
              <w:autoSpaceDE w:val="0"/>
              <w:autoSpaceDN w:val="0"/>
              <w:adjustRightInd w:val="0"/>
              <w:jc w:val="center"/>
              <w:rPr>
                <w:rFonts w:ascii="Arial" w:hAnsi="Arial" w:cs="Arial"/>
              </w:rPr>
            </w:pPr>
            <w:r>
              <w:rPr>
                <w:rFonts w:ascii="Arial" w:hAnsi="Arial" w:cs="Arial"/>
              </w:rPr>
              <w:t>1</w:t>
            </w:r>
            <w:r w:rsidRPr="007406B6">
              <w:rPr>
                <w:rFonts w:ascii="Arial" w:hAnsi="Arial" w:cs="Arial"/>
              </w:rPr>
              <w:t>.</w:t>
            </w:r>
          </w:p>
        </w:tc>
        <w:tc>
          <w:tcPr>
            <w:tcW w:w="1720" w:type="dxa"/>
            <w:tcBorders>
              <w:top w:val="nil"/>
              <w:left w:val="single" w:sz="6" w:space="0" w:color="000000"/>
              <w:bottom w:val="single" w:sz="6" w:space="0" w:color="000000"/>
              <w:right w:val="single" w:sz="6" w:space="0" w:color="000000"/>
            </w:tcBorders>
            <w:vAlign w:val="center"/>
          </w:tcPr>
          <w:p w14:paraId="017B9370" w14:textId="77777777" w:rsidR="00F86180" w:rsidRPr="00BD1375" w:rsidRDefault="00F86180" w:rsidP="005C5381">
            <w:pPr>
              <w:overflowPunct w:val="0"/>
              <w:autoSpaceDE w:val="0"/>
              <w:autoSpaceDN w:val="0"/>
              <w:adjustRightInd w:val="0"/>
              <w:jc w:val="center"/>
              <w:rPr>
                <w:rFonts w:ascii="Arial" w:hAnsi="Arial" w:cs="Arial"/>
              </w:rPr>
            </w:pPr>
            <w:r w:rsidRPr="007406B6">
              <w:rPr>
                <w:rFonts w:ascii="Arial" w:hAnsi="Arial" w:cs="Arial"/>
              </w:rPr>
              <w:t>DN 80</w:t>
            </w:r>
          </w:p>
        </w:tc>
        <w:tc>
          <w:tcPr>
            <w:tcW w:w="1560" w:type="dxa"/>
            <w:tcBorders>
              <w:top w:val="nil"/>
              <w:left w:val="single" w:sz="6" w:space="0" w:color="000000"/>
              <w:bottom w:val="single" w:sz="6" w:space="0" w:color="000000"/>
              <w:right w:val="single" w:sz="4" w:space="0" w:color="auto"/>
            </w:tcBorders>
            <w:vAlign w:val="center"/>
          </w:tcPr>
          <w:p w14:paraId="7CD3DC7E" w14:textId="77777777" w:rsidR="00F86180" w:rsidRPr="00BD1375" w:rsidRDefault="00F86180" w:rsidP="005C5381">
            <w:pPr>
              <w:overflowPunct w:val="0"/>
              <w:autoSpaceDE w:val="0"/>
              <w:autoSpaceDN w:val="0"/>
              <w:adjustRightInd w:val="0"/>
              <w:jc w:val="center"/>
              <w:rPr>
                <w:rFonts w:ascii="Arial" w:hAnsi="Arial" w:cs="Arial"/>
              </w:rPr>
            </w:pPr>
            <w:r w:rsidRPr="007406B6">
              <w:rPr>
                <w:rFonts w:ascii="Arial" w:hAnsi="Arial" w:cs="Arial"/>
              </w:rPr>
              <w:t>1200</w:t>
            </w:r>
          </w:p>
        </w:tc>
        <w:tc>
          <w:tcPr>
            <w:tcW w:w="850" w:type="dxa"/>
            <w:tcBorders>
              <w:top w:val="single" w:sz="4" w:space="0" w:color="auto"/>
              <w:left w:val="single" w:sz="4" w:space="0" w:color="auto"/>
              <w:bottom w:val="single" w:sz="6" w:space="0" w:color="000000"/>
              <w:right w:val="single" w:sz="6" w:space="0" w:color="000000"/>
            </w:tcBorders>
            <w:vAlign w:val="center"/>
          </w:tcPr>
          <w:p w14:paraId="66BEBF70" w14:textId="223C520D" w:rsidR="00F86180" w:rsidRPr="00BD1375" w:rsidRDefault="00AC3C31"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4" w:space="0" w:color="auto"/>
              <w:left w:val="single" w:sz="6" w:space="0" w:color="000000"/>
              <w:bottom w:val="single" w:sz="6" w:space="0" w:color="000000"/>
              <w:right w:val="single" w:sz="6" w:space="0" w:color="000000"/>
            </w:tcBorders>
            <w:vAlign w:val="center"/>
          </w:tcPr>
          <w:p w14:paraId="3EC32632" w14:textId="77777777" w:rsidR="00F86180" w:rsidRPr="00BD1375" w:rsidRDefault="00F86180" w:rsidP="005C5381">
            <w:pPr>
              <w:overflowPunct w:val="0"/>
              <w:autoSpaceDE w:val="0"/>
              <w:autoSpaceDN w:val="0"/>
              <w:adjustRightInd w:val="0"/>
              <w:jc w:val="right"/>
              <w:rPr>
                <w:rFonts w:ascii="Arial" w:hAnsi="Arial" w:cs="Arial"/>
              </w:rPr>
            </w:pPr>
          </w:p>
        </w:tc>
        <w:tc>
          <w:tcPr>
            <w:tcW w:w="1436" w:type="dxa"/>
            <w:gridSpan w:val="2"/>
            <w:tcBorders>
              <w:top w:val="single" w:sz="4" w:space="0" w:color="auto"/>
              <w:left w:val="single" w:sz="6" w:space="0" w:color="000000"/>
              <w:bottom w:val="single" w:sz="6" w:space="0" w:color="000000"/>
              <w:right w:val="single" w:sz="4" w:space="0" w:color="auto"/>
            </w:tcBorders>
            <w:vAlign w:val="center"/>
          </w:tcPr>
          <w:p w14:paraId="5F9D2554" w14:textId="77777777" w:rsidR="00F86180" w:rsidRPr="00BD1375" w:rsidRDefault="00F86180" w:rsidP="005C5381">
            <w:pPr>
              <w:overflowPunct w:val="0"/>
              <w:autoSpaceDE w:val="0"/>
              <w:autoSpaceDN w:val="0"/>
              <w:adjustRightInd w:val="0"/>
              <w:jc w:val="right"/>
              <w:rPr>
                <w:rFonts w:ascii="Arial" w:hAnsi="Arial" w:cs="Arial"/>
              </w:rPr>
            </w:pPr>
          </w:p>
        </w:tc>
        <w:tc>
          <w:tcPr>
            <w:tcW w:w="1063" w:type="dxa"/>
            <w:gridSpan w:val="2"/>
            <w:tcBorders>
              <w:top w:val="single" w:sz="4" w:space="0" w:color="auto"/>
              <w:left w:val="single" w:sz="4" w:space="0" w:color="auto"/>
              <w:bottom w:val="single" w:sz="6" w:space="0" w:color="000000"/>
              <w:right w:val="single" w:sz="4" w:space="0" w:color="auto"/>
            </w:tcBorders>
            <w:vAlign w:val="center"/>
          </w:tcPr>
          <w:p w14:paraId="2AADE733" w14:textId="77777777" w:rsidR="00F86180" w:rsidRPr="00BD1375" w:rsidRDefault="00F86180" w:rsidP="005C5381">
            <w:pPr>
              <w:overflowPunct w:val="0"/>
              <w:autoSpaceDE w:val="0"/>
              <w:autoSpaceDN w:val="0"/>
              <w:adjustRightInd w:val="0"/>
              <w:jc w:val="right"/>
              <w:rPr>
                <w:rFonts w:ascii="Arial" w:hAnsi="Arial" w:cs="Arial"/>
              </w:rPr>
            </w:pPr>
          </w:p>
        </w:tc>
      </w:tr>
      <w:tr w:rsidR="00F86180" w:rsidRPr="008C5EC2" w14:paraId="21097359" w14:textId="77777777" w:rsidTr="005C5381">
        <w:trPr>
          <w:trHeight w:val="397"/>
          <w:jc w:val="center"/>
        </w:trPr>
        <w:tc>
          <w:tcPr>
            <w:tcW w:w="540" w:type="dxa"/>
            <w:tcBorders>
              <w:top w:val="nil"/>
              <w:left w:val="single" w:sz="6" w:space="0" w:color="000000"/>
              <w:bottom w:val="single" w:sz="6" w:space="0" w:color="000000"/>
              <w:right w:val="single" w:sz="6" w:space="0" w:color="000000"/>
            </w:tcBorders>
            <w:vAlign w:val="center"/>
          </w:tcPr>
          <w:p w14:paraId="3B13EFCC"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r w:rsidRPr="007406B6">
              <w:rPr>
                <w:rFonts w:ascii="Arial" w:hAnsi="Arial" w:cs="Arial"/>
              </w:rPr>
              <w:t>.</w:t>
            </w:r>
          </w:p>
        </w:tc>
        <w:tc>
          <w:tcPr>
            <w:tcW w:w="1720" w:type="dxa"/>
            <w:tcBorders>
              <w:top w:val="nil"/>
              <w:left w:val="single" w:sz="6" w:space="0" w:color="000000"/>
              <w:bottom w:val="single" w:sz="6" w:space="0" w:color="000000"/>
              <w:right w:val="single" w:sz="6" w:space="0" w:color="000000"/>
            </w:tcBorders>
            <w:vAlign w:val="center"/>
          </w:tcPr>
          <w:p w14:paraId="06E32A46" w14:textId="77777777" w:rsidR="00F86180" w:rsidRPr="008C5EC2" w:rsidRDefault="00F86180" w:rsidP="005C5381">
            <w:pPr>
              <w:overflowPunct w:val="0"/>
              <w:autoSpaceDE w:val="0"/>
              <w:autoSpaceDN w:val="0"/>
              <w:adjustRightInd w:val="0"/>
              <w:jc w:val="center"/>
              <w:rPr>
                <w:rFonts w:ascii="Arial" w:hAnsi="Arial" w:cs="Arial"/>
              </w:rPr>
            </w:pPr>
            <w:r w:rsidRPr="007406B6">
              <w:rPr>
                <w:rFonts w:ascii="Arial" w:hAnsi="Arial" w:cs="Arial"/>
              </w:rPr>
              <w:t>DN 80</w:t>
            </w:r>
          </w:p>
        </w:tc>
        <w:tc>
          <w:tcPr>
            <w:tcW w:w="1560" w:type="dxa"/>
            <w:tcBorders>
              <w:top w:val="nil"/>
              <w:left w:val="single" w:sz="6" w:space="0" w:color="000000"/>
              <w:bottom w:val="single" w:sz="6" w:space="0" w:color="000000"/>
              <w:right w:val="single" w:sz="6" w:space="0" w:color="000000"/>
            </w:tcBorders>
            <w:vAlign w:val="center"/>
          </w:tcPr>
          <w:p w14:paraId="53D965A4" w14:textId="77777777" w:rsidR="00F86180" w:rsidRPr="008C5EC2" w:rsidRDefault="00F86180" w:rsidP="005C5381">
            <w:pPr>
              <w:overflowPunct w:val="0"/>
              <w:autoSpaceDE w:val="0"/>
              <w:autoSpaceDN w:val="0"/>
              <w:adjustRightInd w:val="0"/>
              <w:jc w:val="center"/>
              <w:rPr>
                <w:rFonts w:ascii="Arial" w:hAnsi="Arial" w:cs="Arial"/>
              </w:rPr>
            </w:pPr>
            <w:r w:rsidRPr="007406B6">
              <w:rPr>
                <w:rFonts w:ascii="Arial" w:hAnsi="Arial" w:cs="Arial"/>
              </w:rPr>
              <w:t>1400</w:t>
            </w:r>
          </w:p>
        </w:tc>
        <w:tc>
          <w:tcPr>
            <w:tcW w:w="850" w:type="dxa"/>
            <w:tcBorders>
              <w:top w:val="nil"/>
              <w:left w:val="single" w:sz="6" w:space="0" w:color="000000"/>
              <w:bottom w:val="single" w:sz="6" w:space="0" w:color="000000"/>
              <w:right w:val="single" w:sz="6" w:space="0" w:color="000000"/>
            </w:tcBorders>
            <w:vAlign w:val="center"/>
          </w:tcPr>
          <w:p w14:paraId="561D36D8" w14:textId="38D66DD0" w:rsidR="00F86180" w:rsidRPr="008C5EC2" w:rsidRDefault="00AC3C31"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nil"/>
              <w:left w:val="single" w:sz="6" w:space="0" w:color="000000"/>
              <w:bottom w:val="single" w:sz="6" w:space="0" w:color="000000"/>
              <w:right w:val="single" w:sz="6" w:space="0" w:color="000000"/>
            </w:tcBorders>
            <w:vAlign w:val="center"/>
          </w:tcPr>
          <w:p w14:paraId="39CDD662"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nil"/>
              <w:left w:val="single" w:sz="6" w:space="0" w:color="000000"/>
              <w:bottom w:val="single" w:sz="6" w:space="0" w:color="000000"/>
              <w:right w:val="single" w:sz="4" w:space="0" w:color="auto"/>
            </w:tcBorders>
            <w:vAlign w:val="center"/>
          </w:tcPr>
          <w:p w14:paraId="28A6463E"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nil"/>
              <w:left w:val="single" w:sz="4" w:space="0" w:color="auto"/>
              <w:bottom w:val="single" w:sz="6" w:space="0" w:color="000000"/>
              <w:right w:val="single" w:sz="4" w:space="0" w:color="auto"/>
            </w:tcBorders>
            <w:vAlign w:val="center"/>
          </w:tcPr>
          <w:p w14:paraId="0DE18DCC"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3E5AD872"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029AE59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w:t>
            </w:r>
            <w:r w:rsidRPr="007406B6">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0B65A30D" w14:textId="77777777" w:rsidR="00F86180" w:rsidRPr="008C5EC2" w:rsidRDefault="00F86180" w:rsidP="005C5381">
            <w:pPr>
              <w:overflowPunct w:val="0"/>
              <w:autoSpaceDE w:val="0"/>
              <w:autoSpaceDN w:val="0"/>
              <w:adjustRightInd w:val="0"/>
              <w:jc w:val="center"/>
              <w:rPr>
                <w:rFonts w:ascii="Arial" w:hAnsi="Arial" w:cs="Arial"/>
              </w:rPr>
            </w:pPr>
            <w:r w:rsidRPr="007406B6">
              <w:rPr>
                <w:rFonts w:ascii="Arial" w:hAnsi="Arial" w:cs="Arial"/>
              </w:rPr>
              <w:t>DN 80</w:t>
            </w:r>
          </w:p>
        </w:tc>
        <w:tc>
          <w:tcPr>
            <w:tcW w:w="1560" w:type="dxa"/>
            <w:tcBorders>
              <w:top w:val="single" w:sz="6" w:space="0" w:color="000000"/>
              <w:left w:val="single" w:sz="6" w:space="0" w:color="000000"/>
              <w:bottom w:val="single" w:sz="6" w:space="0" w:color="000000"/>
              <w:right w:val="single" w:sz="6" w:space="0" w:color="000000"/>
            </w:tcBorders>
            <w:vAlign w:val="center"/>
          </w:tcPr>
          <w:p w14:paraId="552CE61E" w14:textId="77777777" w:rsidR="00F86180" w:rsidRPr="008C5EC2" w:rsidRDefault="00F86180" w:rsidP="005C5381">
            <w:pPr>
              <w:overflowPunct w:val="0"/>
              <w:autoSpaceDE w:val="0"/>
              <w:autoSpaceDN w:val="0"/>
              <w:adjustRightInd w:val="0"/>
              <w:jc w:val="center"/>
              <w:rPr>
                <w:rFonts w:ascii="Arial" w:hAnsi="Arial" w:cs="Arial"/>
              </w:rPr>
            </w:pPr>
            <w:r w:rsidRPr="007406B6">
              <w:rPr>
                <w:rFonts w:ascii="Arial" w:hAnsi="Arial" w:cs="Arial"/>
              </w:rPr>
              <w:t>1600</w:t>
            </w:r>
          </w:p>
        </w:tc>
        <w:tc>
          <w:tcPr>
            <w:tcW w:w="850" w:type="dxa"/>
            <w:tcBorders>
              <w:top w:val="single" w:sz="6" w:space="0" w:color="000000"/>
              <w:left w:val="single" w:sz="6" w:space="0" w:color="000000"/>
              <w:bottom w:val="single" w:sz="6" w:space="0" w:color="000000"/>
              <w:right w:val="single" w:sz="6" w:space="0" w:color="000000"/>
            </w:tcBorders>
            <w:vAlign w:val="center"/>
          </w:tcPr>
          <w:p w14:paraId="3684E6CE"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23973631"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7B06C8F8"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4" w:space="0" w:color="auto"/>
            </w:tcBorders>
            <w:vAlign w:val="center"/>
          </w:tcPr>
          <w:p w14:paraId="4E58C3C2"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466A155A"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3E2E67A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w:t>
            </w:r>
            <w:r w:rsidRPr="007406B6">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154A59A4" w14:textId="77777777" w:rsidR="00F86180" w:rsidRPr="008C5EC2" w:rsidRDefault="00F86180" w:rsidP="005C5381">
            <w:pPr>
              <w:overflowPunct w:val="0"/>
              <w:autoSpaceDE w:val="0"/>
              <w:autoSpaceDN w:val="0"/>
              <w:adjustRightInd w:val="0"/>
              <w:jc w:val="center"/>
              <w:rPr>
                <w:rFonts w:ascii="Arial" w:hAnsi="Arial" w:cs="Arial"/>
              </w:rPr>
            </w:pPr>
            <w:r w:rsidRPr="007406B6">
              <w:rPr>
                <w:rFonts w:ascii="Arial" w:hAnsi="Arial" w:cs="Arial"/>
              </w:rPr>
              <w:t>DN 80</w:t>
            </w:r>
          </w:p>
        </w:tc>
        <w:tc>
          <w:tcPr>
            <w:tcW w:w="1560" w:type="dxa"/>
            <w:tcBorders>
              <w:top w:val="single" w:sz="6" w:space="0" w:color="000000"/>
              <w:left w:val="single" w:sz="6" w:space="0" w:color="000000"/>
              <w:bottom w:val="single" w:sz="6" w:space="0" w:color="000000"/>
              <w:right w:val="single" w:sz="6" w:space="0" w:color="000000"/>
            </w:tcBorders>
            <w:vAlign w:val="center"/>
          </w:tcPr>
          <w:p w14:paraId="605DAD5C" w14:textId="77777777" w:rsidR="00F86180" w:rsidRPr="008C5EC2" w:rsidRDefault="00F86180" w:rsidP="005C5381">
            <w:pPr>
              <w:overflowPunct w:val="0"/>
              <w:autoSpaceDE w:val="0"/>
              <w:autoSpaceDN w:val="0"/>
              <w:adjustRightInd w:val="0"/>
              <w:jc w:val="center"/>
              <w:rPr>
                <w:rFonts w:ascii="Arial" w:hAnsi="Arial" w:cs="Arial"/>
              </w:rPr>
            </w:pPr>
            <w:r w:rsidRPr="007406B6">
              <w:rPr>
                <w:rFonts w:ascii="Arial" w:hAnsi="Arial" w:cs="Arial"/>
              </w:rPr>
              <w:t>1800</w:t>
            </w:r>
          </w:p>
        </w:tc>
        <w:tc>
          <w:tcPr>
            <w:tcW w:w="850" w:type="dxa"/>
            <w:tcBorders>
              <w:top w:val="single" w:sz="6" w:space="0" w:color="000000"/>
              <w:left w:val="single" w:sz="6" w:space="0" w:color="000000"/>
              <w:bottom w:val="single" w:sz="6" w:space="0" w:color="000000"/>
              <w:right w:val="single" w:sz="6" w:space="0" w:color="000000"/>
            </w:tcBorders>
            <w:vAlign w:val="center"/>
          </w:tcPr>
          <w:p w14:paraId="04D098E3" w14:textId="5EE9DBD5" w:rsidR="00F86180" w:rsidRPr="008C5EC2" w:rsidRDefault="00AC3C31" w:rsidP="005C5381">
            <w:pPr>
              <w:overflowPunct w:val="0"/>
              <w:autoSpaceDE w:val="0"/>
              <w:autoSpaceDN w:val="0"/>
              <w:adjustRightInd w:val="0"/>
              <w:jc w:val="center"/>
              <w:rPr>
                <w:rFonts w:ascii="Arial" w:hAnsi="Arial" w:cs="Arial"/>
              </w:rPr>
            </w:pPr>
            <w:r>
              <w:rPr>
                <w:rFonts w:ascii="Arial" w:hAnsi="Arial" w:cs="Arial"/>
              </w:rPr>
              <w:t>15</w:t>
            </w:r>
          </w:p>
        </w:tc>
        <w:tc>
          <w:tcPr>
            <w:tcW w:w="1418" w:type="dxa"/>
            <w:tcBorders>
              <w:top w:val="single" w:sz="6" w:space="0" w:color="000000"/>
              <w:left w:val="single" w:sz="6" w:space="0" w:color="000000"/>
              <w:bottom w:val="single" w:sz="6" w:space="0" w:color="000000"/>
              <w:right w:val="single" w:sz="6" w:space="0" w:color="000000"/>
            </w:tcBorders>
            <w:vAlign w:val="center"/>
          </w:tcPr>
          <w:p w14:paraId="5185F69C"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1B5296B7"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4" w:space="0" w:color="auto"/>
            </w:tcBorders>
            <w:vAlign w:val="center"/>
          </w:tcPr>
          <w:p w14:paraId="4A6CAE5D"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4D3EBCCE"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6EC2094A"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24EB55CB"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80</w:t>
            </w:r>
          </w:p>
        </w:tc>
        <w:tc>
          <w:tcPr>
            <w:tcW w:w="1560" w:type="dxa"/>
            <w:tcBorders>
              <w:top w:val="single" w:sz="6" w:space="0" w:color="000000"/>
              <w:left w:val="single" w:sz="6" w:space="0" w:color="000000"/>
              <w:bottom w:val="single" w:sz="6" w:space="0" w:color="000000"/>
              <w:right w:val="single" w:sz="6" w:space="0" w:color="000000"/>
            </w:tcBorders>
            <w:vAlign w:val="center"/>
          </w:tcPr>
          <w:p w14:paraId="73471499"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2000</w:t>
            </w:r>
          </w:p>
        </w:tc>
        <w:tc>
          <w:tcPr>
            <w:tcW w:w="850" w:type="dxa"/>
            <w:tcBorders>
              <w:top w:val="single" w:sz="6" w:space="0" w:color="000000"/>
              <w:left w:val="single" w:sz="6" w:space="0" w:color="000000"/>
              <w:bottom w:val="single" w:sz="6" w:space="0" w:color="000000"/>
              <w:right w:val="single" w:sz="6" w:space="0" w:color="000000"/>
            </w:tcBorders>
            <w:vAlign w:val="center"/>
          </w:tcPr>
          <w:p w14:paraId="08EE393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20</w:t>
            </w:r>
          </w:p>
        </w:tc>
        <w:tc>
          <w:tcPr>
            <w:tcW w:w="1418" w:type="dxa"/>
            <w:tcBorders>
              <w:top w:val="single" w:sz="6" w:space="0" w:color="000000"/>
              <w:left w:val="single" w:sz="6" w:space="0" w:color="000000"/>
              <w:bottom w:val="single" w:sz="6" w:space="0" w:color="000000"/>
              <w:right w:val="single" w:sz="6" w:space="0" w:color="000000"/>
            </w:tcBorders>
            <w:vAlign w:val="center"/>
          </w:tcPr>
          <w:p w14:paraId="3615510A"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6AD2BB9B"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4" w:space="0" w:color="auto"/>
            </w:tcBorders>
            <w:vAlign w:val="center"/>
          </w:tcPr>
          <w:p w14:paraId="31741462"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43014C48"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ADE166E"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6</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350F73D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80</w:t>
            </w:r>
          </w:p>
        </w:tc>
        <w:tc>
          <w:tcPr>
            <w:tcW w:w="1560" w:type="dxa"/>
            <w:tcBorders>
              <w:top w:val="single" w:sz="6" w:space="0" w:color="000000"/>
              <w:left w:val="single" w:sz="6" w:space="0" w:color="000000"/>
              <w:bottom w:val="single" w:sz="6" w:space="0" w:color="000000"/>
              <w:right w:val="single" w:sz="6" w:space="0" w:color="000000"/>
            </w:tcBorders>
            <w:vAlign w:val="center"/>
          </w:tcPr>
          <w:p w14:paraId="2CDCF9D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2200</w:t>
            </w:r>
          </w:p>
        </w:tc>
        <w:tc>
          <w:tcPr>
            <w:tcW w:w="850" w:type="dxa"/>
            <w:tcBorders>
              <w:top w:val="single" w:sz="6" w:space="0" w:color="000000"/>
              <w:left w:val="single" w:sz="6" w:space="0" w:color="000000"/>
              <w:bottom w:val="single" w:sz="6" w:space="0" w:color="000000"/>
              <w:right w:val="single" w:sz="6" w:space="0" w:color="000000"/>
            </w:tcBorders>
            <w:vAlign w:val="center"/>
          </w:tcPr>
          <w:p w14:paraId="346A9AE8"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78C58747"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4CE39632"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4" w:space="0" w:color="auto"/>
            </w:tcBorders>
            <w:vAlign w:val="center"/>
          </w:tcPr>
          <w:p w14:paraId="5205C91D"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6260966"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23D82B78"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7</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37084EB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80</w:t>
            </w:r>
          </w:p>
        </w:tc>
        <w:tc>
          <w:tcPr>
            <w:tcW w:w="1560" w:type="dxa"/>
            <w:tcBorders>
              <w:top w:val="single" w:sz="6" w:space="0" w:color="000000"/>
              <w:left w:val="single" w:sz="6" w:space="0" w:color="000000"/>
              <w:bottom w:val="single" w:sz="6" w:space="0" w:color="000000"/>
              <w:right w:val="single" w:sz="6" w:space="0" w:color="000000"/>
            </w:tcBorders>
            <w:vAlign w:val="center"/>
          </w:tcPr>
          <w:p w14:paraId="54C1B90C"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2300</w:t>
            </w:r>
          </w:p>
        </w:tc>
        <w:tc>
          <w:tcPr>
            <w:tcW w:w="850" w:type="dxa"/>
            <w:tcBorders>
              <w:top w:val="single" w:sz="6" w:space="0" w:color="000000"/>
              <w:left w:val="single" w:sz="6" w:space="0" w:color="000000"/>
              <w:bottom w:val="single" w:sz="6" w:space="0" w:color="000000"/>
              <w:right w:val="single" w:sz="6" w:space="0" w:color="000000"/>
            </w:tcBorders>
            <w:vAlign w:val="center"/>
          </w:tcPr>
          <w:p w14:paraId="26E4DC06"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34D9A3C7"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1C6CDBB7"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4" w:space="0" w:color="auto"/>
            </w:tcBorders>
            <w:vAlign w:val="center"/>
          </w:tcPr>
          <w:p w14:paraId="1735CDD4"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623A4E2C"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C433730"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8</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39A921ED"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80</w:t>
            </w:r>
          </w:p>
        </w:tc>
        <w:tc>
          <w:tcPr>
            <w:tcW w:w="1560" w:type="dxa"/>
            <w:tcBorders>
              <w:top w:val="single" w:sz="6" w:space="0" w:color="000000"/>
              <w:left w:val="single" w:sz="6" w:space="0" w:color="000000"/>
              <w:bottom w:val="single" w:sz="6" w:space="0" w:color="000000"/>
              <w:right w:val="single" w:sz="6" w:space="0" w:color="000000"/>
            </w:tcBorders>
            <w:vAlign w:val="center"/>
          </w:tcPr>
          <w:p w14:paraId="288753B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2400</w:t>
            </w:r>
          </w:p>
        </w:tc>
        <w:tc>
          <w:tcPr>
            <w:tcW w:w="850" w:type="dxa"/>
            <w:tcBorders>
              <w:top w:val="single" w:sz="6" w:space="0" w:color="000000"/>
              <w:left w:val="single" w:sz="6" w:space="0" w:color="000000"/>
              <w:bottom w:val="single" w:sz="6" w:space="0" w:color="000000"/>
              <w:right w:val="single" w:sz="6" w:space="0" w:color="000000"/>
            </w:tcBorders>
            <w:vAlign w:val="center"/>
          </w:tcPr>
          <w:p w14:paraId="6AA48746"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44E66DCF"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570F6ED2"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4" w:space="0" w:color="auto"/>
            </w:tcBorders>
            <w:vAlign w:val="center"/>
          </w:tcPr>
          <w:p w14:paraId="061B5937"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4577AB13"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1D5DADA"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9</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3439DA7A"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80</w:t>
            </w:r>
          </w:p>
        </w:tc>
        <w:tc>
          <w:tcPr>
            <w:tcW w:w="1560" w:type="dxa"/>
            <w:tcBorders>
              <w:top w:val="single" w:sz="6" w:space="0" w:color="000000"/>
              <w:left w:val="single" w:sz="6" w:space="0" w:color="000000"/>
              <w:bottom w:val="single" w:sz="6" w:space="0" w:color="000000"/>
              <w:right w:val="single" w:sz="6" w:space="0" w:color="000000"/>
            </w:tcBorders>
            <w:vAlign w:val="center"/>
          </w:tcPr>
          <w:p w14:paraId="2A7F48C6"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2500</w:t>
            </w:r>
          </w:p>
        </w:tc>
        <w:tc>
          <w:tcPr>
            <w:tcW w:w="850" w:type="dxa"/>
            <w:tcBorders>
              <w:top w:val="single" w:sz="6" w:space="0" w:color="000000"/>
              <w:left w:val="single" w:sz="6" w:space="0" w:color="000000"/>
              <w:bottom w:val="single" w:sz="6" w:space="0" w:color="000000"/>
              <w:right w:val="single" w:sz="6" w:space="0" w:color="000000"/>
            </w:tcBorders>
            <w:vAlign w:val="center"/>
          </w:tcPr>
          <w:p w14:paraId="70178E39"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52B806AF"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78E549A7"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0F4782F5"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4C5DBF0"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1AEAC8FA"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10</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3C2CE6D4"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21A01BD9"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1200</w:t>
            </w:r>
          </w:p>
        </w:tc>
        <w:tc>
          <w:tcPr>
            <w:tcW w:w="850" w:type="dxa"/>
            <w:tcBorders>
              <w:top w:val="single" w:sz="6" w:space="0" w:color="000000"/>
              <w:left w:val="single" w:sz="6" w:space="0" w:color="000000"/>
              <w:bottom w:val="single" w:sz="6" w:space="0" w:color="000000"/>
              <w:right w:val="single" w:sz="6" w:space="0" w:color="000000"/>
            </w:tcBorders>
            <w:vAlign w:val="center"/>
          </w:tcPr>
          <w:p w14:paraId="16591C97"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73AA8EA4"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712F15D9"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366611CE"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62842B3E"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3593405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11</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6D17D4EB"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4650259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1400</w:t>
            </w:r>
          </w:p>
        </w:tc>
        <w:tc>
          <w:tcPr>
            <w:tcW w:w="850" w:type="dxa"/>
            <w:tcBorders>
              <w:top w:val="single" w:sz="6" w:space="0" w:color="000000"/>
              <w:left w:val="single" w:sz="6" w:space="0" w:color="000000"/>
              <w:bottom w:val="single" w:sz="6" w:space="0" w:color="000000"/>
              <w:right w:val="single" w:sz="6" w:space="0" w:color="000000"/>
            </w:tcBorders>
            <w:vAlign w:val="center"/>
          </w:tcPr>
          <w:p w14:paraId="0BC00E1F"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61EA6811"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78A745D7"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442F3800"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6A0B866E"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037BE229"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w:t>
            </w:r>
            <w:r>
              <w:rPr>
                <w:rFonts w:ascii="Arial" w:hAnsi="Arial" w:cs="Arial"/>
              </w:rPr>
              <w:t>2</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42A0034E"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0FAB9AF6"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1600</w:t>
            </w:r>
          </w:p>
        </w:tc>
        <w:tc>
          <w:tcPr>
            <w:tcW w:w="850" w:type="dxa"/>
            <w:tcBorders>
              <w:top w:val="single" w:sz="6" w:space="0" w:color="000000"/>
              <w:left w:val="single" w:sz="6" w:space="0" w:color="000000"/>
              <w:bottom w:val="single" w:sz="6" w:space="0" w:color="000000"/>
              <w:right w:val="single" w:sz="6" w:space="0" w:color="000000"/>
            </w:tcBorders>
            <w:vAlign w:val="center"/>
          </w:tcPr>
          <w:p w14:paraId="456477C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3A52FD48"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1CCB88A7"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47462BCF"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5E48D5DA"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573108D2"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w:t>
            </w:r>
            <w:r>
              <w:rPr>
                <w:rFonts w:ascii="Arial" w:hAnsi="Arial" w:cs="Arial"/>
              </w:rPr>
              <w:t>3</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0F2C387C"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2E7F9882"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1800</w:t>
            </w:r>
          </w:p>
        </w:tc>
        <w:tc>
          <w:tcPr>
            <w:tcW w:w="850" w:type="dxa"/>
            <w:tcBorders>
              <w:top w:val="single" w:sz="6" w:space="0" w:color="000000"/>
              <w:left w:val="single" w:sz="6" w:space="0" w:color="000000"/>
              <w:bottom w:val="single" w:sz="6" w:space="0" w:color="000000"/>
              <w:right w:val="single" w:sz="6" w:space="0" w:color="000000"/>
            </w:tcBorders>
            <w:vAlign w:val="center"/>
          </w:tcPr>
          <w:p w14:paraId="700A7430"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20</w:t>
            </w:r>
          </w:p>
        </w:tc>
        <w:tc>
          <w:tcPr>
            <w:tcW w:w="1418" w:type="dxa"/>
            <w:tcBorders>
              <w:top w:val="single" w:sz="6" w:space="0" w:color="000000"/>
              <w:left w:val="single" w:sz="6" w:space="0" w:color="000000"/>
              <w:bottom w:val="single" w:sz="6" w:space="0" w:color="000000"/>
              <w:right w:val="single" w:sz="6" w:space="0" w:color="000000"/>
            </w:tcBorders>
            <w:vAlign w:val="center"/>
          </w:tcPr>
          <w:p w14:paraId="5C1841C8"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29A088AC"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0EA8015C"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365513BB"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2B40E536"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14</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73A61A5C"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464E4225"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2000</w:t>
            </w:r>
          </w:p>
        </w:tc>
        <w:tc>
          <w:tcPr>
            <w:tcW w:w="850" w:type="dxa"/>
            <w:tcBorders>
              <w:top w:val="single" w:sz="6" w:space="0" w:color="000000"/>
              <w:left w:val="single" w:sz="6" w:space="0" w:color="000000"/>
              <w:bottom w:val="single" w:sz="6" w:space="0" w:color="000000"/>
              <w:right w:val="single" w:sz="6" w:space="0" w:color="000000"/>
            </w:tcBorders>
            <w:vAlign w:val="center"/>
          </w:tcPr>
          <w:p w14:paraId="434C4FB2"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20</w:t>
            </w:r>
          </w:p>
        </w:tc>
        <w:tc>
          <w:tcPr>
            <w:tcW w:w="1418" w:type="dxa"/>
            <w:tcBorders>
              <w:top w:val="single" w:sz="6" w:space="0" w:color="000000"/>
              <w:left w:val="single" w:sz="6" w:space="0" w:color="000000"/>
              <w:bottom w:val="single" w:sz="6" w:space="0" w:color="000000"/>
              <w:right w:val="single" w:sz="6" w:space="0" w:color="000000"/>
            </w:tcBorders>
            <w:vAlign w:val="center"/>
          </w:tcPr>
          <w:p w14:paraId="619A39BA"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74A57B25"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0B722DD6"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A229CDB"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8E2AE1E"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w:t>
            </w:r>
            <w:r>
              <w:rPr>
                <w:rFonts w:ascii="Arial" w:hAnsi="Arial" w:cs="Arial"/>
              </w:rPr>
              <w:t>5</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2B3EB627"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1FDEB662"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2200</w:t>
            </w:r>
          </w:p>
        </w:tc>
        <w:tc>
          <w:tcPr>
            <w:tcW w:w="850" w:type="dxa"/>
            <w:tcBorders>
              <w:top w:val="single" w:sz="6" w:space="0" w:color="000000"/>
              <w:left w:val="single" w:sz="6" w:space="0" w:color="000000"/>
              <w:bottom w:val="single" w:sz="6" w:space="0" w:color="000000"/>
              <w:right w:val="single" w:sz="6" w:space="0" w:color="000000"/>
            </w:tcBorders>
            <w:vAlign w:val="center"/>
          </w:tcPr>
          <w:p w14:paraId="3E079AA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15</w:t>
            </w:r>
          </w:p>
        </w:tc>
        <w:tc>
          <w:tcPr>
            <w:tcW w:w="1418" w:type="dxa"/>
            <w:tcBorders>
              <w:top w:val="single" w:sz="6" w:space="0" w:color="000000"/>
              <w:left w:val="single" w:sz="6" w:space="0" w:color="000000"/>
              <w:bottom w:val="single" w:sz="6" w:space="0" w:color="000000"/>
              <w:right w:val="single" w:sz="6" w:space="0" w:color="000000"/>
            </w:tcBorders>
            <w:vAlign w:val="center"/>
          </w:tcPr>
          <w:p w14:paraId="44C3E1D6"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29BBB64B"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214D3623"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3CD33ED1"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0CE8439F"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lastRenderedPageBreak/>
              <w:t>16</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4576D7DE"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7B4446D2"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2300</w:t>
            </w:r>
          </w:p>
        </w:tc>
        <w:tc>
          <w:tcPr>
            <w:tcW w:w="850" w:type="dxa"/>
            <w:tcBorders>
              <w:top w:val="single" w:sz="6" w:space="0" w:color="000000"/>
              <w:left w:val="single" w:sz="6" w:space="0" w:color="000000"/>
              <w:bottom w:val="single" w:sz="6" w:space="0" w:color="000000"/>
              <w:right w:val="single" w:sz="6" w:space="0" w:color="000000"/>
            </w:tcBorders>
            <w:vAlign w:val="center"/>
          </w:tcPr>
          <w:p w14:paraId="055DEB1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7F0F998E"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1482C723"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781E4894"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2A03749"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0F1DA4E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17</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7F4B141E"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7E4FAE91"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2400</w:t>
            </w:r>
          </w:p>
        </w:tc>
        <w:tc>
          <w:tcPr>
            <w:tcW w:w="850" w:type="dxa"/>
            <w:tcBorders>
              <w:top w:val="single" w:sz="6" w:space="0" w:color="000000"/>
              <w:left w:val="single" w:sz="6" w:space="0" w:color="000000"/>
              <w:bottom w:val="single" w:sz="6" w:space="0" w:color="000000"/>
              <w:right w:val="single" w:sz="6" w:space="0" w:color="000000"/>
            </w:tcBorders>
            <w:vAlign w:val="center"/>
          </w:tcPr>
          <w:p w14:paraId="51E8F1A0"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708A7830"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0B31CD51"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109E43EB"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334A8BC6"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775A5BC"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18</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776422AB"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100/150</w:t>
            </w:r>
          </w:p>
        </w:tc>
        <w:tc>
          <w:tcPr>
            <w:tcW w:w="1560" w:type="dxa"/>
            <w:tcBorders>
              <w:top w:val="single" w:sz="6" w:space="0" w:color="000000"/>
              <w:left w:val="single" w:sz="6" w:space="0" w:color="000000"/>
              <w:bottom w:val="single" w:sz="6" w:space="0" w:color="000000"/>
              <w:right w:val="single" w:sz="6" w:space="0" w:color="000000"/>
            </w:tcBorders>
            <w:vAlign w:val="center"/>
          </w:tcPr>
          <w:p w14:paraId="5792E03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2500</w:t>
            </w:r>
          </w:p>
        </w:tc>
        <w:tc>
          <w:tcPr>
            <w:tcW w:w="850" w:type="dxa"/>
            <w:tcBorders>
              <w:top w:val="single" w:sz="6" w:space="0" w:color="000000"/>
              <w:left w:val="single" w:sz="6" w:space="0" w:color="000000"/>
              <w:bottom w:val="single" w:sz="6" w:space="0" w:color="000000"/>
              <w:right w:val="single" w:sz="6" w:space="0" w:color="000000"/>
            </w:tcBorders>
            <w:vAlign w:val="center"/>
          </w:tcPr>
          <w:p w14:paraId="38B1C0E8"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16424CF7"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088F5A8E"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7E919D40"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2977A1B"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4DE0F79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19</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4A86E200"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3398EFCB"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1200</w:t>
            </w:r>
          </w:p>
        </w:tc>
        <w:tc>
          <w:tcPr>
            <w:tcW w:w="850" w:type="dxa"/>
            <w:tcBorders>
              <w:top w:val="single" w:sz="6" w:space="0" w:color="000000"/>
              <w:left w:val="single" w:sz="6" w:space="0" w:color="000000"/>
              <w:bottom w:val="single" w:sz="6" w:space="0" w:color="000000"/>
              <w:right w:val="single" w:sz="6" w:space="0" w:color="000000"/>
            </w:tcBorders>
            <w:vAlign w:val="center"/>
          </w:tcPr>
          <w:p w14:paraId="0D3417C4"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1418" w:type="dxa"/>
            <w:tcBorders>
              <w:top w:val="single" w:sz="6" w:space="0" w:color="000000"/>
              <w:left w:val="single" w:sz="6" w:space="0" w:color="000000"/>
              <w:bottom w:val="single" w:sz="6" w:space="0" w:color="000000"/>
              <w:right w:val="single" w:sz="6" w:space="0" w:color="000000"/>
            </w:tcBorders>
            <w:vAlign w:val="center"/>
          </w:tcPr>
          <w:p w14:paraId="22806597"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32C60BDA"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72C1744C"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6DEF8C62"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0833FFE8"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20</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4DED0D32"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1A20248D"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1400</w:t>
            </w:r>
          </w:p>
        </w:tc>
        <w:tc>
          <w:tcPr>
            <w:tcW w:w="850" w:type="dxa"/>
            <w:tcBorders>
              <w:top w:val="single" w:sz="6" w:space="0" w:color="000000"/>
              <w:left w:val="single" w:sz="6" w:space="0" w:color="000000"/>
              <w:bottom w:val="single" w:sz="6" w:space="0" w:color="000000"/>
              <w:right w:val="single" w:sz="6" w:space="0" w:color="000000"/>
            </w:tcBorders>
            <w:vAlign w:val="center"/>
          </w:tcPr>
          <w:p w14:paraId="5E270745" w14:textId="5AD94DC5" w:rsidR="00F86180" w:rsidRPr="008C5EC2" w:rsidRDefault="00417CC7" w:rsidP="005C5381">
            <w:pPr>
              <w:overflowPunct w:val="0"/>
              <w:autoSpaceDE w:val="0"/>
              <w:autoSpaceDN w:val="0"/>
              <w:adjustRightInd w:val="0"/>
              <w:jc w:val="center"/>
              <w:rPr>
                <w:rFonts w:ascii="Arial" w:hAnsi="Arial" w:cs="Arial"/>
              </w:rPr>
            </w:pPr>
            <w:r>
              <w:rPr>
                <w:rFonts w:ascii="Arial" w:hAnsi="Arial" w:cs="Arial"/>
              </w:rPr>
              <w:t>1</w:t>
            </w:r>
          </w:p>
        </w:tc>
        <w:tc>
          <w:tcPr>
            <w:tcW w:w="1418" w:type="dxa"/>
            <w:tcBorders>
              <w:top w:val="single" w:sz="6" w:space="0" w:color="000000"/>
              <w:left w:val="single" w:sz="6" w:space="0" w:color="000000"/>
              <w:bottom w:val="single" w:sz="6" w:space="0" w:color="000000"/>
              <w:right w:val="single" w:sz="6" w:space="0" w:color="000000"/>
            </w:tcBorders>
            <w:vAlign w:val="center"/>
          </w:tcPr>
          <w:p w14:paraId="1A4EB7F0"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58F32BCE"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03E471D4"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CAA1E61"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19E9788D"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w:t>
            </w:r>
            <w:r>
              <w:rPr>
                <w:rFonts w:ascii="Arial" w:hAnsi="Arial" w:cs="Arial"/>
              </w:rPr>
              <w:t>1</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2CC270E5"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3A71D975"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1600</w:t>
            </w:r>
          </w:p>
        </w:tc>
        <w:tc>
          <w:tcPr>
            <w:tcW w:w="850" w:type="dxa"/>
            <w:tcBorders>
              <w:top w:val="single" w:sz="6" w:space="0" w:color="000000"/>
              <w:left w:val="single" w:sz="6" w:space="0" w:color="000000"/>
              <w:bottom w:val="single" w:sz="6" w:space="0" w:color="000000"/>
              <w:right w:val="single" w:sz="6" w:space="0" w:color="000000"/>
            </w:tcBorders>
            <w:vAlign w:val="center"/>
          </w:tcPr>
          <w:p w14:paraId="3CB0364B"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4F1FBE73"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0FDA2E80"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4036AD7B"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2B25077"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55C28C8"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w:t>
            </w:r>
            <w:r>
              <w:rPr>
                <w:rFonts w:ascii="Arial" w:hAnsi="Arial" w:cs="Arial"/>
              </w:rPr>
              <w:t>2</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6B956DAD"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5E9D6AC6"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1800</w:t>
            </w:r>
          </w:p>
        </w:tc>
        <w:tc>
          <w:tcPr>
            <w:tcW w:w="850" w:type="dxa"/>
            <w:tcBorders>
              <w:top w:val="single" w:sz="6" w:space="0" w:color="000000"/>
              <w:left w:val="single" w:sz="6" w:space="0" w:color="000000"/>
              <w:bottom w:val="single" w:sz="6" w:space="0" w:color="000000"/>
              <w:right w:val="single" w:sz="6" w:space="0" w:color="000000"/>
            </w:tcBorders>
            <w:vAlign w:val="center"/>
          </w:tcPr>
          <w:p w14:paraId="5816218B"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6411B5C0"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167661F1"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56981033"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7D275FBF"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2DC5BA33"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w:t>
            </w:r>
            <w:r>
              <w:rPr>
                <w:rFonts w:ascii="Arial" w:hAnsi="Arial" w:cs="Arial"/>
              </w:rPr>
              <w:t>3</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15850F9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2CB4F91D"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2000</w:t>
            </w:r>
          </w:p>
        </w:tc>
        <w:tc>
          <w:tcPr>
            <w:tcW w:w="850" w:type="dxa"/>
            <w:tcBorders>
              <w:top w:val="single" w:sz="6" w:space="0" w:color="000000"/>
              <w:left w:val="single" w:sz="6" w:space="0" w:color="000000"/>
              <w:bottom w:val="single" w:sz="6" w:space="0" w:color="000000"/>
              <w:right w:val="single" w:sz="6" w:space="0" w:color="000000"/>
            </w:tcBorders>
            <w:vAlign w:val="center"/>
          </w:tcPr>
          <w:p w14:paraId="35C5A9C6"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7B0EDB68"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040413C1"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2B76870A"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71E03F69"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6A912FC6"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24</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5EE2B5D7"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3A66DD0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2200</w:t>
            </w:r>
          </w:p>
        </w:tc>
        <w:tc>
          <w:tcPr>
            <w:tcW w:w="850" w:type="dxa"/>
            <w:tcBorders>
              <w:top w:val="single" w:sz="6" w:space="0" w:color="000000"/>
              <w:left w:val="single" w:sz="6" w:space="0" w:color="000000"/>
              <w:bottom w:val="single" w:sz="6" w:space="0" w:color="000000"/>
              <w:right w:val="single" w:sz="6" w:space="0" w:color="000000"/>
            </w:tcBorders>
            <w:vAlign w:val="center"/>
          </w:tcPr>
          <w:p w14:paraId="173B6E2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5DFCAE1F"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41B0B5B3"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33377715"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6110088C"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42ED96BB"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25</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2FBC59E1"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67D0CD53"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2300</w:t>
            </w:r>
          </w:p>
        </w:tc>
        <w:tc>
          <w:tcPr>
            <w:tcW w:w="850" w:type="dxa"/>
            <w:tcBorders>
              <w:top w:val="single" w:sz="6" w:space="0" w:color="000000"/>
              <w:left w:val="single" w:sz="6" w:space="0" w:color="000000"/>
              <w:bottom w:val="single" w:sz="6" w:space="0" w:color="000000"/>
              <w:right w:val="single" w:sz="6" w:space="0" w:color="000000"/>
            </w:tcBorders>
            <w:vAlign w:val="center"/>
          </w:tcPr>
          <w:p w14:paraId="5061D90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54CF75EC"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35EBC829"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316A962D"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32189380"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3F24D8A6"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26</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03982077"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7E2225A1"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2400</w:t>
            </w:r>
          </w:p>
        </w:tc>
        <w:tc>
          <w:tcPr>
            <w:tcW w:w="850" w:type="dxa"/>
            <w:tcBorders>
              <w:top w:val="single" w:sz="6" w:space="0" w:color="000000"/>
              <w:left w:val="single" w:sz="6" w:space="0" w:color="000000"/>
              <w:bottom w:val="single" w:sz="6" w:space="0" w:color="000000"/>
              <w:right w:val="single" w:sz="6" w:space="0" w:color="000000"/>
            </w:tcBorders>
            <w:vAlign w:val="center"/>
          </w:tcPr>
          <w:p w14:paraId="7F0A9EB9"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1418" w:type="dxa"/>
            <w:tcBorders>
              <w:top w:val="single" w:sz="6" w:space="0" w:color="000000"/>
              <w:left w:val="single" w:sz="6" w:space="0" w:color="000000"/>
              <w:bottom w:val="single" w:sz="6" w:space="0" w:color="000000"/>
              <w:right w:val="single" w:sz="6" w:space="0" w:color="000000"/>
            </w:tcBorders>
            <w:vAlign w:val="center"/>
          </w:tcPr>
          <w:p w14:paraId="55782E8B"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7E9E76C4"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203F291A"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6416DAF5"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3DF7328"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27.</w:t>
            </w:r>
          </w:p>
        </w:tc>
        <w:tc>
          <w:tcPr>
            <w:tcW w:w="1720" w:type="dxa"/>
            <w:tcBorders>
              <w:top w:val="single" w:sz="6" w:space="0" w:color="000000"/>
              <w:left w:val="single" w:sz="6" w:space="0" w:color="000000"/>
              <w:bottom w:val="single" w:sz="6" w:space="0" w:color="000000"/>
              <w:right w:val="single" w:sz="6" w:space="0" w:color="000000"/>
            </w:tcBorders>
            <w:vAlign w:val="center"/>
          </w:tcPr>
          <w:p w14:paraId="5E51C7AE"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DN 200</w:t>
            </w:r>
          </w:p>
        </w:tc>
        <w:tc>
          <w:tcPr>
            <w:tcW w:w="1560" w:type="dxa"/>
            <w:tcBorders>
              <w:top w:val="single" w:sz="6" w:space="0" w:color="000000"/>
              <w:left w:val="single" w:sz="6" w:space="0" w:color="000000"/>
              <w:bottom w:val="single" w:sz="6" w:space="0" w:color="000000"/>
              <w:right w:val="single" w:sz="6" w:space="0" w:color="000000"/>
            </w:tcBorders>
            <w:vAlign w:val="center"/>
          </w:tcPr>
          <w:p w14:paraId="02664BA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2500</w:t>
            </w:r>
          </w:p>
        </w:tc>
        <w:tc>
          <w:tcPr>
            <w:tcW w:w="850" w:type="dxa"/>
            <w:tcBorders>
              <w:top w:val="single" w:sz="6" w:space="0" w:color="000000"/>
              <w:left w:val="single" w:sz="6" w:space="0" w:color="000000"/>
              <w:bottom w:val="single" w:sz="6" w:space="0" w:color="000000"/>
              <w:right w:val="single" w:sz="6" w:space="0" w:color="000000"/>
            </w:tcBorders>
            <w:vAlign w:val="center"/>
          </w:tcPr>
          <w:p w14:paraId="29723A83"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1418" w:type="dxa"/>
            <w:tcBorders>
              <w:top w:val="single" w:sz="6" w:space="0" w:color="000000"/>
              <w:left w:val="single" w:sz="6" w:space="0" w:color="000000"/>
              <w:bottom w:val="single" w:sz="6" w:space="0" w:color="000000"/>
              <w:right w:val="single" w:sz="6" w:space="0" w:color="000000"/>
            </w:tcBorders>
            <w:vAlign w:val="center"/>
          </w:tcPr>
          <w:p w14:paraId="1E3B8770" w14:textId="77777777" w:rsidR="00F86180" w:rsidRPr="008C5EC2" w:rsidRDefault="00F86180" w:rsidP="005C5381">
            <w:pPr>
              <w:overflowPunct w:val="0"/>
              <w:autoSpaceDE w:val="0"/>
              <w:autoSpaceDN w:val="0"/>
              <w:adjustRightInd w:val="0"/>
              <w:jc w:val="right"/>
              <w:rPr>
                <w:rFonts w:ascii="Arial" w:hAnsi="Arial" w:cs="Arial"/>
              </w:rPr>
            </w:pPr>
          </w:p>
        </w:tc>
        <w:tc>
          <w:tcPr>
            <w:tcW w:w="1436" w:type="dxa"/>
            <w:gridSpan w:val="2"/>
            <w:tcBorders>
              <w:top w:val="single" w:sz="6" w:space="0" w:color="000000"/>
              <w:left w:val="single" w:sz="6" w:space="0" w:color="000000"/>
              <w:bottom w:val="single" w:sz="6" w:space="0" w:color="000000"/>
              <w:right w:val="single" w:sz="4" w:space="0" w:color="auto"/>
            </w:tcBorders>
            <w:vAlign w:val="center"/>
          </w:tcPr>
          <w:p w14:paraId="6CC7A7FB" w14:textId="77777777" w:rsidR="00F86180" w:rsidRPr="008C5EC2" w:rsidRDefault="00F86180" w:rsidP="005C5381">
            <w:pPr>
              <w:overflowPunct w:val="0"/>
              <w:autoSpaceDE w:val="0"/>
              <w:autoSpaceDN w:val="0"/>
              <w:adjustRightInd w:val="0"/>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4" w:space="0" w:color="auto"/>
            </w:tcBorders>
            <w:vAlign w:val="center"/>
          </w:tcPr>
          <w:p w14:paraId="42842F49"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14D6162D" w14:textId="77777777" w:rsidTr="005C5381">
        <w:trPr>
          <w:gridAfter w:val="6"/>
          <w:wAfter w:w="4767" w:type="dxa"/>
          <w:trHeight w:val="397"/>
          <w:jc w:val="center"/>
        </w:trPr>
        <w:tc>
          <w:tcPr>
            <w:tcW w:w="2260" w:type="dxa"/>
            <w:gridSpan w:val="2"/>
            <w:tcBorders>
              <w:top w:val="single" w:sz="6" w:space="0" w:color="000000"/>
              <w:left w:val="single" w:sz="6" w:space="0" w:color="000000"/>
              <w:bottom w:val="single" w:sz="6" w:space="0" w:color="000000"/>
              <w:right w:val="single" w:sz="6" w:space="0" w:color="000000"/>
            </w:tcBorders>
            <w:vAlign w:val="center"/>
          </w:tcPr>
          <w:p w14:paraId="5BDAE83B" w14:textId="77777777" w:rsidR="00F86180" w:rsidRPr="008C5EC2" w:rsidRDefault="00F86180" w:rsidP="005C5381">
            <w:pPr>
              <w:overflowPunct w:val="0"/>
              <w:autoSpaceDE w:val="0"/>
              <w:autoSpaceDN w:val="0"/>
              <w:adjustRightInd w:val="0"/>
              <w:jc w:val="center"/>
              <w:rPr>
                <w:rFonts w:ascii="Arial" w:hAnsi="Arial" w:cs="Arial"/>
                <w:b/>
              </w:rPr>
            </w:pPr>
            <w:r w:rsidRPr="008C5EC2">
              <w:rPr>
                <w:rFonts w:ascii="Arial" w:hAnsi="Arial" w:cs="Arial"/>
                <w:b/>
              </w:rPr>
              <w:t>Obudowy  sztywne</w:t>
            </w:r>
          </w:p>
          <w:p w14:paraId="780C099B" w14:textId="77777777" w:rsidR="00F86180" w:rsidRPr="008C5EC2" w:rsidRDefault="00F86180" w:rsidP="005C5381">
            <w:pPr>
              <w:overflowPunct w:val="0"/>
              <w:autoSpaceDE w:val="0"/>
              <w:autoSpaceDN w:val="0"/>
              <w:adjustRightInd w:val="0"/>
              <w:jc w:val="center"/>
              <w:rPr>
                <w:rFonts w:ascii="Arial" w:hAnsi="Arial" w:cs="Arial"/>
                <w:b/>
              </w:rPr>
            </w:pPr>
            <w:r w:rsidRPr="008C5EC2">
              <w:rPr>
                <w:rFonts w:ascii="Arial" w:hAnsi="Arial" w:cs="Arial"/>
                <w:b/>
              </w:rPr>
              <w:t xml:space="preserve">do nawiertek NWZ </w:t>
            </w:r>
          </w:p>
          <w:p w14:paraId="00D967EA"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b/>
              </w:rPr>
              <w:t>z zasuwą DN 50:</w:t>
            </w:r>
          </w:p>
        </w:tc>
        <w:tc>
          <w:tcPr>
            <w:tcW w:w="1560" w:type="dxa"/>
            <w:tcBorders>
              <w:top w:val="single" w:sz="6" w:space="0" w:color="000000"/>
              <w:left w:val="single" w:sz="6" w:space="0" w:color="000000"/>
              <w:bottom w:val="single" w:sz="6" w:space="0" w:color="000000"/>
              <w:right w:val="single" w:sz="6" w:space="0" w:color="000000"/>
            </w:tcBorders>
            <w:vAlign w:val="center"/>
          </w:tcPr>
          <w:p w14:paraId="2F741F00"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L</w:t>
            </w:r>
            <w:r w:rsidRPr="00AC3C31">
              <w:rPr>
                <w:rFonts w:ascii="Arial" w:hAnsi="Arial" w:cs="Arial"/>
                <w:bCs/>
              </w:rPr>
              <w:t>–</w:t>
            </w:r>
            <w:r w:rsidRPr="008C5EC2">
              <w:rPr>
                <w:rFonts w:ascii="Arial" w:hAnsi="Arial" w:cs="Arial"/>
              </w:rPr>
              <w:t xml:space="preserve"> długość obudowy (mm)</w:t>
            </w:r>
          </w:p>
        </w:tc>
      </w:tr>
      <w:tr w:rsidR="00F86180" w:rsidRPr="008C5EC2" w14:paraId="2E94BCC9"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41D6CC9"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28</w:t>
            </w:r>
            <w:r w:rsidRPr="0051612B">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27E35890" w14:textId="77777777" w:rsidR="00F86180" w:rsidRPr="008C5EC2" w:rsidRDefault="00F86180" w:rsidP="005C5381">
            <w:pPr>
              <w:overflowPunct w:val="0"/>
              <w:autoSpaceDE w:val="0"/>
              <w:autoSpaceDN w:val="0"/>
              <w:adjustRightInd w:val="0"/>
              <w:rPr>
                <w:rFonts w:ascii="Arial" w:hAnsi="Arial" w:cs="Arial"/>
                <w:b/>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57C96002" w14:textId="77777777" w:rsidR="00F86180" w:rsidRPr="008C5EC2" w:rsidRDefault="00F86180" w:rsidP="005C5381">
            <w:pPr>
              <w:overflowPunct w:val="0"/>
              <w:autoSpaceDE w:val="0"/>
              <w:autoSpaceDN w:val="0"/>
              <w:adjustRightInd w:val="0"/>
              <w:jc w:val="center"/>
              <w:rPr>
                <w:rFonts w:ascii="Arial" w:hAnsi="Arial" w:cs="Arial"/>
              </w:rPr>
            </w:pPr>
            <w:r w:rsidRPr="0051612B">
              <w:rPr>
                <w:rFonts w:ascii="Arial" w:hAnsi="Arial" w:cs="Arial"/>
              </w:rPr>
              <w:t>1200</w:t>
            </w:r>
          </w:p>
        </w:tc>
        <w:tc>
          <w:tcPr>
            <w:tcW w:w="850" w:type="dxa"/>
            <w:tcBorders>
              <w:top w:val="single" w:sz="6" w:space="0" w:color="000000"/>
              <w:left w:val="single" w:sz="6" w:space="0" w:color="000000"/>
              <w:bottom w:val="single" w:sz="6" w:space="0" w:color="000000"/>
              <w:right w:val="single" w:sz="6" w:space="0" w:color="000000"/>
            </w:tcBorders>
            <w:vAlign w:val="center"/>
          </w:tcPr>
          <w:p w14:paraId="6375027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1AEBA177"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5C9E01BC"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6" w:space="0" w:color="000000"/>
              <w:left w:val="single" w:sz="4" w:space="0" w:color="auto"/>
              <w:bottom w:val="single" w:sz="6" w:space="0" w:color="000000"/>
              <w:right w:val="single" w:sz="4" w:space="0" w:color="auto"/>
            </w:tcBorders>
            <w:vAlign w:val="center"/>
          </w:tcPr>
          <w:p w14:paraId="34B56948"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706B2463"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1B1B2564"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29</w:t>
            </w:r>
            <w:r w:rsidRPr="0051612B">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7B7633E8" w14:textId="77777777" w:rsidR="00F86180" w:rsidRPr="008C5EC2" w:rsidRDefault="00F86180" w:rsidP="005C5381">
            <w:pPr>
              <w:overflowPunct w:val="0"/>
              <w:autoSpaceDE w:val="0"/>
              <w:autoSpaceDN w:val="0"/>
              <w:adjustRightInd w:val="0"/>
              <w:rPr>
                <w:rFonts w:ascii="Arial" w:hAnsi="Arial" w:cs="Arial"/>
                <w:b/>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00B24F89" w14:textId="77777777" w:rsidR="00F86180" w:rsidRPr="008C5EC2" w:rsidRDefault="00F86180" w:rsidP="005C5381">
            <w:pPr>
              <w:overflowPunct w:val="0"/>
              <w:autoSpaceDE w:val="0"/>
              <w:autoSpaceDN w:val="0"/>
              <w:adjustRightInd w:val="0"/>
              <w:jc w:val="center"/>
              <w:rPr>
                <w:rFonts w:ascii="Arial" w:hAnsi="Arial" w:cs="Arial"/>
              </w:rPr>
            </w:pPr>
            <w:r w:rsidRPr="0051612B">
              <w:rPr>
                <w:rFonts w:ascii="Arial" w:hAnsi="Arial" w:cs="Arial"/>
              </w:rPr>
              <w:t>1400</w:t>
            </w:r>
          </w:p>
        </w:tc>
        <w:tc>
          <w:tcPr>
            <w:tcW w:w="850" w:type="dxa"/>
            <w:tcBorders>
              <w:top w:val="single" w:sz="6" w:space="0" w:color="000000"/>
              <w:left w:val="single" w:sz="6" w:space="0" w:color="000000"/>
              <w:bottom w:val="single" w:sz="6" w:space="0" w:color="000000"/>
              <w:right w:val="single" w:sz="6" w:space="0" w:color="000000"/>
            </w:tcBorders>
            <w:vAlign w:val="center"/>
          </w:tcPr>
          <w:p w14:paraId="53A1DECF"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03ED9334"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4C34F553"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6" w:space="0" w:color="000000"/>
              <w:left w:val="single" w:sz="4" w:space="0" w:color="auto"/>
              <w:bottom w:val="single" w:sz="6" w:space="0" w:color="000000"/>
              <w:right w:val="single" w:sz="4" w:space="0" w:color="auto"/>
            </w:tcBorders>
            <w:vAlign w:val="center"/>
          </w:tcPr>
          <w:p w14:paraId="26B45D47"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B383AA3" w14:textId="77777777" w:rsidTr="005C5381">
        <w:trPr>
          <w:trHeight w:val="397"/>
          <w:jc w:val="center"/>
        </w:trPr>
        <w:tc>
          <w:tcPr>
            <w:tcW w:w="540" w:type="dxa"/>
            <w:tcBorders>
              <w:top w:val="single" w:sz="4" w:space="0" w:color="auto"/>
              <w:left w:val="single" w:sz="6" w:space="0" w:color="000000"/>
              <w:bottom w:val="single" w:sz="6" w:space="0" w:color="000000"/>
              <w:right w:val="single" w:sz="6" w:space="0" w:color="000000"/>
            </w:tcBorders>
            <w:vAlign w:val="center"/>
          </w:tcPr>
          <w:p w14:paraId="595FE1A0" w14:textId="77777777" w:rsidR="00F86180" w:rsidRPr="008C5EC2" w:rsidRDefault="00F86180" w:rsidP="005C5381">
            <w:pPr>
              <w:overflowPunct w:val="0"/>
              <w:autoSpaceDE w:val="0"/>
              <w:autoSpaceDN w:val="0"/>
              <w:adjustRightInd w:val="0"/>
              <w:jc w:val="center"/>
              <w:rPr>
                <w:rFonts w:ascii="Arial" w:hAnsi="Arial" w:cs="Arial"/>
              </w:rPr>
            </w:pPr>
            <w:r w:rsidRPr="0051612B">
              <w:rPr>
                <w:rFonts w:ascii="Arial" w:hAnsi="Arial" w:cs="Arial"/>
              </w:rPr>
              <w:t>3</w:t>
            </w:r>
            <w:r>
              <w:rPr>
                <w:rFonts w:ascii="Arial" w:hAnsi="Arial" w:cs="Arial"/>
              </w:rPr>
              <w:t>0</w:t>
            </w:r>
            <w:r w:rsidRPr="0051612B">
              <w:rPr>
                <w:rFonts w:ascii="Arial" w:hAnsi="Arial" w:cs="Arial"/>
              </w:rPr>
              <w:t>.</w:t>
            </w:r>
          </w:p>
        </w:tc>
        <w:tc>
          <w:tcPr>
            <w:tcW w:w="1720" w:type="dxa"/>
            <w:tcBorders>
              <w:top w:val="single" w:sz="4" w:space="0" w:color="auto"/>
              <w:left w:val="single" w:sz="6" w:space="0" w:color="000000"/>
              <w:bottom w:val="single" w:sz="6" w:space="0" w:color="000000"/>
              <w:right w:val="single" w:sz="6" w:space="0" w:color="000000"/>
            </w:tcBorders>
            <w:vAlign w:val="center"/>
          </w:tcPr>
          <w:p w14:paraId="4E5F941C" w14:textId="77777777" w:rsidR="00F86180" w:rsidRPr="008C5EC2" w:rsidRDefault="00F86180" w:rsidP="005C5381">
            <w:pPr>
              <w:overflowPunct w:val="0"/>
              <w:autoSpaceDE w:val="0"/>
              <w:autoSpaceDN w:val="0"/>
              <w:adjustRightInd w:val="0"/>
              <w:rPr>
                <w:rFonts w:ascii="Arial" w:hAnsi="Arial" w:cs="Arial"/>
              </w:rPr>
            </w:pPr>
          </w:p>
        </w:tc>
        <w:tc>
          <w:tcPr>
            <w:tcW w:w="1560" w:type="dxa"/>
            <w:tcBorders>
              <w:top w:val="single" w:sz="4" w:space="0" w:color="auto"/>
              <w:left w:val="single" w:sz="6" w:space="0" w:color="000000"/>
              <w:bottom w:val="single" w:sz="6" w:space="0" w:color="000000"/>
              <w:right w:val="single" w:sz="6" w:space="0" w:color="000000"/>
            </w:tcBorders>
            <w:vAlign w:val="center"/>
          </w:tcPr>
          <w:p w14:paraId="43C1DFF9" w14:textId="77777777" w:rsidR="00F86180" w:rsidRPr="008C5EC2" w:rsidRDefault="00F86180" w:rsidP="005C5381">
            <w:pPr>
              <w:overflowPunct w:val="0"/>
              <w:autoSpaceDE w:val="0"/>
              <w:autoSpaceDN w:val="0"/>
              <w:adjustRightInd w:val="0"/>
              <w:jc w:val="center"/>
              <w:rPr>
                <w:rFonts w:ascii="Arial" w:hAnsi="Arial" w:cs="Arial"/>
              </w:rPr>
            </w:pPr>
            <w:r w:rsidRPr="0051612B">
              <w:rPr>
                <w:rFonts w:ascii="Arial" w:hAnsi="Arial" w:cs="Arial"/>
              </w:rPr>
              <w:t>1600</w:t>
            </w:r>
          </w:p>
        </w:tc>
        <w:tc>
          <w:tcPr>
            <w:tcW w:w="850" w:type="dxa"/>
            <w:tcBorders>
              <w:top w:val="single" w:sz="4" w:space="0" w:color="auto"/>
              <w:left w:val="single" w:sz="6" w:space="0" w:color="000000"/>
              <w:bottom w:val="single" w:sz="6" w:space="0" w:color="000000"/>
              <w:right w:val="single" w:sz="6" w:space="0" w:color="000000"/>
            </w:tcBorders>
            <w:vAlign w:val="center"/>
          </w:tcPr>
          <w:p w14:paraId="7FBA1936" w14:textId="616FFEB4" w:rsidR="00F86180" w:rsidRPr="008C5EC2" w:rsidRDefault="00AC3C31" w:rsidP="005C5381">
            <w:pPr>
              <w:overflowPunct w:val="0"/>
              <w:autoSpaceDE w:val="0"/>
              <w:autoSpaceDN w:val="0"/>
              <w:adjustRightInd w:val="0"/>
              <w:jc w:val="center"/>
              <w:rPr>
                <w:rFonts w:ascii="Arial" w:hAnsi="Arial" w:cs="Arial"/>
              </w:rPr>
            </w:pPr>
            <w:r>
              <w:rPr>
                <w:rFonts w:ascii="Arial" w:hAnsi="Arial" w:cs="Arial"/>
              </w:rPr>
              <w:t>10</w:t>
            </w:r>
          </w:p>
        </w:tc>
        <w:tc>
          <w:tcPr>
            <w:tcW w:w="1418" w:type="dxa"/>
            <w:tcBorders>
              <w:top w:val="single" w:sz="4" w:space="0" w:color="auto"/>
              <w:left w:val="single" w:sz="6" w:space="0" w:color="000000"/>
              <w:bottom w:val="single" w:sz="6" w:space="0" w:color="000000"/>
              <w:right w:val="single" w:sz="6" w:space="0" w:color="000000"/>
            </w:tcBorders>
            <w:vAlign w:val="center"/>
          </w:tcPr>
          <w:p w14:paraId="216630F1"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4" w:space="0" w:color="auto"/>
              <w:left w:val="single" w:sz="6" w:space="0" w:color="000000"/>
              <w:bottom w:val="single" w:sz="6" w:space="0" w:color="000000"/>
              <w:right w:val="single" w:sz="4" w:space="0" w:color="auto"/>
            </w:tcBorders>
            <w:vAlign w:val="center"/>
          </w:tcPr>
          <w:p w14:paraId="68705EFF"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4" w:space="0" w:color="auto"/>
              <w:left w:val="single" w:sz="4" w:space="0" w:color="auto"/>
              <w:bottom w:val="single" w:sz="6" w:space="0" w:color="000000"/>
              <w:right w:val="single" w:sz="4" w:space="0" w:color="auto"/>
            </w:tcBorders>
            <w:vAlign w:val="center"/>
          </w:tcPr>
          <w:p w14:paraId="39F9477C"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1DCD8E0A"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272E49D8"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3</w:t>
            </w:r>
            <w:r>
              <w:rPr>
                <w:rFonts w:ascii="Arial" w:hAnsi="Arial" w:cs="Arial"/>
              </w:rPr>
              <w:t>1</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35D3BA03" w14:textId="77777777" w:rsidR="00F86180" w:rsidRPr="008C5EC2" w:rsidRDefault="00F86180" w:rsidP="005C5381">
            <w:pPr>
              <w:overflowPunct w:val="0"/>
              <w:autoSpaceDE w:val="0"/>
              <w:autoSpaceDN w:val="0"/>
              <w:adjustRightInd w:val="0"/>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1693D710"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1800</w:t>
            </w:r>
          </w:p>
        </w:tc>
        <w:tc>
          <w:tcPr>
            <w:tcW w:w="850" w:type="dxa"/>
            <w:tcBorders>
              <w:top w:val="single" w:sz="6" w:space="0" w:color="000000"/>
              <w:left w:val="single" w:sz="6" w:space="0" w:color="000000"/>
              <w:bottom w:val="single" w:sz="6" w:space="0" w:color="000000"/>
              <w:right w:val="single" w:sz="6" w:space="0" w:color="000000"/>
            </w:tcBorders>
            <w:vAlign w:val="center"/>
          </w:tcPr>
          <w:p w14:paraId="40AE4FB6"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40</w:t>
            </w:r>
          </w:p>
        </w:tc>
        <w:tc>
          <w:tcPr>
            <w:tcW w:w="1418" w:type="dxa"/>
            <w:tcBorders>
              <w:top w:val="single" w:sz="6" w:space="0" w:color="000000"/>
              <w:left w:val="single" w:sz="6" w:space="0" w:color="000000"/>
              <w:bottom w:val="single" w:sz="6" w:space="0" w:color="000000"/>
              <w:right w:val="single" w:sz="6" w:space="0" w:color="000000"/>
            </w:tcBorders>
            <w:vAlign w:val="center"/>
          </w:tcPr>
          <w:p w14:paraId="7A34DD38"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5917A0F5"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6" w:space="0" w:color="000000"/>
              <w:left w:val="single" w:sz="4" w:space="0" w:color="auto"/>
              <w:bottom w:val="single" w:sz="6" w:space="0" w:color="000000"/>
              <w:right w:val="single" w:sz="4" w:space="0" w:color="auto"/>
            </w:tcBorders>
            <w:vAlign w:val="center"/>
          </w:tcPr>
          <w:p w14:paraId="7A86BB54"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114AA05D"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1CEC74F"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32</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24C10BF3" w14:textId="77777777" w:rsidR="00F86180" w:rsidRPr="008C5EC2" w:rsidRDefault="00F86180" w:rsidP="005C5381">
            <w:pPr>
              <w:overflowPunct w:val="0"/>
              <w:autoSpaceDE w:val="0"/>
              <w:autoSpaceDN w:val="0"/>
              <w:adjustRightInd w:val="0"/>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1CF432A2"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2000</w:t>
            </w:r>
          </w:p>
        </w:tc>
        <w:tc>
          <w:tcPr>
            <w:tcW w:w="850" w:type="dxa"/>
            <w:tcBorders>
              <w:top w:val="single" w:sz="6" w:space="0" w:color="000000"/>
              <w:left w:val="single" w:sz="6" w:space="0" w:color="000000"/>
              <w:bottom w:val="single" w:sz="6" w:space="0" w:color="000000"/>
              <w:right w:val="single" w:sz="6" w:space="0" w:color="000000"/>
            </w:tcBorders>
            <w:vAlign w:val="center"/>
          </w:tcPr>
          <w:p w14:paraId="5F47440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30</w:t>
            </w:r>
          </w:p>
        </w:tc>
        <w:tc>
          <w:tcPr>
            <w:tcW w:w="1418" w:type="dxa"/>
            <w:tcBorders>
              <w:top w:val="single" w:sz="6" w:space="0" w:color="000000"/>
              <w:left w:val="single" w:sz="6" w:space="0" w:color="000000"/>
              <w:bottom w:val="single" w:sz="6" w:space="0" w:color="000000"/>
              <w:right w:val="single" w:sz="6" w:space="0" w:color="000000"/>
            </w:tcBorders>
            <w:vAlign w:val="center"/>
          </w:tcPr>
          <w:p w14:paraId="4C09657B"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1F870E94"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6" w:space="0" w:color="000000"/>
              <w:left w:val="single" w:sz="4" w:space="0" w:color="auto"/>
              <w:bottom w:val="single" w:sz="6" w:space="0" w:color="000000"/>
              <w:right w:val="single" w:sz="6" w:space="0" w:color="000000"/>
            </w:tcBorders>
            <w:vAlign w:val="center"/>
          </w:tcPr>
          <w:p w14:paraId="1B471703"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45F432AC"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76F6D431"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33</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763755C8" w14:textId="77777777" w:rsidR="00F86180" w:rsidRPr="008C5EC2" w:rsidRDefault="00F86180" w:rsidP="005C5381">
            <w:pPr>
              <w:overflowPunct w:val="0"/>
              <w:autoSpaceDE w:val="0"/>
              <w:autoSpaceDN w:val="0"/>
              <w:adjustRightInd w:val="0"/>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43E2CEC5"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2200</w:t>
            </w:r>
          </w:p>
        </w:tc>
        <w:tc>
          <w:tcPr>
            <w:tcW w:w="850" w:type="dxa"/>
            <w:tcBorders>
              <w:top w:val="single" w:sz="6" w:space="0" w:color="000000"/>
              <w:left w:val="single" w:sz="6" w:space="0" w:color="000000"/>
              <w:bottom w:val="single" w:sz="6" w:space="0" w:color="000000"/>
              <w:right w:val="single" w:sz="6" w:space="0" w:color="000000"/>
            </w:tcBorders>
            <w:vAlign w:val="center"/>
          </w:tcPr>
          <w:p w14:paraId="6F2331CE"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10</w:t>
            </w:r>
          </w:p>
        </w:tc>
        <w:tc>
          <w:tcPr>
            <w:tcW w:w="1418" w:type="dxa"/>
            <w:tcBorders>
              <w:top w:val="single" w:sz="6" w:space="0" w:color="000000"/>
              <w:left w:val="single" w:sz="6" w:space="0" w:color="000000"/>
              <w:bottom w:val="single" w:sz="6" w:space="0" w:color="000000"/>
              <w:right w:val="single" w:sz="6" w:space="0" w:color="000000"/>
            </w:tcBorders>
            <w:vAlign w:val="center"/>
          </w:tcPr>
          <w:p w14:paraId="343AAEA9"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4A4B68EE"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6" w:space="0" w:color="000000"/>
              <w:left w:val="single" w:sz="4" w:space="0" w:color="auto"/>
              <w:bottom w:val="single" w:sz="6" w:space="0" w:color="000000"/>
              <w:right w:val="single" w:sz="6" w:space="0" w:color="000000"/>
            </w:tcBorders>
            <w:vAlign w:val="center"/>
          </w:tcPr>
          <w:p w14:paraId="4A053CA4"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579F5EE9"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4448DB2F"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34</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3A0D66BA" w14:textId="77777777" w:rsidR="00F86180" w:rsidRPr="008C5EC2" w:rsidRDefault="00F86180" w:rsidP="005C5381">
            <w:pPr>
              <w:overflowPunct w:val="0"/>
              <w:autoSpaceDE w:val="0"/>
              <w:autoSpaceDN w:val="0"/>
              <w:adjustRightInd w:val="0"/>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2F2AC071"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2300</w:t>
            </w:r>
          </w:p>
        </w:tc>
        <w:tc>
          <w:tcPr>
            <w:tcW w:w="850" w:type="dxa"/>
            <w:tcBorders>
              <w:top w:val="single" w:sz="6" w:space="0" w:color="000000"/>
              <w:left w:val="single" w:sz="6" w:space="0" w:color="000000"/>
              <w:bottom w:val="single" w:sz="6" w:space="0" w:color="000000"/>
              <w:right w:val="single" w:sz="6" w:space="0" w:color="000000"/>
            </w:tcBorders>
            <w:vAlign w:val="center"/>
          </w:tcPr>
          <w:p w14:paraId="162584D9"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38662B7C"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429F05CB"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6" w:space="0" w:color="000000"/>
              <w:left w:val="single" w:sz="4" w:space="0" w:color="auto"/>
              <w:bottom w:val="single" w:sz="6" w:space="0" w:color="000000"/>
              <w:right w:val="single" w:sz="6" w:space="0" w:color="000000"/>
            </w:tcBorders>
            <w:vAlign w:val="center"/>
          </w:tcPr>
          <w:p w14:paraId="69AE1D1A"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42CE948"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18090323"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35</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2CCA1E2C" w14:textId="77777777" w:rsidR="00F86180" w:rsidRPr="008C5EC2" w:rsidRDefault="00F86180" w:rsidP="005C5381">
            <w:pPr>
              <w:overflowPunct w:val="0"/>
              <w:autoSpaceDE w:val="0"/>
              <w:autoSpaceDN w:val="0"/>
              <w:adjustRightInd w:val="0"/>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60F44A42"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2400</w:t>
            </w:r>
          </w:p>
        </w:tc>
        <w:tc>
          <w:tcPr>
            <w:tcW w:w="850" w:type="dxa"/>
            <w:tcBorders>
              <w:top w:val="single" w:sz="6" w:space="0" w:color="000000"/>
              <w:left w:val="single" w:sz="6" w:space="0" w:color="000000"/>
              <w:bottom w:val="single" w:sz="6" w:space="0" w:color="000000"/>
              <w:right w:val="single" w:sz="6" w:space="0" w:color="000000"/>
            </w:tcBorders>
            <w:vAlign w:val="center"/>
          </w:tcPr>
          <w:p w14:paraId="16D1C2BC"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08286A56"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11841606"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6" w:space="0" w:color="000000"/>
              <w:left w:val="single" w:sz="4" w:space="0" w:color="auto"/>
              <w:bottom w:val="single" w:sz="6" w:space="0" w:color="000000"/>
              <w:right w:val="single" w:sz="6" w:space="0" w:color="000000"/>
            </w:tcBorders>
            <w:vAlign w:val="center"/>
          </w:tcPr>
          <w:p w14:paraId="134DA12D"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49BE24A"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69FE2FE4"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36</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57803BA2" w14:textId="77777777" w:rsidR="00F86180" w:rsidRPr="008C5EC2" w:rsidRDefault="00F86180" w:rsidP="005C5381">
            <w:pPr>
              <w:overflowPunct w:val="0"/>
              <w:autoSpaceDE w:val="0"/>
              <w:autoSpaceDN w:val="0"/>
              <w:adjustRightInd w:val="0"/>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6D7C8EB7"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2500</w:t>
            </w:r>
          </w:p>
        </w:tc>
        <w:tc>
          <w:tcPr>
            <w:tcW w:w="850" w:type="dxa"/>
            <w:tcBorders>
              <w:top w:val="single" w:sz="6" w:space="0" w:color="000000"/>
              <w:left w:val="single" w:sz="6" w:space="0" w:color="000000"/>
              <w:bottom w:val="single" w:sz="6" w:space="0" w:color="000000"/>
              <w:right w:val="single" w:sz="6" w:space="0" w:color="000000"/>
            </w:tcBorders>
            <w:vAlign w:val="center"/>
          </w:tcPr>
          <w:p w14:paraId="5E7BECA7"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5332AB58" w14:textId="77777777" w:rsidR="00F86180" w:rsidRPr="008C5EC2" w:rsidRDefault="00F86180" w:rsidP="005C5381">
            <w:pPr>
              <w:overflowPunct w:val="0"/>
              <w:autoSpaceDE w:val="0"/>
              <w:autoSpaceDN w:val="0"/>
              <w:adjustRightInd w:val="0"/>
              <w:jc w:val="right"/>
              <w:rPr>
                <w:rFonts w:ascii="Arial" w:hAnsi="Arial" w:cs="Arial"/>
              </w:rPr>
            </w:pPr>
          </w:p>
        </w:tc>
        <w:tc>
          <w:tcPr>
            <w:tcW w:w="1451" w:type="dxa"/>
            <w:gridSpan w:val="3"/>
            <w:tcBorders>
              <w:top w:val="single" w:sz="6" w:space="0" w:color="000000"/>
              <w:left w:val="single" w:sz="6" w:space="0" w:color="000000"/>
              <w:bottom w:val="single" w:sz="6" w:space="0" w:color="000000"/>
              <w:right w:val="single" w:sz="4" w:space="0" w:color="auto"/>
            </w:tcBorders>
            <w:vAlign w:val="center"/>
          </w:tcPr>
          <w:p w14:paraId="59E41F4A" w14:textId="77777777" w:rsidR="00F86180" w:rsidRPr="008C5EC2" w:rsidRDefault="00F86180" w:rsidP="005C5381">
            <w:pPr>
              <w:overflowPunct w:val="0"/>
              <w:autoSpaceDE w:val="0"/>
              <w:autoSpaceDN w:val="0"/>
              <w:adjustRightInd w:val="0"/>
              <w:jc w:val="right"/>
              <w:rPr>
                <w:rFonts w:ascii="Arial" w:hAnsi="Arial" w:cs="Arial"/>
              </w:rPr>
            </w:pPr>
          </w:p>
        </w:tc>
        <w:tc>
          <w:tcPr>
            <w:tcW w:w="1048" w:type="dxa"/>
            <w:tcBorders>
              <w:top w:val="single" w:sz="6" w:space="0" w:color="000000"/>
              <w:left w:val="single" w:sz="4" w:space="0" w:color="auto"/>
              <w:bottom w:val="single" w:sz="6" w:space="0" w:color="000000"/>
              <w:right w:val="single" w:sz="6" w:space="0" w:color="000000"/>
            </w:tcBorders>
            <w:vAlign w:val="center"/>
          </w:tcPr>
          <w:p w14:paraId="1F914F4C"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121E8054" w14:textId="77777777" w:rsidTr="005C5381">
        <w:trPr>
          <w:gridAfter w:val="6"/>
          <w:wAfter w:w="4767" w:type="dxa"/>
          <w:trHeight w:val="397"/>
          <w:jc w:val="center"/>
        </w:trPr>
        <w:tc>
          <w:tcPr>
            <w:tcW w:w="2260" w:type="dxa"/>
            <w:gridSpan w:val="2"/>
            <w:tcBorders>
              <w:top w:val="single" w:sz="6" w:space="0" w:color="000000"/>
              <w:left w:val="single" w:sz="6" w:space="0" w:color="000000"/>
              <w:bottom w:val="single" w:sz="6" w:space="0" w:color="000000"/>
              <w:right w:val="single" w:sz="6" w:space="0" w:color="000000"/>
            </w:tcBorders>
            <w:vAlign w:val="center"/>
          </w:tcPr>
          <w:p w14:paraId="0B44F5E5" w14:textId="77777777" w:rsidR="00F86180" w:rsidRPr="008C5EC2" w:rsidRDefault="00F86180" w:rsidP="005C5381">
            <w:pPr>
              <w:jc w:val="center"/>
              <w:rPr>
                <w:rFonts w:ascii="Arial" w:hAnsi="Arial" w:cs="Arial"/>
                <w:b/>
              </w:rPr>
            </w:pPr>
            <w:r w:rsidRPr="008C5EC2">
              <w:rPr>
                <w:rFonts w:ascii="Arial" w:hAnsi="Arial" w:cs="Arial"/>
                <w:b/>
              </w:rPr>
              <w:t xml:space="preserve">Obudowy sztywne </w:t>
            </w:r>
          </w:p>
          <w:p w14:paraId="6F9A10D4" w14:textId="77777777" w:rsidR="00F86180" w:rsidRPr="008C5EC2" w:rsidRDefault="00F86180" w:rsidP="005C5381">
            <w:pPr>
              <w:jc w:val="center"/>
              <w:rPr>
                <w:rFonts w:ascii="Arial" w:hAnsi="Arial" w:cs="Arial"/>
                <w:b/>
              </w:rPr>
            </w:pPr>
            <w:r w:rsidRPr="008C5EC2">
              <w:rPr>
                <w:rFonts w:ascii="Arial" w:hAnsi="Arial" w:cs="Arial"/>
                <w:b/>
              </w:rPr>
              <w:t xml:space="preserve">do nawiertek NW </w:t>
            </w:r>
          </w:p>
          <w:p w14:paraId="04848F87" w14:textId="77777777" w:rsidR="00F86180" w:rsidRPr="008C5EC2" w:rsidRDefault="00F86180" w:rsidP="005C5381">
            <w:pPr>
              <w:jc w:val="center"/>
              <w:rPr>
                <w:rFonts w:ascii="Arial" w:hAnsi="Arial" w:cs="Arial"/>
                <w:b/>
              </w:rPr>
            </w:pPr>
            <w:r w:rsidRPr="008C5EC2">
              <w:rPr>
                <w:rFonts w:ascii="Arial" w:hAnsi="Arial" w:cs="Arial"/>
                <w:b/>
              </w:rPr>
              <w:t>( b/orzecha)</w:t>
            </w:r>
          </w:p>
        </w:tc>
        <w:tc>
          <w:tcPr>
            <w:tcW w:w="1560" w:type="dxa"/>
            <w:tcBorders>
              <w:top w:val="single" w:sz="6" w:space="0" w:color="000000"/>
              <w:left w:val="single" w:sz="6" w:space="0" w:color="000000"/>
              <w:bottom w:val="single" w:sz="6" w:space="0" w:color="000000"/>
              <w:right w:val="single" w:sz="6" w:space="0" w:color="000000"/>
            </w:tcBorders>
            <w:vAlign w:val="center"/>
          </w:tcPr>
          <w:p w14:paraId="6C82E0EB" w14:textId="77777777" w:rsidR="00F86180" w:rsidRPr="00AC3C31" w:rsidRDefault="00F86180" w:rsidP="005C5381">
            <w:pPr>
              <w:rPr>
                <w:rFonts w:ascii="Arial" w:hAnsi="Arial" w:cs="Arial"/>
                <w:bCs/>
                <w:lang w:val="de-DE"/>
              </w:rPr>
            </w:pPr>
            <w:r w:rsidRPr="008C5EC2">
              <w:rPr>
                <w:rFonts w:ascii="Arial" w:hAnsi="Arial" w:cs="Arial"/>
                <w:lang w:val="de-DE"/>
              </w:rPr>
              <w:t>L</w:t>
            </w:r>
            <w:r w:rsidRPr="00AC3C31">
              <w:rPr>
                <w:rFonts w:ascii="Arial" w:hAnsi="Arial" w:cs="Arial"/>
                <w:bCs/>
                <w:lang w:val="de-DE"/>
              </w:rPr>
              <w:t xml:space="preserve">–min (mm)– </w:t>
            </w:r>
          </w:p>
          <w:p w14:paraId="73FB7E05" w14:textId="77777777" w:rsidR="00F86180" w:rsidRPr="008C5EC2" w:rsidRDefault="00F86180" w:rsidP="005C5381">
            <w:pPr>
              <w:rPr>
                <w:rFonts w:ascii="Arial" w:hAnsi="Arial" w:cs="Arial"/>
                <w:lang w:val="de-DE"/>
              </w:rPr>
            </w:pPr>
            <w:r w:rsidRPr="00AC3C31">
              <w:rPr>
                <w:rFonts w:ascii="Arial" w:hAnsi="Arial" w:cs="Arial"/>
                <w:bCs/>
                <w:lang w:val="de-DE"/>
              </w:rPr>
              <w:t>L–</w:t>
            </w:r>
            <w:proofErr w:type="spellStart"/>
            <w:r w:rsidRPr="008C5EC2">
              <w:rPr>
                <w:rFonts w:ascii="Arial" w:hAnsi="Arial" w:cs="Arial"/>
                <w:lang w:val="de-DE"/>
              </w:rPr>
              <w:t>max</w:t>
            </w:r>
            <w:proofErr w:type="spellEnd"/>
            <w:r w:rsidRPr="008C5EC2">
              <w:rPr>
                <w:rFonts w:ascii="Arial" w:hAnsi="Arial" w:cs="Arial"/>
                <w:lang w:val="de-DE"/>
              </w:rPr>
              <w:t xml:space="preserve"> (mm)</w:t>
            </w:r>
          </w:p>
        </w:tc>
      </w:tr>
      <w:tr w:rsidR="00F86180" w:rsidRPr="008C5EC2" w14:paraId="5D2D7118"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372DC96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w:t>
            </w:r>
            <w:r w:rsidRPr="008C5EC2">
              <w:rPr>
                <w:rFonts w:ascii="Arial" w:hAnsi="Arial" w:cs="Arial"/>
              </w:rPr>
              <w:t>7.</w:t>
            </w:r>
          </w:p>
        </w:tc>
        <w:tc>
          <w:tcPr>
            <w:tcW w:w="1720" w:type="dxa"/>
            <w:tcBorders>
              <w:top w:val="single" w:sz="6" w:space="0" w:color="000000"/>
              <w:left w:val="single" w:sz="6" w:space="0" w:color="000000"/>
              <w:bottom w:val="single" w:sz="6" w:space="0" w:color="000000"/>
              <w:right w:val="single" w:sz="6" w:space="0" w:color="000000"/>
            </w:tcBorders>
            <w:vAlign w:val="center"/>
          </w:tcPr>
          <w:p w14:paraId="7293E7FA"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2F375C2E"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1200</w:t>
            </w:r>
          </w:p>
        </w:tc>
        <w:tc>
          <w:tcPr>
            <w:tcW w:w="850" w:type="dxa"/>
            <w:tcBorders>
              <w:top w:val="single" w:sz="6" w:space="0" w:color="000000"/>
              <w:left w:val="single" w:sz="6" w:space="0" w:color="000000"/>
              <w:bottom w:val="single" w:sz="6" w:space="0" w:color="000000"/>
              <w:right w:val="single" w:sz="6" w:space="0" w:color="000000"/>
            </w:tcBorders>
            <w:vAlign w:val="center"/>
          </w:tcPr>
          <w:p w14:paraId="79D81C03"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2</w:t>
            </w:r>
          </w:p>
        </w:tc>
        <w:tc>
          <w:tcPr>
            <w:tcW w:w="1418" w:type="dxa"/>
            <w:tcBorders>
              <w:top w:val="single" w:sz="6" w:space="0" w:color="000000"/>
              <w:left w:val="single" w:sz="6" w:space="0" w:color="000000"/>
              <w:bottom w:val="single" w:sz="6" w:space="0" w:color="000000"/>
              <w:right w:val="single" w:sz="6" w:space="0" w:color="000000"/>
            </w:tcBorders>
            <w:vAlign w:val="center"/>
          </w:tcPr>
          <w:p w14:paraId="72B78DFB"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06CECFCC"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47067118"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36F66661"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33589B9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3</w:t>
            </w:r>
            <w:r w:rsidRPr="008C5EC2">
              <w:rPr>
                <w:rFonts w:ascii="Arial" w:hAnsi="Arial" w:cs="Arial"/>
              </w:rPr>
              <w:t>8.</w:t>
            </w:r>
          </w:p>
        </w:tc>
        <w:tc>
          <w:tcPr>
            <w:tcW w:w="1720" w:type="dxa"/>
            <w:tcBorders>
              <w:top w:val="single" w:sz="6" w:space="0" w:color="000000"/>
              <w:left w:val="single" w:sz="6" w:space="0" w:color="000000"/>
              <w:bottom w:val="single" w:sz="6" w:space="0" w:color="000000"/>
              <w:right w:val="single" w:sz="6" w:space="0" w:color="000000"/>
            </w:tcBorders>
            <w:vAlign w:val="center"/>
          </w:tcPr>
          <w:p w14:paraId="69557240"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0E0CFA43"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1400</w:t>
            </w:r>
          </w:p>
        </w:tc>
        <w:tc>
          <w:tcPr>
            <w:tcW w:w="850" w:type="dxa"/>
            <w:tcBorders>
              <w:top w:val="single" w:sz="6" w:space="0" w:color="000000"/>
              <w:left w:val="single" w:sz="6" w:space="0" w:color="000000"/>
              <w:bottom w:val="single" w:sz="6" w:space="0" w:color="000000"/>
              <w:right w:val="single" w:sz="6" w:space="0" w:color="000000"/>
            </w:tcBorders>
            <w:vAlign w:val="center"/>
          </w:tcPr>
          <w:p w14:paraId="22E99D3B"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77419F72"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2B8ECF67"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20B766FB"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0BFC59E4"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25C25DBF"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lastRenderedPageBreak/>
              <w:t>3</w:t>
            </w:r>
            <w:r w:rsidRPr="008C5EC2">
              <w:rPr>
                <w:rFonts w:ascii="Arial" w:hAnsi="Arial" w:cs="Arial"/>
              </w:rPr>
              <w:t>9.</w:t>
            </w:r>
          </w:p>
        </w:tc>
        <w:tc>
          <w:tcPr>
            <w:tcW w:w="1720" w:type="dxa"/>
            <w:tcBorders>
              <w:top w:val="single" w:sz="6" w:space="0" w:color="000000"/>
              <w:left w:val="single" w:sz="6" w:space="0" w:color="000000"/>
              <w:bottom w:val="single" w:sz="6" w:space="0" w:color="000000"/>
              <w:right w:val="single" w:sz="6" w:space="0" w:color="000000"/>
            </w:tcBorders>
            <w:vAlign w:val="center"/>
          </w:tcPr>
          <w:p w14:paraId="2C933F4E"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27F061CA"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1600</w:t>
            </w:r>
          </w:p>
        </w:tc>
        <w:tc>
          <w:tcPr>
            <w:tcW w:w="850" w:type="dxa"/>
            <w:tcBorders>
              <w:top w:val="single" w:sz="6" w:space="0" w:color="000000"/>
              <w:left w:val="single" w:sz="6" w:space="0" w:color="000000"/>
              <w:bottom w:val="single" w:sz="6" w:space="0" w:color="000000"/>
              <w:right w:val="single" w:sz="6" w:space="0" w:color="000000"/>
            </w:tcBorders>
            <w:vAlign w:val="center"/>
          </w:tcPr>
          <w:p w14:paraId="4BE43CAD"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0DF89ED4"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15F1E6A9"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7C2AAB58"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77A1EBD7"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6B112A4F"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40</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0C911888"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3566C863"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1800</w:t>
            </w:r>
          </w:p>
        </w:tc>
        <w:tc>
          <w:tcPr>
            <w:tcW w:w="850" w:type="dxa"/>
            <w:tcBorders>
              <w:top w:val="single" w:sz="6" w:space="0" w:color="000000"/>
              <w:left w:val="single" w:sz="6" w:space="0" w:color="000000"/>
              <w:bottom w:val="single" w:sz="6" w:space="0" w:color="000000"/>
              <w:right w:val="single" w:sz="6" w:space="0" w:color="000000"/>
            </w:tcBorders>
            <w:vAlign w:val="center"/>
          </w:tcPr>
          <w:p w14:paraId="43225388" w14:textId="1398BB01"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r w:rsidR="00AC3C31">
              <w:rPr>
                <w:rFonts w:ascii="Arial" w:hAnsi="Arial" w:cs="Arial"/>
              </w:rPr>
              <w:t>0</w:t>
            </w:r>
          </w:p>
        </w:tc>
        <w:tc>
          <w:tcPr>
            <w:tcW w:w="1418" w:type="dxa"/>
            <w:tcBorders>
              <w:top w:val="single" w:sz="6" w:space="0" w:color="000000"/>
              <w:left w:val="single" w:sz="6" w:space="0" w:color="000000"/>
              <w:bottom w:val="single" w:sz="6" w:space="0" w:color="000000"/>
              <w:right w:val="single" w:sz="6" w:space="0" w:color="000000"/>
            </w:tcBorders>
            <w:vAlign w:val="center"/>
          </w:tcPr>
          <w:p w14:paraId="16EB72E2"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61A2FFD9"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453E0711"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7EAD880A"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19E1A10D"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41</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7FEC32A1"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235F528F"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2000</w:t>
            </w:r>
          </w:p>
        </w:tc>
        <w:tc>
          <w:tcPr>
            <w:tcW w:w="850" w:type="dxa"/>
            <w:tcBorders>
              <w:top w:val="single" w:sz="6" w:space="0" w:color="000000"/>
              <w:left w:val="single" w:sz="6" w:space="0" w:color="000000"/>
              <w:bottom w:val="single" w:sz="6" w:space="0" w:color="000000"/>
              <w:right w:val="single" w:sz="6" w:space="0" w:color="000000"/>
            </w:tcBorders>
            <w:vAlign w:val="center"/>
          </w:tcPr>
          <w:p w14:paraId="1AEF0C65"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5</w:t>
            </w:r>
          </w:p>
        </w:tc>
        <w:tc>
          <w:tcPr>
            <w:tcW w:w="1418" w:type="dxa"/>
            <w:tcBorders>
              <w:top w:val="single" w:sz="6" w:space="0" w:color="000000"/>
              <w:left w:val="single" w:sz="6" w:space="0" w:color="000000"/>
              <w:bottom w:val="single" w:sz="6" w:space="0" w:color="000000"/>
              <w:right w:val="single" w:sz="6" w:space="0" w:color="000000"/>
            </w:tcBorders>
            <w:vAlign w:val="center"/>
          </w:tcPr>
          <w:p w14:paraId="5FBB4D5D"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2F93DE59"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56C5D5F2"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32A8733F"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6248F3BF"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42</w:t>
            </w:r>
            <w:r w:rsidRPr="008C5EC2">
              <w:rPr>
                <w:rFonts w:ascii="Arial" w:hAnsi="Arial" w:cs="Arial"/>
              </w:rPr>
              <w:t>.</w:t>
            </w:r>
          </w:p>
        </w:tc>
        <w:tc>
          <w:tcPr>
            <w:tcW w:w="1720" w:type="dxa"/>
            <w:tcBorders>
              <w:top w:val="single" w:sz="6" w:space="0" w:color="000000"/>
              <w:left w:val="single" w:sz="6" w:space="0" w:color="000000"/>
              <w:bottom w:val="single" w:sz="6" w:space="0" w:color="000000"/>
              <w:right w:val="single" w:sz="6" w:space="0" w:color="000000"/>
            </w:tcBorders>
            <w:vAlign w:val="center"/>
          </w:tcPr>
          <w:p w14:paraId="23BBDA01"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78A71640"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2200</w:t>
            </w:r>
          </w:p>
        </w:tc>
        <w:tc>
          <w:tcPr>
            <w:tcW w:w="850" w:type="dxa"/>
            <w:tcBorders>
              <w:top w:val="single" w:sz="6" w:space="0" w:color="000000"/>
              <w:left w:val="single" w:sz="6" w:space="0" w:color="000000"/>
              <w:bottom w:val="single" w:sz="6" w:space="0" w:color="000000"/>
              <w:right w:val="single" w:sz="6" w:space="0" w:color="000000"/>
            </w:tcBorders>
            <w:vAlign w:val="center"/>
          </w:tcPr>
          <w:p w14:paraId="3D0D96CD" w14:textId="0363569F" w:rsidR="00F86180" w:rsidRPr="008C5EC2" w:rsidRDefault="00AC3C31" w:rsidP="005C5381">
            <w:pPr>
              <w:overflowPunct w:val="0"/>
              <w:autoSpaceDE w:val="0"/>
              <w:autoSpaceDN w:val="0"/>
              <w:adjustRightInd w:val="0"/>
              <w:jc w:val="center"/>
              <w:rPr>
                <w:rFonts w:ascii="Arial" w:hAnsi="Arial" w:cs="Arial"/>
              </w:rPr>
            </w:pPr>
            <w:r>
              <w:rPr>
                <w:rFonts w:ascii="Arial" w:hAnsi="Arial" w:cs="Arial"/>
              </w:rPr>
              <w:t>1</w:t>
            </w:r>
          </w:p>
        </w:tc>
        <w:tc>
          <w:tcPr>
            <w:tcW w:w="1418" w:type="dxa"/>
            <w:tcBorders>
              <w:top w:val="single" w:sz="6" w:space="0" w:color="000000"/>
              <w:left w:val="single" w:sz="6" w:space="0" w:color="000000"/>
              <w:bottom w:val="single" w:sz="6" w:space="0" w:color="000000"/>
              <w:right w:val="single" w:sz="6" w:space="0" w:color="000000"/>
            </w:tcBorders>
            <w:vAlign w:val="center"/>
          </w:tcPr>
          <w:p w14:paraId="4D5F128F"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5357DADB"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6C73D467"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7B1F8059"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035A0D3C"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w:t>
            </w:r>
            <w:r w:rsidRPr="008C5EC2">
              <w:rPr>
                <w:rFonts w:ascii="Arial" w:hAnsi="Arial" w:cs="Arial"/>
              </w:rPr>
              <w:t>3.</w:t>
            </w:r>
          </w:p>
        </w:tc>
        <w:tc>
          <w:tcPr>
            <w:tcW w:w="1720" w:type="dxa"/>
            <w:tcBorders>
              <w:top w:val="single" w:sz="6" w:space="0" w:color="000000"/>
              <w:left w:val="single" w:sz="6" w:space="0" w:color="000000"/>
              <w:bottom w:val="single" w:sz="6" w:space="0" w:color="000000"/>
              <w:right w:val="single" w:sz="6" w:space="0" w:color="000000"/>
            </w:tcBorders>
            <w:vAlign w:val="center"/>
          </w:tcPr>
          <w:p w14:paraId="30BA6601"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79E7F878"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2300</w:t>
            </w:r>
          </w:p>
        </w:tc>
        <w:tc>
          <w:tcPr>
            <w:tcW w:w="850" w:type="dxa"/>
            <w:tcBorders>
              <w:top w:val="single" w:sz="6" w:space="0" w:color="000000"/>
              <w:left w:val="single" w:sz="6" w:space="0" w:color="000000"/>
              <w:bottom w:val="single" w:sz="6" w:space="0" w:color="000000"/>
              <w:right w:val="single" w:sz="6" w:space="0" w:color="000000"/>
            </w:tcBorders>
            <w:vAlign w:val="center"/>
          </w:tcPr>
          <w:p w14:paraId="53341811" w14:textId="0F59EA62" w:rsidR="00F86180" w:rsidRPr="008C5EC2" w:rsidRDefault="00AC3C31" w:rsidP="005C5381">
            <w:pPr>
              <w:overflowPunct w:val="0"/>
              <w:autoSpaceDE w:val="0"/>
              <w:autoSpaceDN w:val="0"/>
              <w:adjustRightInd w:val="0"/>
              <w:jc w:val="center"/>
              <w:rPr>
                <w:rFonts w:ascii="Arial" w:hAnsi="Arial" w:cs="Arial"/>
              </w:rPr>
            </w:pPr>
            <w:r>
              <w:rPr>
                <w:rFonts w:ascii="Arial" w:hAnsi="Arial" w:cs="Arial"/>
              </w:rPr>
              <w:t>1</w:t>
            </w:r>
          </w:p>
        </w:tc>
        <w:tc>
          <w:tcPr>
            <w:tcW w:w="1418" w:type="dxa"/>
            <w:tcBorders>
              <w:top w:val="single" w:sz="6" w:space="0" w:color="000000"/>
              <w:left w:val="single" w:sz="6" w:space="0" w:color="000000"/>
              <w:bottom w:val="single" w:sz="6" w:space="0" w:color="000000"/>
              <w:right w:val="single" w:sz="6" w:space="0" w:color="000000"/>
            </w:tcBorders>
            <w:vAlign w:val="center"/>
          </w:tcPr>
          <w:p w14:paraId="108C236A"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6B3747D0"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42CADA24"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286D40EE"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028BDE68"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w:t>
            </w:r>
            <w:r w:rsidRPr="008C5EC2">
              <w:rPr>
                <w:rFonts w:ascii="Arial" w:hAnsi="Arial" w:cs="Arial"/>
              </w:rPr>
              <w:t>4.</w:t>
            </w:r>
          </w:p>
        </w:tc>
        <w:tc>
          <w:tcPr>
            <w:tcW w:w="1720" w:type="dxa"/>
            <w:tcBorders>
              <w:top w:val="single" w:sz="6" w:space="0" w:color="000000"/>
              <w:left w:val="single" w:sz="6" w:space="0" w:color="000000"/>
              <w:bottom w:val="single" w:sz="6" w:space="0" w:color="000000"/>
              <w:right w:val="single" w:sz="6" w:space="0" w:color="000000"/>
            </w:tcBorders>
            <w:vAlign w:val="center"/>
          </w:tcPr>
          <w:p w14:paraId="4ADFE9DD"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0B1B91F7"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2400</w:t>
            </w:r>
          </w:p>
        </w:tc>
        <w:tc>
          <w:tcPr>
            <w:tcW w:w="850" w:type="dxa"/>
            <w:tcBorders>
              <w:top w:val="single" w:sz="6" w:space="0" w:color="000000"/>
              <w:left w:val="single" w:sz="6" w:space="0" w:color="000000"/>
              <w:bottom w:val="single" w:sz="6" w:space="0" w:color="000000"/>
              <w:right w:val="single" w:sz="6" w:space="0" w:color="000000"/>
            </w:tcBorders>
            <w:vAlign w:val="center"/>
          </w:tcPr>
          <w:p w14:paraId="3BBB7092" w14:textId="0C1AAA67" w:rsidR="00F86180" w:rsidRPr="008C5EC2" w:rsidRDefault="00AC3C31" w:rsidP="005C5381">
            <w:pPr>
              <w:overflowPunct w:val="0"/>
              <w:autoSpaceDE w:val="0"/>
              <w:autoSpaceDN w:val="0"/>
              <w:adjustRightInd w:val="0"/>
              <w:jc w:val="center"/>
              <w:rPr>
                <w:rFonts w:ascii="Arial" w:hAnsi="Arial" w:cs="Arial"/>
              </w:rPr>
            </w:pPr>
            <w:r>
              <w:rPr>
                <w:rFonts w:ascii="Arial" w:hAnsi="Arial" w:cs="Arial"/>
              </w:rPr>
              <w:t>1</w:t>
            </w:r>
          </w:p>
        </w:tc>
        <w:tc>
          <w:tcPr>
            <w:tcW w:w="1418" w:type="dxa"/>
            <w:tcBorders>
              <w:top w:val="single" w:sz="6" w:space="0" w:color="000000"/>
              <w:left w:val="single" w:sz="6" w:space="0" w:color="000000"/>
              <w:bottom w:val="single" w:sz="6" w:space="0" w:color="000000"/>
              <w:right w:val="single" w:sz="6" w:space="0" w:color="000000"/>
            </w:tcBorders>
            <w:vAlign w:val="center"/>
          </w:tcPr>
          <w:p w14:paraId="20DA6197"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74DE9B72"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1AFE4A18"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54ABB19C" w14:textId="77777777" w:rsidTr="005C5381">
        <w:trPr>
          <w:trHeight w:val="397"/>
          <w:jc w:val="center"/>
        </w:trPr>
        <w:tc>
          <w:tcPr>
            <w:tcW w:w="540" w:type="dxa"/>
            <w:tcBorders>
              <w:top w:val="single" w:sz="6" w:space="0" w:color="000000"/>
              <w:left w:val="single" w:sz="6" w:space="0" w:color="000000"/>
              <w:bottom w:val="single" w:sz="6" w:space="0" w:color="000000"/>
              <w:right w:val="single" w:sz="6" w:space="0" w:color="000000"/>
            </w:tcBorders>
            <w:vAlign w:val="center"/>
          </w:tcPr>
          <w:p w14:paraId="0260A582"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4</w:t>
            </w:r>
            <w:r w:rsidRPr="008C5EC2">
              <w:rPr>
                <w:rFonts w:ascii="Arial" w:hAnsi="Arial" w:cs="Arial"/>
              </w:rPr>
              <w:t>5.</w:t>
            </w:r>
          </w:p>
        </w:tc>
        <w:tc>
          <w:tcPr>
            <w:tcW w:w="1720" w:type="dxa"/>
            <w:tcBorders>
              <w:top w:val="single" w:sz="6" w:space="0" w:color="000000"/>
              <w:left w:val="single" w:sz="6" w:space="0" w:color="000000"/>
              <w:bottom w:val="single" w:sz="6" w:space="0" w:color="000000"/>
              <w:right w:val="single" w:sz="6" w:space="0" w:color="000000"/>
            </w:tcBorders>
            <w:vAlign w:val="center"/>
          </w:tcPr>
          <w:p w14:paraId="50BA24CC" w14:textId="77777777" w:rsidR="00F86180" w:rsidRPr="008C5EC2" w:rsidRDefault="00F86180" w:rsidP="005C5381">
            <w:pPr>
              <w:overflowPunct w:val="0"/>
              <w:autoSpaceDE w:val="0"/>
              <w:autoSpaceDN w:val="0"/>
              <w:adjustRightInd w:val="0"/>
              <w:jc w:val="center"/>
              <w:rPr>
                <w:rFonts w:ascii="Arial" w:hAnsi="Arial" w:cs="Arial"/>
              </w:rPr>
            </w:pPr>
          </w:p>
        </w:tc>
        <w:tc>
          <w:tcPr>
            <w:tcW w:w="1560" w:type="dxa"/>
            <w:tcBorders>
              <w:top w:val="single" w:sz="6" w:space="0" w:color="000000"/>
              <w:left w:val="single" w:sz="6" w:space="0" w:color="000000"/>
              <w:bottom w:val="single" w:sz="6" w:space="0" w:color="000000"/>
              <w:right w:val="single" w:sz="6" w:space="0" w:color="000000"/>
            </w:tcBorders>
            <w:vAlign w:val="center"/>
          </w:tcPr>
          <w:p w14:paraId="10228546" w14:textId="77777777" w:rsidR="00F86180" w:rsidRPr="008C5EC2" w:rsidRDefault="00F86180" w:rsidP="005C5381">
            <w:pPr>
              <w:overflowPunct w:val="0"/>
              <w:autoSpaceDE w:val="0"/>
              <w:autoSpaceDN w:val="0"/>
              <w:adjustRightInd w:val="0"/>
              <w:jc w:val="center"/>
              <w:rPr>
                <w:rFonts w:ascii="Arial" w:hAnsi="Arial" w:cs="Arial"/>
              </w:rPr>
            </w:pPr>
            <w:r w:rsidRPr="008C5EC2">
              <w:rPr>
                <w:rFonts w:ascii="Arial" w:hAnsi="Arial" w:cs="Arial"/>
              </w:rPr>
              <w:t>2500</w:t>
            </w:r>
          </w:p>
        </w:tc>
        <w:tc>
          <w:tcPr>
            <w:tcW w:w="850" w:type="dxa"/>
            <w:tcBorders>
              <w:top w:val="single" w:sz="6" w:space="0" w:color="000000"/>
              <w:left w:val="single" w:sz="6" w:space="0" w:color="000000"/>
              <w:bottom w:val="single" w:sz="6" w:space="0" w:color="000000"/>
              <w:right w:val="single" w:sz="6" w:space="0" w:color="000000"/>
            </w:tcBorders>
            <w:vAlign w:val="center"/>
          </w:tcPr>
          <w:p w14:paraId="175F8CC6" w14:textId="77777777" w:rsidR="00F86180" w:rsidRPr="008C5EC2" w:rsidRDefault="00F86180" w:rsidP="005C5381">
            <w:pPr>
              <w:overflowPunct w:val="0"/>
              <w:autoSpaceDE w:val="0"/>
              <w:autoSpaceDN w:val="0"/>
              <w:adjustRightInd w:val="0"/>
              <w:jc w:val="center"/>
              <w:rPr>
                <w:rFonts w:ascii="Arial" w:hAnsi="Arial" w:cs="Arial"/>
              </w:rPr>
            </w:pPr>
            <w:r>
              <w:rPr>
                <w:rFonts w:ascii="Arial" w:hAnsi="Arial" w:cs="Arial"/>
              </w:rPr>
              <w:t>1</w:t>
            </w:r>
          </w:p>
        </w:tc>
        <w:tc>
          <w:tcPr>
            <w:tcW w:w="1418" w:type="dxa"/>
            <w:tcBorders>
              <w:top w:val="single" w:sz="6" w:space="0" w:color="000000"/>
              <w:left w:val="single" w:sz="6" w:space="0" w:color="000000"/>
              <w:bottom w:val="single" w:sz="6" w:space="0" w:color="000000"/>
              <w:right w:val="single" w:sz="6" w:space="0" w:color="000000"/>
            </w:tcBorders>
            <w:vAlign w:val="center"/>
          </w:tcPr>
          <w:p w14:paraId="47A84033" w14:textId="77777777" w:rsidR="00F86180" w:rsidRPr="008C5EC2" w:rsidRDefault="00F86180" w:rsidP="005C5381">
            <w:pPr>
              <w:overflowPunct w:val="0"/>
              <w:autoSpaceDE w:val="0"/>
              <w:autoSpaceDN w:val="0"/>
              <w:adjustRightInd w:val="0"/>
              <w:jc w:val="right"/>
              <w:rPr>
                <w:rFonts w:ascii="Arial" w:hAnsi="Arial" w:cs="Arial"/>
              </w:rPr>
            </w:pPr>
          </w:p>
        </w:tc>
        <w:tc>
          <w:tcPr>
            <w:tcW w:w="1406" w:type="dxa"/>
            <w:tcBorders>
              <w:top w:val="single" w:sz="6" w:space="0" w:color="000000"/>
              <w:left w:val="single" w:sz="6" w:space="0" w:color="000000"/>
              <w:bottom w:val="single" w:sz="6" w:space="0" w:color="000000"/>
              <w:right w:val="single" w:sz="4" w:space="0" w:color="auto"/>
            </w:tcBorders>
            <w:vAlign w:val="center"/>
          </w:tcPr>
          <w:p w14:paraId="1CB3CE2E"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6" w:space="0" w:color="000000"/>
              <w:right w:val="single" w:sz="6" w:space="0" w:color="000000"/>
            </w:tcBorders>
            <w:vAlign w:val="center"/>
          </w:tcPr>
          <w:p w14:paraId="38F97289" w14:textId="77777777" w:rsidR="00F86180" w:rsidRPr="008C5EC2" w:rsidRDefault="00F86180" w:rsidP="005C5381">
            <w:pPr>
              <w:overflowPunct w:val="0"/>
              <w:autoSpaceDE w:val="0"/>
              <w:autoSpaceDN w:val="0"/>
              <w:adjustRightInd w:val="0"/>
              <w:jc w:val="right"/>
              <w:rPr>
                <w:rFonts w:ascii="Arial" w:hAnsi="Arial" w:cs="Arial"/>
              </w:rPr>
            </w:pPr>
          </w:p>
        </w:tc>
      </w:tr>
      <w:tr w:rsidR="00F86180" w:rsidRPr="008C5EC2" w14:paraId="48F434E2" w14:textId="77777777" w:rsidTr="005C5381">
        <w:trPr>
          <w:trHeight w:val="397"/>
          <w:jc w:val="center"/>
        </w:trPr>
        <w:tc>
          <w:tcPr>
            <w:tcW w:w="6088" w:type="dxa"/>
            <w:gridSpan w:val="5"/>
            <w:tcBorders>
              <w:top w:val="single" w:sz="6" w:space="0" w:color="000000"/>
              <w:left w:val="single" w:sz="6" w:space="0" w:color="000000"/>
              <w:bottom w:val="single" w:sz="4" w:space="0" w:color="auto"/>
              <w:right w:val="single" w:sz="6" w:space="0" w:color="000000"/>
            </w:tcBorders>
            <w:vAlign w:val="center"/>
          </w:tcPr>
          <w:p w14:paraId="5DBD5F49" w14:textId="7607F5AD" w:rsidR="00F86180" w:rsidRPr="00AC3C31" w:rsidRDefault="00F86180" w:rsidP="00AC3C31">
            <w:pPr>
              <w:overflowPunct w:val="0"/>
              <w:autoSpaceDE w:val="0"/>
              <w:autoSpaceDN w:val="0"/>
              <w:adjustRightInd w:val="0"/>
              <w:jc w:val="center"/>
              <w:rPr>
                <w:rFonts w:ascii="Arial" w:hAnsi="Arial" w:cs="Arial"/>
                <w:b/>
                <w:bCs/>
              </w:rPr>
            </w:pPr>
            <w:r>
              <w:rPr>
                <w:rFonts w:ascii="Arial" w:hAnsi="Arial" w:cs="Arial"/>
                <w:b/>
                <w:bCs/>
              </w:rPr>
              <w:t xml:space="preserve">                                                                              </w:t>
            </w:r>
            <w:r w:rsidRPr="002C4F36">
              <w:rPr>
                <w:rFonts w:ascii="Arial" w:hAnsi="Arial" w:cs="Arial"/>
                <w:b/>
                <w:bCs/>
              </w:rPr>
              <w:t>RAZEM:</w:t>
            </w:r>
          </w:p>
        </w:tc>
        <w:tc>
          <w:tcPr>
            <w:tcW w:w="1406" w:type="dxa"/>
            <w:tcBorders>
              <w:top w:val="single" w:sz="6" w:space="0" w:color="000000"/>
              <w:left w:val="single" w:sz="6" w:space="0" w:color="000000"/>
              <w:bottom w:val="single" w:sz="4" w:space="0" w:color="auto"/>
              <w:right w:val="single" w:sz="4" w:space="0" w:color="auto"/>
            </w:tcBorders>
            <w:vAlign w:val="center"/>
          </w:tcPr>
          <w:p w14:paraId="44FD6004" w14:textId="77777777" w:rsidR="00F86180" w:rsidRPr="008C5EC2" w:rsidRDefault="00F86180" w:rsidP="005C5381">
            <w:pPr>
              <w:overflowPunct w:val="0"/>
              <w:autoSpaceDE w:val="0"/>
              <w:autoSpaceDN w:val="0"/>
              <w:adjustRightInd w:val="0"/>
              <w:jc w:val="right"/>
              <w:rPr>
                <w:rFonts w:ascii="Arial" w:hAnsi="Arial" w:cs="Arial"/>
              </w:rPr>
            </w:pPr>
          </w:p>
        </w:tc>
        <w:tc>
          <w:tcPr>
            <w:tcW w:w="1093" w:type="dxa"/>
            <w:gridSpan w:val="3"/>
            <w:tcBorders>
              <w:top w:val="single" w:sz="6" w:space="0" w:color="000000"/>
              <w:left w:val="single" w:sz="4" w:space="0" w:color="auto"/>
              <w:bottom w:val="single" w:sz="4" w:space="0" w:color="auto"/>
              <w:right w:val="single" w:sz="6" w:space="0" w:color="000000"/>
            </w:tcBorders>
            <w:vAlign w:val="center"/>
          </w:tcPr>
          <w:p w14:paraId="475953E4" w14:textId="77777777" w:rsidR="00F86180" w:rsidRPr="008C5EC2" w:rsidRDefault="00F86180" w:rsidP="005C5381">
            <w:pPr>
              <w:overflowPunct w:val="0"/>
              <w:autoSpaceDE w:val="0"/>
              <w:autoSpaceDN w:val="0"/>
              <w:adjustRightInd w:val="0"/>
              <w:jc w:val="right"/>
              <w:rPr>
                <w:rFonts w:ascii="Arial" w:hAnsi="Arial" w:cs="Arial"/>
              </w:rPr>
            </w:pPr>
          </w:p>
        </w:tc>
      </w:tr>
    </w:tbl>
    <w:p w14:paraId="5B9DA0E2" w14:textId="77777777" w:rsidR="00F86180" w:rsidRPr="00DC6398" w:rsidRDefault="00F86180" w:rsidP="00F86180">
      <w:pPr>
        <w:spacing w:after="120" w:line="360" w:lineRule="auto"/>
        <w:rPr>
          <w:rFonts w:ascii="Arial" w:hAnsi="Arial" w:cs="Arial"/>
          <w:sz w:val="2"/>
          <w:szCs w:val="2"/>
        </w:rPr>
      </w:pPr>
    </w:p>
    <w:p w14:paraId="4931F5B0" w14:textId="77777777" w:rsidR="00F86180" w:rsidRPr="00AC3C31" w:rsidRDefault="00F86180" w:rsidP="00F86180">
      <w:pPr>
        <w:spacing w:line="360" w:lineRule="auto"/>
        <w:jc w:val="both"/>
        <w:rPr>
          <w:rFonts w:ascii="Arial" w:hAnsi="Arial" w:cs="Arial"/>
          <w:sz w:val="20"/>
          <w:szCs w:val="20"/>
        </w:rPr>
      </w:pPr>
      <w:r w:rsidRPr="00AC3C31">
        <w:rPr>
          <w:rFonts w:ascii="Arial" w:hAnsi="Arial" w:cs="Arial"/>
          <w:sz w:val="20"/>
          <w:szCs w:val="20"/>
        </w:rPr>
        <w:t xml:space="preserve">Razem cena </w:t>
      </w:r>
      <w:r w:rsidRPr="00AC3C31">
        <w:rPr>
          <w:rFonts w:ascii="Arial" w:hAnsi="Arial" w:cs="Arial"/>
          <w:b/>
          <w:sz w:val="20"/>
          <w:szCs w:val="20"/>
        </w:rPr>
        <w:t xml:space="preserve">ofertowa netto </w:t>
      </w:r>
      <w:r w:rsidRPr="00AC3C31">
        <w:rPr>
          <w:rFonts w:ascii="Arial" w:hAnsi="Arial" w:cs="Arial"/>
          <w:sz w:val="20"/>
          <w:szCs w:val="20"/>
        </w:rPr>
        <w:t xml:space="preserve">całego przedmiotu zamówienia </w:t>
      </w:r>
      <w:r w:rsidRPr="00AC3C31">
        <w:rPr>
          <w:rFonts w:ascii="Arial" w:hAnsi="Arial" w:cs="Arial"/>
          <w:b/>
          <w:sz w:val="20"/>
          <w:szCs w:val="20"/>
        </w:rPr>
        <w:t>ZADANIA III</w:t>
      </w:r>
      <w:r w:rsidRPr="00AC3C31">
        <w:rPr>
          <w:rFonts w:ascii="Arial" w:hAnsi="Arial" w:cs="Arial"/>
          <w:sz w:val="20"/>
          <w:szCs w:val="20"/>
        </w:rPr>
        <w:t xml:space="preserve"> wynosi:</w:t>
      </w:r>
    </w:p>
    <w:p w14:paraId="1CAB36E2" w14:textId="77777777" w:rsidR="00F86180" w:rsidRPr="00AC3C31" w:rsidRDefault="00F86180" w:rsidP="00F86180">
      <w:pPr>
        <w:spacing w:line="360" w:lineRule="auto"/>
        <w:jc w:val="both"/>
        <w:rPr>
          <w:rFonts w:ascii="Arial" w:hAnsi="Arial" w:cs="Arial"/>
          <w:sz w:val="20"/>
          <w:szCs w:val="20"/>
        </w:rPr>
      </w:pPr>
    </w:p>
    <w:p w14:paraId="336DC66E" w14:textId="77777777" w:rsidR="00AC3C31" w:rsidRDefault="00F86180" w:rsidP="00F86180">
      <w:pPr>
        <w:spacing w:line="480" w:lineRule="auto"/>
        <w:jc w:val="both"/>
        <w:rPr>
          <w:rFonts w:ascii="Arial" w:hAnsi="Arial" w:cs="Arial"/>
          <w:sz w:val="20"/>
          <w:szCs w:val="20"/>
        </w:rPr>
      </w:pPr>
      <w:r w:rsidRPr="00AC3C31">
        <w:rPr>
          <w:rFonts w:ascii="Arial" w:hAnsi="Arial" w:cs="Arial"/>
          <w:sz w:val="20"/>
          <w:szCs w:val="20"/>
        </w:rPr>
        <w:t xml:space="preserve">Cena </w:t>
      </w:r>
      <w:r w:rsidRPr="00AC3C31">
        <w:rPr>
          <w:rFonts w:ascii="Arial" w:hAnsi="Arial" w:cs="Arial"/>
          <w:b/>
          <w:sz w:val="20"/>
          <w:szCs w:val="20"/>
        </w:rPr>
        <w:t>netto</w:t>
      </w:r>
      <w:r w:rsidRPr="00AC3C31">
        <w:rPr>
          <w:rFonts w:ascii="Arial" w:hAnsi="Arial" w:cs="Arial"/>
          <w:sz w:val="20"/>
          <w:szCs w:val="20"/>
        </w:rPr>
        <w:t xml:space="preserve"> </w:t>
      </w:r>
      <w:r w:rsidRPr="00AC3C31">
        <w:rPr>
          <w:rFonts w:ascii="Arial" w:hAnsi="Arial" w:cs="Arial"/>
          <w:b/>
          <w:sz w:val="20"/>
          <w:szCs w:val="20"/>
        </w:rPr>
        <w:t xml:space="preserve"> </w:t>
      </w:r>
      <w:r w:rsidRPr="00AC3C31">
        <w:rPr>
          <w:rFonts w:ascii="Arial" w:hAnsi="Arial" w:cs="Arial"/>
          <w:sz w:val="20"/>
          <w:szCs w:val="20"/>
        </w:rPr>
        <w:t xml:space="preserve">.......................................... zł (słownie: ……………………..……………...……………  .............................................................................................................................................)   </w:t>
      </w:r>
    </w:p>
    <w:p w14:paraId="6F653CB0" w14:textId="755FC62F" w:rsidR="00F86180" w:rsidRPr="00AC3C31" w:rsidRDefault="00AC3C31" w:rsidP="00F86180">
      <w:pPr>
        <w:spacing w:line="480" w:lineRule="auto"/>
        <w:jc w:val="both"/>
        <w:rPr>
          <w:rFonts w:ascii="Arial" w:hAnsi="Arial" w:cs="Arial"/>
          <w:sz w:val="20"/>
          <w:szCs w:val="20"/>
        </w:rPr>
      </w:pPr>
      <w:r>
        <w:rPr>
          <w:rFonts w:ascii="Arial" w:hAnsi="Arial" w:cs="Arial"/>
          <w:sz w:val="20"/>
          <w:szCs w:val="20"/>
        </w:rPr>
        <w:t>S</w:t>
      </w:r>
      <w:r w:rsidR="00F86180" w:rsidRPr="00AC3C31">
        <w:rPr>
          <w:rFonts w:ascii="Arial" w:hAnsi="Arial" w:cs="Arial"/>
          <w:sz w:val="20"/>
          <w:szCs w:val="20"/>
        </w:rPr>
        <w:t xml:space="preserve">tawka </w:t>
      </w:r>
      <w:r w:rsidR="00F86180" w:rsidRPr="00AC3C31">
        <w:rPr>
          <w:rFonts w:ascii="Arial" w:hAnsi="Arial" w:cs="Arial"/>
          <w:b/>
          <w:sz w:val="20"/>
          <w:szCs w:val="20"/>
        </w:rPr>
        <w:t>VAT</w:t>
      </w:r>
      <w:r w:rsidR="00F86180" w:rsidRPr="00AC3C31">
        <w:rPr>
          <w:rFonts w:ascii="Arial" w:hAnsi="Arial" w:cs="Arial"/>
          <w:sz w:val="20"/>
          <w:szCs w:val="20"/>
        </w:rPr>
        <w:t>:  ................... %</w:t>
      </w:r>
    </w:p>
    <w:p w14:paraId="19D61BCF" w14:textId="77777777" w:rsidR="00F86180" w:rsidRPr="00AC3C31" w:rsidRDefault="00F86180" w:rsidP="00F86180">
      <w:pPr>
        <w:ind w:right="-142"/>
        <w:jc w:val="both"/>
        <w:rPr>
          <w:rFonts w:ascii="Arial" w:hAnsi="Arial" w:cs="Arial"/>
          <w:sz w:val="20"/>
          <w:szCs w:val="20"/>
        </w:rPr>
      </w:pPr>
    </w:p>
    <w:p w14:paraId="55C10C7E" w14:textId="77777777" w:rsidR="00F86180" w:rsidRPr="005B4228" w:rsidRDefault="00F86180" w:rsidP="00F86180">
      <w:pPr>
        <w:spacing w:after="0" w:line="240" w:lineRule="auto"/>
        <w:ind w:right="-142"/>
        <w:jc w:val="both"/>
        <w:rPr>
          <w:rFonts w:ascii="Arial" w:eastAsia="Times New Roman" w:hAnsi="Arial" w:cs="Arial"/>
          <w:sz w:val="18"/>
          <w:szCs w:val="20"/>
          <w:lang w:eastAsia="pl-PL"/>
        </w:rPr>
      </w:pPr>
      <w:r w:rsidRPr="005B4228">
        <w:rPr>
          <w:rFonts w:ascii="Arial" w:eastAsia="Times New Roman" w:hAnsi="Arial" w:cs="Arial"/>
          <w:szCs w:val="20"/>
          <w:lang w:eastAsia="pl-PL"/>
        </w:rPr>
        <w:t>.......................................</w:t>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t>..................................................................</w:t>
      </w:r>
    </w:p>
    <w:p w14:paraId="6A092F70" w14:textId="77777777" w:rsidR="00F86180" w:rsidRPr="005B4228" w:rsidRDefault="00F86180" w:rsidP="00F86180">
      <w:pPr>
        <w:spacing w:after="0" w:line="240" w:lineRule="auto"/>
        <w:ind w:right="-142"/>
        <w:jc w:val="right"/>
        <w:rPr>
          <w:rFonts w:ascii="Arial" w:eastAsia="Times New Roman" w:hAnsi="Arial" w:cs="Arial"/>
          <w:sz w:val="14"/>
          <w:szCs w:val="16"/>
          <w:lang w:eastAsia="pl-PL"/>
        </w:rPr>
      </w:pPr>
      <w:r w:rsidRPr="005B4228">
        <w:rPr>
          <w:rFonts w:ascii="Arial" w:eastAsia="Times New Roman" w:hAnsi="Arial" w:cs="Arial"/>
          <w:sz w:val="14"/>
          <w:szCs w:val="20"/>
          <w:lang w:eastAsia="pl-PL"/>
        </w:rPr>
        <w:t xml:space="preserve">                      (data)</w:t>
      </w:r>
      <w:r w:rsidRPr="005B4228">
        <w:rPr>
          <w:rFonts w:ascii="Arial" w:eastAsia="Times New Roman" w:hAnsi="Arial" w:cs="Arial"/>
          <w:sz w:val="14"/>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t xml:space="preserve">       </w:t>
      </w:r>
      <w:r w:rsidRPr="005B4228">
        <w:rPr>
          <w:rFonts w:ascii="Arial" w:eastAsia="Times New Roman" w:hAnsi="Arial" w:cs="Arial"/>
          <w:sz w:val="14"/>
          <w:szCs w:val="16"/>
          <w:lang w:eastAsia="pl-PL"/>
        </w:rPr>
        <w:t>(podpis osoby uprawnionej lub osób uprawnionych do reprezentacji wykonawcy)</w:t>
      </w:r>
    </w:p>
    <w:p w14:paraId="7801895F" w14:textId="77777777" w:rsidR="00F86180" w:rsidRDefault="00F86180" w:rsidP="00F86180">
      <w:pPr>
        <w:ind w:right="-143"/>
        <w:jc w:val="right"/>
        <w:rPr>
          <w:rFonts w:ascii="Arial" w:hAnsi="Arial" w:cs="Arial"/>
          <w:b/>
        </w:rPr>
      </w:pPr>
    </w:p>
    <w:p w14:paraId="102F282A" w14:textId="77777777" w:rsidR="00F86180" w:rsidRDefault="00F86180" w:rsidP="00F86180">
      <w:pPr>
        <w:ind w:right="-143"/>
        <w:jc w:val="right"/>
        <w:rPr>
          <w:rFonts w:ascii="Arial" w:hAnsi="Arial" w:cs="Arial"/>
          <w:b/>
        </w:rPr>
      </w:pPr>
    </w:p>
    <w:p w14:paraId="0005031D" w14:textId="77777777" w:rsidR="00AC3C31" w:rsidRDefault="00AC3C31" w:rsidP="00F86180">
      <w:pPr>
        <w:ind w:right="-143"/>
        <w:jc w:val="right"/>
        <w:rPr>
          <w:rFonts w:ascii="Arial" w:hAnsi="Arial" w:cs="Arial"/>
          <w:b/>
        </w:rPr>
      </w:pPr>
    </w:p>
    <w:p w14:paraId="6B38A6C1" w14:textId="77777777" w:rsidR="00AC3C31" w:rsidRDefault="00AC3C31" w:rsidP="00F86180">
      <w:pPr>
        <w:ind w:right="-143"/>
        <w:jc w:val="right"/>
        <w:rPr>
          <w:rFonts w:ascii="Arial" w:hAnsi="Arial" w:cs="Arial"/>
          <w:b/>
        </w:rPr>
      </w:pPr>
    </w:p>
    <w:p w14:paraId="0B676994" w14:textId="77777777" w:rsidR="00AC3C31" w:rsidRDefault="00AC3C31" w:rsidP="00F86180">
      <w:pPr>
        <w:ind w:right="-143"/>
        <w:jc w:val="right"/>
        <w:rPr>
          <w:rFonts w:ascii="Arial" w:hAnsi="Arial" w:cs="Arial"/>
          <w:b/>
        </w:rPr>
      </w:pPr>
    </w:p>
    <w:p w14:paraId="46689B02" w14:textId="77777777" w:rsidR="00AC3C31" w:rsidRDefault="00AC3C31" w:rsidP="00F86180">
      <w:pPr>
        <w:ind w:right="-143"/>
        <w:jc w:val="right"/>
        <w:rPr>
          <w:rFonts w:ascii="Arial" w:hAnsi="Arial" w:cs="Arial"/>
          <w:b/>
        </w:rPr>
      </w:pPr>
    </w:p>
    <w:p w14:paraId="09D91074" w14:textId="77777777" w:rsidR="00AC3C31" w:rsidRDefault="00AC3C31" w:rsidP="00F86180">
      <w:pPr>
        <w:ind w:right="-143"/>
        <w:jc w:val="right"/>
        <w:rPr>
          <w:rFonts w:ascii="Arial" w:hAnsi="Arial" w:cs="Arial"/>
          <w:b/>
        </w:rPr>
      </w:pPr>
    </w:p>
    <w:p w14:paraId="5BAF4A90" w14:textId="77777777" w:rsidR="00AC3C31" w:rsidRDefault="00AC3C31" w:rsidP="00F86180">
      <w:pPr>
        <w:ind w:right="-143"/>
        <w:jc w:val="right"/>
        <w:rPr>
          <w:rFonts w:ascii="Arial" w:hAnsi="Arial" w:cs="Arial"/>
          <w:b/>
        </w:rPr>
      </w:pPr>
    </w:p>
    <w:p w14:paraId="33FA027D" w14:textId="77777777" w:rsidR="00AC3C31" w:rsidRDefault="00AC3C31" w:rsidP="00F86180">
      <w:pPr>
        <w:ind w:right="-143"/>
        <w:jc w:val="right"/>
        <w:rPr>
          <w:rFonts w:ascii="Arial" w:hAnsi="Arial" w:cs="Arial"/>
          <w:b/>
        </w:rPr>
      </w:pPr>
    </w:p>
    <w:p w14:paraId="068A1AE4" w14:textId="77777777" w:rsidR="00AC3C31" w:rsidRDefault="00AC3C31" w:rsidP="00F86180">
      <w:pPr>
        <w:ind w:right="-143"/>
        <w:jc w:val="right"/>
        <w:rPr>
          <w:rFonts w:ascii="Arial" w:hAnsi="Arial" w:cs="Arial"/>
          <w:b/>
        </w:rPr>
      </w:pPr>
    </w:p>
    <w:p w14:paraId="6E714978" w14:textId="77777777" w:rsidR="00AC3C31" w:rsidRDefault="00AC3C31" w:rsidP="00F86180">
      <w:pPr>
        <w:ind w:right="-143"/>
        <w:jc w:val="right"/>
        <w:rPr>
          <w:rFonts w:ascii="Arial" w:hAnsi="Arial" w:cs="Arial"/>
          <w:b/>
        </w:rPr>
      </w:pPr>
    </w:p>
    <w:p w14:paraId="5EF06A94" w14:textId="77777777" w:rsidR="00AC3C31" w:rsidRDefault="00AC3C31" w:rsidP="00F86180">
      <w:pPr>
        <w:ind w:right="-143"/>
        <w:jc w:val="right"/>
        <w:rPr>
          <w:rFonts w:ascii="Arial" w:hAnsi="Arial" w:cs="Arial"/>
          <w:b/>
        </w:rPr>
      </w:pPr>
    </w:p>
    <w:p w14:paraId="4D453EEE" w14:textId="77777777" w:rsidR="00AC3C31" w:rsidRDefault="00AC3C31" w:rsidP="00F86180">
      <w:pPr>
        <w:ind w:right="-143"/>
        <w:jc w:val="right"/>
        <w:rPr>
          <w:rFonts w:ascii="Arial" w:hAnsi="Arial" w:cs="Arial"/>
          <w:b/>
        </w:rPr>
      </w:pPr>
    </w:p>
    <w:p w14:paraId="3DD84219" w14:textId="77777777" w:rsidR="00AC3C31" w:rsidRDefault="00AC3C31" w:rsidP="00F86180">
      <w:pPr>
        <w:ind w:right="-143"/>
        <w:jc w:val="right"/>
        <w:rPr>
          <w:rFonts w:ascii="Arial" w:hAnsi="Arial" w:cs="Arial"/>
          <w:b/>
        </w:rPr>
      </w:pPr>
    </w:p>
    <w:p w14:paraId="5ACE55FD" w14:textId="748C1A42" w:rsidR="00F86180" w:rsidRDefault="00F86180" w:rsidP="00F86180">
      <w:pPr>
        <w:ind w:right="-143"/>
        <w:jc w:val="right"/>
        <w:rPr>
          <w:rFonts w:ascii="Arial" w:hAnsi="Arial" w:cs="Arial"/>
          <w:b/>
        </w:rPr>
      </w:pPr>
      <w:r>
        <w:rPr>
          <w:rFonts w:ascii="Arial" w:hAnsi="Arial" w:cs="Arial"/>
          <w:b/>
        </w:rPr>
        <w:lastRenderedPageBreak/>
        <w:t xml:space="preserve">c.d. </w:t>
      </w:r>
      <w:r w:rsidRPr="00710CD2">
        <w:rPr>
          <w:rFonts w:ascii="Arial" w:hAnsi="Arial" w:cs="Arial"/>
          <w:b/>
        </w:rPr>
        <w:t>Załącznik</w:t>
      </w:r>
      <w:r>
        <w:rPr>
          <w:rFonts w:ascii="Arial" w:hAnsi="Arial" w:cs="Arial"/>
          <w:b/>
        </w:rPr>
        <w:t>a</w:t>
      </w:r>
      <w:r w:rsidRPr="00710CD2">
        <w:rPr>
          <w:rFonts w:ascii="Arial" w:hAnsi="Arial" w:cs="Arial"/>
          <w:b/>
        </w:rPr>
        <w:t xml:space="preserve"> Nr 2</w:t>
      </w:r>
    </w:p>
    <w:p w14:paraId="38C5BDED" w14:textId="77777777" w:rsidR="00F86180" w:rsidRDefault="00F86180" w:rsidP="00F86180">
      <w:pPr>
        <w:ind w:right="-143"/>
        <w:jc w:val="right"/>
        <w:rPr>
          <w:rFonts w:ascii="Arial" w:hAnsi="Arial" w:cs="Arial"/>
          <w:b/>
        </w:rPr>
      </w:pPr>
    </w:p>
    <w:p w14:paraId="1513FFF9" w14:textId="77777777" w:rsidR="00F86180" w:rsidRPr="000C4749" w:rsidRDefault="00F86180" w:rsidP="00F86180">
      <w:pPr>
        <w:spacing w:line="480" w:lineRule="auto"/>
        <w:ind w:right="-143"/>
        <w:jc w:val="both"/>
        <w:rPr>
          <w:rFonts w:ascii="Arial" w:hAnsi="Arial" w:cs="Arial"/>
          <w:i/>
          <w:color w:val="000000"/>
          <w:sz w:val="18"/>
        </w:rPr>
      </w:pPr>
      <w:r w:rsidRPr="000C4749">
        <w:rPr>
          <w:rFonts w:ascii="Arial" w:hAnsi="Arial" w:cs="Arial"/>
          <w:i/>
          <w:color w:val="000000"/>
          <w:sz w:val="18"/>
        </w:rPr>
        <w:t>nazwa</w:t>
      </w:r>
      <w:r w:rsidRPr="000C4749">
        <w:rPr>
          <w:rFonts w:ascii="Arial" w:hAnsi="Arial" w:cs="Arial"/>
          <w:i/>
          <w:vanish/>
          <w:color w:val="000000"/>
          <w:sz w:val="18"/>
        </w:rPr>
        <w:t>, siedzibę</w:t>
      </w:r>
      <w:r w:rsidRPr="000C4749">
        <w:rPr>
          <w:rFonts w:ascii="Arial" w:hAnsi="Arial" w:cs="Arial"/>
          <w:i/>
          <w:color w:val="000000"/>
          <w:sz w:val="18"/>
        </w:rPr>
        <w:t xml:space="preserve"> i adres Wykonawcy / Wykonawców składających ofertę:</w:t>
      </w:r>
    </w:p>
    <w:p w14:paraId="588BEC40" w14:textId="77777777" w:rsidR="00AC3C31" w:rsidRPr="006B2F7F" w:rsidRDefault="00AC3C31" w:rsidP="00AC3C31">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0AF32A18" w14:textId="77777777" w:rsidR="00AC3C31" w:rsidRPr="006B2F7F" w:rsidRDefault="00AC3C31" w:rsidP="00AC3C31">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2DA2A234" w14:textId="77777777" w:rsidR="00AC3C31" w:rsidRPr="006B2F7F" w:rsidRDefault="00AC3C31" w:rsidP="00AC3C31">
      <w:pPr>
        <w:spacing w:after="0" w:line="480" w:lineRule="auto"/>
        <w:ind w:right="-143"/>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w:t>
      </w:r>
    </w:p>
    <w:p w14:paraId="2A13BB6F" w14:textId="5335634E" w:rsidR="00F86180" w:rsidRDefault="00AC3C31" w:rsidP="00AC3C31">
      <w:pPr>
        <w:ind w:right="-142"/>
        <w:jc w:val="both"/>
        <w:rPr>
          <w:rFonts w:ascii="Arial" w:hAnsi="Arial" w:cs="Arial"/>
          <w:sz w:val="14"/>
          <w:szCs w:val="16"/>
        </w:rPr>
      </w:pPr>
      <w:r w:rsidRPr="006B2F7F">
        <w:rPr>
          <w:rFonts w:ascii="Arial" w:eastAsia="Times New Roman" w:hAnsi="Arial" w:cs="Arial"/>
          <w:sz w:val="20"/>
          <w:szCs w:val="20"/>
          <w:lang w:eastAsia="pl-PL"/>
        </w:rPr>
        <w:t>……………………....................................................................................</w:t>
      </w:r>
    </w:p>
    <w:p w14:paraId="520A4B65" w14:textId="77777777" w:rsidR="00F86180" w:rsidRDefault="00F86180" w:rsidP="00F86180">
      <w:pPr>
        <w:ind w:right="-142"/>
        <w:jc w:val="both"/>
        <w:rPr>
          <w:rFonts w:ascii="Arial" w:hAnsi="Arial" w:cs="Arial"/>
          <w:sz w:val="14"/>
          <w:szCs w:val="16"/>
        </w:rPr>
      </w:pPr>
    </w:p>
    <w:p w14:paraId="6FFB32C3" w14:textId="77777777" w:rsidR="00F86180" w:rsidRPr="00EE3226" w:rsidRDefault="00F86180" w:rsidP="00F86180">
      <w:pPr>
        <w:rPr>
          <w:rFonts w:ascii="Arial" w:hAnsi="Arial" w:cs="Arial"/>
          <w:b/>
        </w:rPr>
      </w:pPr>
      <w:r w:rsidRPr="00EE3226">
        <w:rPr>
          <w:rFonts w:ascii="Arial" w:hAnsi="Arial" w:cs="Arial"/>
          <w:b/>
        </w:rPr>
        <w:t xml:space="preserve">ZADANIE IV – </w:t>
      </w:r>
      <w:r>
        <w:rPr>
          <w:rFonts w:ascii="Arial" w:hAnsi="Arial" w:cs="Arial"/>
          <w:b/>
        </w:rPr>
        <w:t>zasuwy do przyłączy domowych z żywicy POM z obudowami</w:t>
      </w:r>
    </w:p>
    <w:p w14:paraId="12D75136" w14:textId="77777777" w:rsidR="00F86180" w:rsidRPr="008C5EC2" w:rsidRDefault="00F86180" w:rsidP="00F86180">
      <w:pPr>
        <w:rPr>
          <w:rFonts w:ascii="Arial" w:hAnsi="Arial" w:cs="Arial"/>
          <w:b/>
        </w:rPr>
      </w:pPr>
    </w:p>
    <w:tbl>
      <w:tblPr>
        <w:tblpPr w:leftFromText="141" w:rightFromText="141" w:vertAnchor="text" w:horzAnchor="margin" w:tblpX="-214" w:tblpY="12"/>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96"/>
        <w:gridCol w:w="3040"/>
        <w:gridCol w:w="992"/>
        <w:gridCol w:w="2268"/>
        <w:gridCol w:w="932"/>
        <w:gridCol w:w="15"/>
        <w:gridCol w:w="1048"/>
      </w:tblGrid>
      <w:tr w:rsidR="00F86180" w:rsidRPr="00DC6398" w14:paraId="7F12C58A"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69534D85"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Lp.</w:t>
            </w:r>
          </w:p>
        </w:tc>
        <w:tc>
          <w:tcPr>
            <w:tcW w:w="3040" w:type="dxa"/>
            <w:tcBorders>
              <w:top w:val="single" w:sz="6" w:space="0" w:color="000000"/>
              <w:left w:val="single" w:sz="6" w:space="0" w:color="000000"/>
              <w:bottom w:val="single" w:sz="6" w:space="0" w:color="000000"/>
              <w:right w:val="single" w:sz="6" w:space="0" w:color="000000"/>
            </w:tcBorders>
            <w:vAlign w:val="center"/>
          </w:tcPr>
          <w:p w14:paraId="3BD1DD67" w14:textId="77777777" w:rsidR="00F86180" w:rsidRPr="00DC6398" w:rsidRDefault="00F86180" w:rsidP="005C5381">
            <w:pPr>
              <w:spacing w:after="60" w:line="276" w:lineRule="auto"/>
              <w:jc w:val="center"/>
              <w:rPr>
                <w:rFonts w:ascii="Arial" w:hAnsi="Arial" w:cs="Arial"/>
              </w:rPr>
            </w:pPr>
            <w:r w:rsidRPr="00DC6398">
              <w:rPr>
                <w:rFonts w:ascii="Arial" w:hAnsi="Arial" w:cs="Arial"/>
              </w:rPr>
              <w:t>Nazwa asortymentu</w:t>
            </w:r>
          </w:p>
        </w:tc>
        <w:tc>
          <w:tcPr>
            <w:tcW w:w="992" w:type="dxa"/>
            <w:tcBorders>
              <w:top w:val="single" w:sz="6" w:space="0" w:color="000000"/>
              <w:left w:val="single" w:sz="6" w:space="0" w:color="000000"/>
              <w:bottom w:val="single" w:sz="6" w:space="0" w:color="000000"/>
              <w:right w:val="single" w:sz="6" w:space="0" w:color="000000"/>
            </w:tcBorders>
            <w:vAlign w:val="center"/>
          </w:tcPr>
          <w:p w14:paraId="7D279C72" w14:textId="77777777" w:rsidR="00F86180" w:rsidRPr="00DC6398" w:rsidRDefault="00F86180" w:rsidP="005C5381">
            <w:pPr>
              <w:spacing w:after="60" w:line="276" w:lineRule="auto"/>
              <w:jc w:val="center"/>
              <w:rPr>
                <w:rFonts w:ascii="Arial" w:hAnsi="Arial" w:cs="Arial"/>
              </w:rPr>
            </w:pPr>
            <w:r w:rsidRPr="00DC6398">
              <w:rPr>
                <w:rFonts w:ascii="Arial" w:hAnsi="Arial" w:cs="Arial"/>
              </w:rPr>
              <w:t>Ilość</w:t>
            </w:r>
          </w:p>
          <w:p w14:paraId="73A9AE0F"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szt.</w:t>
            </w:r>
          </w:p>
        </w:tc>
        <w:tc>
          <w:tcPr>
            <w:tcW w:w="2268" w:type="dxa"/>
            <w:tcBorders>
              <w:top w:val="single" w:sz="6" w:space="0" w:color="000000"/>
              <w:left w:val="single" w:sz="6" w:space="0" w:color="000000"/>
              <w:bottom w:val="single" w:sz="6" w:space="0" w:color="000000"/>
              <w:right w:val="single" w:sz="6" w:space="0" w:color="000000"/>
            </w:tcBorders>
            <w:vAlign w:val="center"/>
          </w:tcPr>
          <w:p w14:paraId="4F875DF9" w14:textId="77777777" w:rsidR="00F86180" w:rsidRPr="00DC6398" w:rsidRDefault="00F86180" w:rsidP="005C5381">
            <w:pPr>
              <w:spacing w:after="60" w:line="276" w:lineRule="auto"/>
              <w:jc w:val="center"/>
              <w:rPr>
                <w:rFonts w:ascii="Arial" w:hAnsi="Arial" w:cs="Arial"/>
              </w:rPr>
            </w:pPr>
            <w:r w:rsidRPr="00DC6398">
              <w:rPr>
                <w:rFonts w:ascii="Arial" w:hAnsi="Arial" w:cs="Arial"/>
              </w:rPr>
              <w:t>Cena jedn.</w:t>
            </w:r>
          </w:p>
          <w:p w14:paraId="172D0249"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netto zł</w:t>
            </w:r>
          </w:p>
        </w:tc>
        <w:tc>
          <w:tcPr>
            <w:tcW w:w="947" w:type="dxa"/>
            <w:gridSpan w:val="2"/>
            <w:tcBorders>
              <w:top w:val="single" w:sz="6" w:space="0" w:color="000000"/>
              <w:left w:val="single" w:sz="6" w:space="0" w:color="000000"/>
              <w:bottom w:val="single" w:sz="6" w:space="0" w:color="000000"/>
              <w:right w:val="single" w:sz="4" w:space="0" w:color="auto"/>
            </w:tcBorders>
            <w:vAlign w:val="center"/>
          </w:tcPr>
          <w:p w14:paraId="34BD626B" w14:textId="77777777" w:rsidR="00F86180" w:rsidRPr="00DC6398" w:rsidRDefault="00F86180" w:rsidP="005C5381">
            <w:pPr>
              <w:spacing w:after="60" w:line="276" w:lineRule="auto"/>
              <w:jc w:val="center"/>
              <w:rPr>
                <w:rFonts w:ascii="Arial" w:hAnsi="Arial" w:cs="Arial"/>
              </w:rPr>
            </w:pPr>
            <w:r w:rsidRPr="00DC6398">
              <w:rPr>
                <w:rFonts w:ascii="Arial" w:hAnsi="Arial" w:cs="Arial"/>
              </w:rPr>
              <w:t>Wartość</w:t>
            </w:r>
          </w:p>
          <w:p w14:paraId="607569AD"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netto zł</w:t>
            </w:r>
          </w:p>
        </w:tc>
        <w:tc>
          <w:tcPr>
            <w:tcW w:w="1048" w:type="dxa"/>
            <w:tcBorders>
              <w:top w:val="single" w:sz="6" w:space="0" w:color="000000"/>
              <w:left w:val="single" w:sz="4" w:space="0" w:color="auto"/>
              <w:bottom w:val="single" w:sz="6" w:space="0" w:color="000000"/>
              <w:right w:val="single" w:sz="6" w:space="0" w:color="000000"/>
            </w:tcBorders>
            <w:vAlign w:val="center"/>
          </w:tcPr>
          <w:p w14:paraId="136404A4"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Stawka VAT</w:t>
            </w:r>
          </w:p>
        </w:tc>
      </w:tr>
      <w:tr w:rsidR="00F86180" w:rsidRPr="00DC6398" w14:paraId="7091EE99"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0E3147A8" w14:textId="77777777" w:rsidR="00F86180" w:rsidRPr="00DC6398" w:rsidRDefault="00F86180" w:rsidP="005C5381">
            <w:pPr>
              <w:overflowPunct w:val="0"/>
              <w:autoSpaceDE w:val="0"/>
              <w:autoSpaceDN w:val="0"/>
              <w:adjustRightInd w:val="0"/>
              <w:spacing w:after="60" w:line="276" w:lineRule="auto"/>
              <w:rPr>
                <w:rFonts w:ascii="Arial" w:hAnsi="Arial" w:cs="Arial"/>
              </w:rPr>
            </w:pPr>
            <w:r w:rsidRPr="00DC6398">
              <w:rPr>
                <w:rFonts w:ascii="Arial" w:hAnsi="Arial" w:cs="Arial"/>
              </w:rPr>
              <w:t xml:space="preserve">  </w:t>
            </w:r>
          </w:p>
        </w:tc>
        <w:tc>
          <w:tcPr>
            <w:tcW w:w="3040" w:type="dxa"/>
            <w:tcBorders>
              <w:top w:val="single" w:sz="6" w:space="0" w:color="000000"/>
              <w:left w:val="single" w:sz="6" w:space="0" w:color="000000"/>
              <w:bottom w:val="single" w:sz="6" w:space="0" w:color="000000"/>
              <w:right w:val="single" w:sz="6" w:space="0" w:color="000000"/>
            </w:tcBorders>
            <w:vAlign w:val="center"/>
          </w:tcPr>
          <w:p w14:paraId="1396A9B6" w14:textId="77777777" w:rsidR="00F86180" w:rsidRPr="00DC6398" w:rsidRDefault="00F86180" w:rsidP="005C5381">
            <w:pPr>
              <w:spacing w:after="60" w:line="276" w:lineRule="auto"/>
              <w:jc w:val="center"/>
              <w:rPr>
                <w:rFonts w:ascii="Arial" w:hAnsi="Arial" w:cs="Arial"/>
                <w:b/>
              </w:rPr>
            </w:pPr>
            <w:r w:rsidRPr="00DC6398">
              <w:rPr>
                <w:rFonts w:ascii="Arial" w:hAnsi="Arial" w:cs="Arial"/>
                <w:b/>
              </w:rPr>
              <w:t>Zasuwy przyłączeniowe POM</w:t>
            </w:r>
          </w:p>
          <w:p w14:paraId="15F96F01" w14:textId="77777777" w:rsidR="00F86180" w:rsidRPr="00DC6398" w:rsidRDefault="00F86180" w:rsidP="005C5381">
            <w:pPr>
              <w:overflowPunct w:val="0"/>
              <w:autoSpaceDE w:val="0"/>
              <w:autoSpaceDN w:val="0"/>
              <w:adjustRightInd w:val="0"/>
              <w:spacing w:after="60" w:line="276" w:lineRule="auto"/>
              <w:jc w:val="center"/>
              <w:rPr>
                <w:rFonts w:ascii="Arial" w:hAnsi="Arial" w:cs="Arial"/>
                <w:b/>
              </w:rPr>
            </w:pPr>
            <w:r w:rsidRPr="00DC6398">
              <w:rPr>
                <w:rFonts w:ascii="Arial" w:hAnsi="Arial" w:cs="Arial"/>
                <w:b/>
              </w:rPr>
              <w:t>z obudowami.</w:t>
            </w:r>
          </w:p>
        </w:tc>
        <w:tc>
          <w:tcPr>
            <w:tcW w:w="992" w:type="dxa"/>
            <w:tcBorders>
              <w:top w:val="single" w:sz="6" w:space="0" w:color="000000"/>
              <w:left w:val="single" w:sz="6" w:space="0" w:color="000000"/>
              <w:bottom w:val="single" w:sz="6" w:space="0" w:color="000000"/>
              <w:right w:val="single" w:sz="6" w:space="0" w:color="000000"/>
            </w:tcBorders>
            <w:vAlign w:val="center"/>
          </w:tcPr>
          <w:p w14:paraId="1D244292" w14:textId="77777777" w:rsidR="00F86180" w:rsidRPr="00DC6398" w:rsidRDefault="00F86180" w:rsidP="005C5381">
            <w:pPr>
              <w:overflowPunct w:val="0"/>
              <w:autoSpaceDE w:val="0"/>
              <w:autoSpaceDN w:val="0"/>
              <w:adjustRightInd w:val="0"/>
              <w:spacing w:after="60" w:line="276" w:lineRule="auto"/>
              <w:rPr>
                <w:rFonts w:ascii="Arial" w:hAnsi="Arial" w:cs="Arial"/>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131AA047"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c>
          <w:tcPr>
            <w:tcW w:w="1995" w:type="dxa"/>
            <w:gridSpan w:val="3"/>
            <w:tcBorders>
              <w:top w:val="single" w:sz="6" w:space="0" w:color="000000"/>
              <w:left w:val="single" w:sz="6" w:space="0" w:color="000000"/>
              <w:bottom w:val="single" w:sz="6" w:space="0" w:color="000000"/>
              <w:right w:val="single" w:sz="6" w:space="0" w:color="000000"/>
            </w:tcBorders>
            <w:vAlign w:val="center"/>
          </w:tcPr>
          <w:p w14:paraId="7F8370F9"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r>
      <w:tr w:rsidR="00F86180" w:rsidRPr="00DC6398" w14:paraId="2504FB6D"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297B6463"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1.</w:t>
            </w:r>
          </w:p>
        </w:tc>
        <w:tc>
          <w:tcPr>
            <w:tcW w:w="3040" w:type="dxa"/>
            <w:tcBorders>
              <w:top w:val="single" w:sz="6" w:space="0" w:color="000000"/>
              <w:left w:val="single" w:sz="6" w:space="0" w:color="000000"/>
              <w:bottom w:val="single" w:sz="6" w:space="0" w:color="000000"/>
              <w:right w:val="single" w:sz="6" w:space="0" w:color="000000"/>
            </w:tcBorders>
            <w:vAlign w:val="center"/>
          </w:tcPr>
          <w:p w14:paraId="7DC6E6BA" w14:textId="77777777" w:rsidR="00F86180" w:rsidRPr="00DC6398" w:rsidRDefault="00F86180" w:rsidP="005C5381">
            <w:pPr>
              <w:overflowPunct w:val="0"/>
              <w:autoSpaceDE w:val="0"/>
              <w:autoSpaceDN w:val="0"/>
              <w:adjustRightInd w:val="0"/>
              <w:spacing w:after="60" w:line="276" w:lineRule="auto"/>
              <w:jc w:val="center"/>
              <w:rPr>
                <w:rFonts w:ascii="Arial" w:hAnsi="Arial" w:cs="Arial"/>
                <w:b/>
              </w:rPr>
            </w:pPr>
            <w:r w:rsidRPr="00DC6398">
              <w:rPr>
                <w:rFonts w:ascii="Arial" w:hAnsi="Arial" w:cs="Arial"/>
              </w:rPr>
              <w:t>zasuwa DN 1” x 32 PE</w:t>
            </w:r>
          </w:p>
        </w:tc>
        <w:tc>
          <w:tcPr>
            <w:tcW w:w="992" w:type="dxa"/>
            <w:tcBorders>
              <w:top w:val="single" w:sz="6" w:space="0" w:color="000000"/>
              <w:left w:val="single" w:sz="6" w:space="0" w:color="000000"/>
              <w:bottom w:val="single" w:sz="6" w:space="0" w:color="000000"/>
              <w:right w:val="single" w:sz="6" w:space="0" w:color="000000"/>
            </w:tcBorders>
            <w:vAlign w:val="center"/>
          </w:tcPr>
          <w:p w14:paraId="528E79AF" w14:textId="353EB8B7" w:rsidR="00F86180" w:rsidRPr="00DC6398" w:rsidRDefault="00AC3C31" w:rsidP="005C5381">
            <w:pPr>
              <w:overflowPunct w:val="0"/>
              <w:autoSpaceDE w:val="0"/>
              <w:autoSpaceDN w:val="0"/>
              <w:adjustRightInd w:val="0"/>
              <w:spacing w:after="60" w:line="276" w:lineRule="auto"/>
              <w:jc w:val="center"/>
              <w:rPr>
                <w:rFonts w:ascii="Arial" w:hAnsi="Arial" w:cs="Arial"/>
              </w:rPr>
            </w:pPr>
            <w:r>
              <w:rPr>
                <w:rFonts w:ascii="Arial" w:hAnsi="Arial" w:cs="Arial"/>
              </w:rPr>
              <w:t>3</w:t>
            </w:r>
            <w:r w:rsidR="00F86180" w:rsidRPr="00DC6398">
              <w:rPr>
                <w:rFonts w:ascii="Arial" w:hAnsi="Arial" w:cs="Arial"/>
              </w:rPr>
              <w:t>0</w:t>
            </w:r>
          </w:p>
        </w:tc>
        <w:tc>
          <w:tcPr>
            <w:tcW w:w="2268" w:type="dxa"/>
            <w:tcBorders>
              <w:top w:val="single" w:sz="6" w:space="0" w:color="000000"/>
              <w:left w:val="single" w:sz="6" w:space="0" w:color="000000"/>
              <w:bottom w:val="single" w:sz="6" w:space="0" w:color="000000"/>
              <w:right w:val="single" w:sz="6" w:space="0" w:color="000000"/>
            </w:tcBorders>
            <w:vAlign w:val="center"/>
          </w:tcPr>
          <w:p w14:paraId="3EDF2230"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932" w:type="dxa"/>
            <w:tcBorders>
              <w:top w:val="single" w:sz="6" w:space="0" w:color="000000"/>
              <w:left w:val="single" w:sz="6" w:space="0" w:color="000000"/>
              <w:bottom w:val="single" w:sz="6" w:space="0" w:color="000000"/>
              <w:right w:val="single" w:sz="4" w:space="0" w:color="auto"/>
            </w:tcBorders>
            <w:vAlign w:val="center"/>
          </w:tcPr>
          <w:p w14:paraId="112F6FB2"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63DCB47D"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r>
      <w:tr w:rsidR="00F86180" w:rsidRPr="00DC6398" w14:paraId="4D09F66D"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4B2E3A2C"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2.</w:t>
            </w:r>
          </w:p>
        </w:tc>
        <w:tc>
          <w:tcPr>
            <w:tcW w:w="3040" w:type="dxa"/>
            <w:tcBorders>
              <w:top w:val="single" w:sz="6" w:space="0" w:color="000000"/>
              <w:left w:val="single" w:sz="6" w:space="0" w:color="000000"/>
              <w:bottom w:val="single" w:sz="6" w:space="0" w:color="000000"/>
              <w:right w:val="single" w:sz="6" w:space="0" w:color="000000"/>
            </w:tcBorders>
            <w:vAlign w:val="center"/>
          </w:tcPr>
          <w:p w14:paraId="477A7EF4"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zasuwa DN 1</w:t>
            </w:r>
            <w:r w:rsidRPr="00DC6398">
              <w:rPr>
                <w:rFonts w:ascii="Arial" w:hAnsi="Arial" w:cs="Arial"/>
                <w:vertAlign w:val="superscript"/>
              </w:rPr>
              <w:t>1</w:t>
            </w:r>
            <w:r w:rsidRPr="00DC6398">
              <w:rPr>
                <w:rFonts w:ascii="Arial" w:hAnsi="Arial" w:cs="Arial"/>
              </w:rPr>
              <w:t>/</w:t>
            </w:r>
            <w:r w:rsidRPr="00DC6398">
              <w:rPr>
                <w:rFonts w:ascii="Arial" w:hAnsi="Arial" w:cs="Arial"/>
                <w:vertAlign w:val="subscript"/>
              </w:rPr>
              <w:t>4</w:t>
            </w:r>
            <w:r w:rsidRPr="00DC6398">
              <w:rPr>
                <w:rFonts w:ascii="Arial" w:hAnsi="Arial" w:cs="Arial"/>
              </w:rPr>
              <w:t>” x 40 PE</w:t>
            </w:r>
          </w:p>
        </w:tc>
        <w:tc>
          <w:tcPr>
            <w:tcW w:w="992" w:type="dxa"/>
            <w:tcBorders>
              <w:top w:val="single" w:sz="6" w:space="0" w:color="000000"/>
              <w:left w:val="single" w:sz="6" w:space="0" w:color="000000"/>
              <w:bottom w:val="single" w:sz="6" w:space="0" w:color="000000"/>
              <w:right w:val="single" w:sz="6" w:space="0" w:color="000000"/>
            </w:tcBorders>
            <w:vAlign w:val="center"/>
          </w:tcPr>
          <w:p w14:paraId="41652FBB" w14:textId="57EA1950" w:rsidR="00F86180" w:rsidRPr="00DC6398" w:rsidRDefault="00AC3C31" w:rsidP="005C5381">
            <w:pPr>
              <w:overflowPunct w:val="0"/>
              <w:autoSpaceDE w:val="0"/>
              <w:autoSpaceDN w:val="0"/>
              <w:adjustRightInd w:val="0"/>
              <w:spacing w:after="60" w:line="276" w:lineRule="auto"/>
              <w:jc w:val="center"/>
              <w:rPr>
                <w:rFonts w:ascii="Arial" w:hAnsi="Arial" w:cs="Arial"/>
              </w:rPr>
            </w:pPr>
            <w:r>
              <w:rPr>
                <w:rFonts w:ascii="Arial" w:hAnsi="Arial" w:cs="Arial"/>
              </w:rPr>
              <w:t>5</w:t>
            </w:r>
            <w:r w:rsidR="00F86180" w:rsidRPr="00DC6398">
              <w:rPr>
                <w:rFonts w:ascii="Arial" w:hAnsi="Arial" w:cs="Arial"/>
              </w:rPr>
              <w:t>0</w:t>
            </w:r>
          </w:p>
        </w:tc>
        <w:tc>
          <w:tcPr>
            <w:tcW w:w="2268" w:type="dxa"/>
            <w:tcBorders>
              <w:top w:val="single" w:sz="6" w:space="0" w:color="000000"/>
              <w:left w:val="single" w:sz="6" w:space="0" w:color="000000"/>
              <w:bottom w:val="single" w:sz="6" w:space="0" w:color="000000"/>
              <w:right w:val="single" w:sz="6" w:space="0" w:color="000000"/>
            </w:tcBorders>
            <w:vAlign w:val="center"/>
          </w:tcPr>
          <w:p w14:paraId="61E4F1A6"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932" w:type="dxa"/>
            <w:tcBorders>
              <w:top w:val="single" w:sz="6" w:space="0" w:color="000000"/>
              <w:left w:val="single" w:sz="6" w:space="0" w:color="000000"/>
              <w:bottom w:val="single" w:sz="6" w:space="0" w:color="000000"/>
              <w:right w:val="single" w:sz="4" w:space="0" w:color="auto"/>
            </w:tcBorders>
            <w:vAlign w:val="center"/>
          </w:tcPr>
          <w:p w14:paraId="2717498B"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436D23FA"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r>
      <w:tr w:rsidR="00F86180" w:rsidRPr="00DC6398" w14:paraId="27D102D9"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123F8DD0"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3.</w:t>
            </w:r>
          </w:p>
        </w:tc>
        <w:tc>
          <w:tcPr>
            <w:tcW w:w="3040" w:type="dxa"/>
            <w:tcBorders>
              <w:top w:val="single" w:sz="6" w:space="0" w:color="000000"/>
              <w:left w:val="single" w:sz="6" w:space="0" w:color="000000"/>
              <w:bottom w:val="single" w:sz="6" w:space="0" w:color="000000"/>
              <w:right w:val="single" w:sz="6" w:space="0" w:color="000000"/>
            </w:tcBorders>
            <w:vAlign w:val="center"/>
          </w:tcPr>
          <w:p w14:paraId="2B3032B7"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zasuwa DN 2” x 63 PE</w:t>
            </w:r>
          </w:p>
        </w:tc>
        <w:tc>
          <w:tcPr>
            <w:tcW w:w="992" w:type="dxa"/>
            <w:tcBorders>
              <w:top w:val="single" w:sz="6" w:space="0" w:color="000000"/>
              <w:left w:val="single" w:sz="6" w:space="0" w:color="000000"/>
              <w:bottom w:val="single" w:sz="6" w:space="0" w:color="000000"/>
              <w:right w:val="single" w:sz="6" w:space="0" w:color="000000"/>
            </w:tcBorders>
            <w:vAlign w:val="center"/>
          </w:tcPr>
          <w:p w14:paraId="73165B43"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10</w:t>
            </w:r>
          </w:p>
        </w:tc>
        <w:tc>
          <w:tcPr>
            <w:tcW w:w="2268" w:type="dxa"/>
            <w:tcBorders>
              <w:top w:val="single" w:sz="6" w:space="0" w:color="000000"/>
              <w:left w:val="single" w:sz="6" w:space="0" w:color="000000"/>
              <w:bottom w:val="single" w:sz="6" w:space="0" w:color="000000"/>
              <w:right w:val="single" w:sz="6" w:space="0" w:color="000000"/>
            </w:tcBorders>
            <w:vAlign w:val="center"/>
          </w:tcPr>
          <w:p w14:paraId="3BB80FCD"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932" w:type="dxa"/>
            <w:tcBorders>
              <w:top w:val="single" w:sz="6" w:space="0" w:color="000000"/>
              <w:left w:val="single" w:sz="6" w:space="0" w:color="000000"/>
              <w:bottom w:val="single" w:sz="6" w:space="0" w:color="000000"/>
              <w:right w:val="single" w:sz="4" w:space="0" w:color="auto"/>
            </w:tcBorders>
            <w:vAlign w:val="center"/>
          </w:tcPr>
          <w:p w14:paraId="1F430C0F"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6A325418"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r>
      <w:tr w:rsidR="00F86180" w:rsidRPr="00DC6398" w14:paraId="3D2565B1"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1867086A"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3040" w:type="dxa"/>
            <w:tcBorders>
              <w:top w:val="single" w:sz="6" w:space="0" w:color="000000"/>
              <w:left w:val="single" w:sz="6" w:space="0" w:color="000000"/>
              <w:bottom w:val="single" w:sz="6" w:space="0" w:color="000000"/>
              <w:right w:val="single" w:sz="6" w:space="0" w:color="000000"/>
            </w:tcBorders>
            <w:vAlign w:val="center"/>
          </w:tcPr>
          <w:p w14:paraId="43BA8C38"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b/>
              </w:rPr>
              <w:t>Obudowy teleskopowe</w:t>
            </w:r>
            <w:r w:rsidRPr="00DC6398">
              <w:rPr>
                <w:rFonts w:ascii="Arial" w:hAnsi="Arial" w:cs="Arial"/>
              </w:rPr>
              <w:t xml:space="preserve"> </w:t>
            </w:r>
            <w:r w:rsidRPr="00DC6398">
              <w:rPr>
                <w:rFonts w:ascii="Arial" w:hAnsi="Arial" w:cs="Arial"/>
                <w:b/>
                <w:bCs/>
              </w:rPr>
              <w:t>do ww. zasuw w przedziałach</w:t>
            </w:r>
            <w:r w:rsidRPr="00DC6398">
              <w:rPr>
                <w:rFonts w:ascii="Arial" w:hAnsi="Arial" w:cs="Arial"/>
              </w:rPr>
              <w:t xml:space="preserve"> :</w:t>
            </w:r>
          </w:p>
        </w:tc>
        <w:tc>
          <w:tcPr>
            <w:tcW w:w="992" w:type="dxa"/>
            <w:tcBorders>
              <w:top w:val="single" w:sz="6" w:space="0" w:color="000000"/>
              <w:left w:val="single" w:sz="6" w:space="0" w:color="000000"/>
              <w:bottom w:val="single" w:sz="6" w:space="0" w:color="000000"/>
              <w:right w:val="single" w:sz="6" w:space="0" w:color="000000"/>
            </w:tcBorders>
            <w:vAlign w:val="center"/>
          </w:tcPr>
          <w:p w14:paraId="66A225A5"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758B1AF5"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1995" w:type="dxa"/>
            <w:gridSpan w:val="3"/>
            <w:tcBorders>
              <w:top w:val="single" w:sz="6" w:space="0" w:color="000000"/>
              <w:left w:val="single" w:sz="6" w:space="0" w:color="000000"/>
              <w:bottom w:val="single" w:sz="6" w:space="0" w:color="000000"/>
              <w:right w:val="single" w:sz="6" w:space="0" w:color="000000"/>
            </w:tcBorders>
            <w:vAlign w:val="center"/>
          </w:tcPr>
          <w:p w14:paraId="7496180B"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r>
      <w:tr w:rsidR="00F86180" w:rsidRPr="00DC6398" w14:paraId="77C6F10D"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5EBB0F57"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1.</w:t>
            </w:r>
          </w:p>
        </w:tc>
        <w:tc>
          <w:tcPr>
            <w:tcW w:w="3040" w:type="dxa"/>
            <w:tcBorders>
              <w:top w:val="single" w:sz="6" w:space="0" w:color="000000"/>
              <w:left w:val="single" w:sz="6" w:space="0" w:color="000000"/>
              <w:bottom w:val="single" w:sz="6" w:space="0" w:color="000000"/>
              <w:right w:val="single" w:sz="6" w:space="0" w:color="000000"/>
            </w:tcBorders>
            <w:vAlign w:val="center"/>
          </w:tcPr>
          <w:p w14:paraId="494866DB"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 xml:space="preserve">L 0,8 – </w:t>
            </w:r>
            <w:smartTag w:uri="urn:schemas-microsoft-com:office:smarttags" w:element="metricconverter">
              <w:smartTagPr>
                <w:attr w:name="ProductID" w:val="1,2 m"/>
              </w:smartTagPr>
              <w:r w:rsidRPr="00DC6398">
                <w:rPr>
                  <w:rFonts w:ascii="Arial" w:hAnsi="Arial" w:cs="Arial"/>
                </w:rPr>
                <w:t>1,2 m</w:t>
              </w:r>
            </w:smartTag>
          </w:p>
        </w:tc>
        <w:tc>
          <w:tcPr>
            <w:tcW w:w="992" w:type="dxa"/>
            <w:tcBorders>
              <w:top w:val="single" w:sz="6" w:space="0" w:color="000000"/>
              <w:left w:val="single" w:sz="6" w:space="0" w:color="000000"/>
              <w:bottom w:val="single" w:sz="6" w:space="0" w:color="000000"/>
              <w:right w:val="single" w:sz="6" w:space="0" w:color="000000"/>
            </w:tcBorders>
            <w:vAlign w:val="center"/>
          </w:tcPr>
          <w:p w14:paraId="799EA8C3"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5</w:t>
            </w:r>
          </w:p>
        </w:tc>
        <w:tc>
          <w:tcPr>
            <w:tcW w:w="2268" w:type="dxa"/>
            <w:tcBorders>
              <w:top w:val="single" w:sz="6" w:space="0" w:color="000000"/>
              <w:left w:val="single" w:sz="6" w:space="0" w:color="000000"/>
              <w:bottom w:val="single" w:sz="6" w:space="0" w:color="000000"/>
              <w:right w:val="single" w:sz="6" w:space="0" w:color="000000"/>
            </w:tcBorders>
            <w:vAlign w:val="center"/>
          </w:tcPr>
          <w:p w14:paraId="56BD2C70"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932" w:type="dxa"/>
            <w:tcBorders>
              <w:top w:val="single" w:sz="6" w:space="0" w:color="000000"/>
              <w:left w:val="single" w:sz="6" w:space="0" w:color="000000"/>
              <w:bottom w:val="single" w:sz="6" w:space="0" w:color="000000"/>
              <w:right w:val="single" w:sz="4" w:space="0" w:color="auto"/>
            </w:tcBorders>
            <w:vAlign w:val="center"/>
          </w:tcPr>
          <w:p w14:paraId="325E983C"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7202FD93"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r>
      <w:tr w:rsidR="00F86180" w:rsidRPr="00DC6398" w14:paraId="37E08F8A"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261A7B48"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2.</w:t>
            </w:r>
          </w:p>
        </w:tc>
        <w:tc>
          <w:tcPr>
            <w:tcW w:w="3040" w:type="dxa"/>
            <w:tcBorders>
              <w:top w:val="single" w:sz="6" w:space="0" w:color="000000"/>
              <w:left w:val="single" w:sz="6" w:space="0" w:color="000000"/>
              <w:bottom w:val="single" w:sz="6" w:space="0" w:color="000000"/>
              <w:right w:val="single" w:sz="6" w:space="0" w:color="000000"/>
            </w:tcBorders>
            <w:vAlign w:val="center"/>
          </w:tcPr>
          <w:p w14:paraId="60F840DC"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 xml:space="preserve">L 1,3 – </w:t>
            </w:r>
            <w:smartTag w:uri="urn:schemas-microsoft-com:office:smarttags" w:element="metricconverter">
              <w:smartTagPr>
                <w:attr w:name="ProductID" w:val="1,8 m"/>
              </w:smartTagPr>
              <w:r w:rsidRPr="00DC6398">
                <w:rPr>
                  <w:rFonts w:ascii="Arial" w:hAnsi="Arial" w:cs="Arial"/>
                </w:rPr>
                <w:t>1,8 m</w:t>
              </w:r>
            </w:smartTag>
          </w:p>
        </w:tc>
        <w:tc>
          <w:tcPr>
            <w:tcW w:w="992" w:type="dxa"/>
            <w:tcBorders>
              <w:top w:val="single" w:sz="6" w:space="0" w:color="000000"/>
              <w:left w:val="single" w:sz="6" w:space="0" w:color="000000"/>
              <w:bottom w:val="single" w:sz="6" w:space="0" w:color="000000"/>
              <w:right w:val="single" w:sz="6" w:space="0" w:color="000000"/>
            </w:tcBorders>
            <w:vAlign w:val="center"/>
          </w:tcPr>
          <w:p w14:paraId="2EDD319B"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70</w:t>
            </w:r>
          </w:p>
        </w:tc>
        <w:tc>
          <w:tcPr>
            <w:tcW w:w="2268" w:type="dxa"/>
            <w:tcBorders>
              <w:top w:val="single" w:sz="6" w:space="0" w:color="000000"/>
              <w:left w:val="single" w:sz="6" w:space="0" w:color="000000"/>
              <w:bottom w:val="single" w:sz="6" w:space="0" w:color="000000"/>
              <w:right w:val="single" w:sz="6" w:space="0" w:color="000000"/>
            </w:tcBorders>
            <w:vAlign w:val="center"/>
          </w:tcPr>
          <w:p w14:paraId="76C4E08C"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932" w:type="dxa"/>
            <w:tcBorders>
              <w:top w:val="single" w:sz="6" w:space="0" w:color="000000"/>
              <w:left w:val="single" w:sz="6" w:space="0" w:color="000000"/>
              <w:bottom w:val="single" w:sz="6" w:space="0" w:color="000000"/>
              <w:right w:val="single" w:sz="4" w:space="0" w:color="auto"/>
            </w:tcBorders>
            <w:vAlign w:val="center"/>
          </w:tcPr>
          <w:p w14:paraId="79E74182"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37C912BC"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r>
      <w:tr w:rsidR="00F86180" w:rsidRPr="00DC6398" w14:paraId="0FD965E5" w14:textId="77777777" w:rsidTr="005C5381">
        <w:trPr>
          <w:trHeight w:val="397"/>
        </w:trPr>
        <w:tc>
          <w:tcPr>
            <w:tcW w:w="496" w:type="dxa"/>
            <w:tcBorders>
              <w:top w:val="single" w:sz="6" w:space="0" w:color="000000"/>
              <w:left w:val="single" w:sz="6" w:space="0" w:color="000000"/>
              <w:bottom w:val="single" w:sz="6" w:space="0" w:color="000000"/>
              <w:right w:val="single" w:sz="6" w:space="0" w:color="000000"/>
            </w:tcBorders>
            <w:vAlign w:val="center"/>
          </w:tcPr>
          <w:p w14:paraId="3CEF616C"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3.</w:t>
            </w:r>
          </w:p>
        </w:tc>
        <w:tc>
          <w:tcPr>
            <w:tcW w:w="3040" w:type="dxa"/>
            <w:tcBorders>
              <w:top w:val="single" w:sz="6" w:space="0" w:color="000000"/>
              <w:left w:val="single" w:sz="6" w:space="0" w:color="000000"/>
              <w:bottom w:val="single" w:sz="6" w:space="0" w:color="000000"/>
              <w:right w:val="single" w:sz="6" w:space="0" w:color="000000"/>
            </w:tcBorders>
            <w:vAlign w:val="center"/>
          </w:tcPr>
          <w:p w14:paraId="4679403B"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r w:rsidRPr="00DC6398">
              <w:rPr>
                <w:rFonts w:ascii="Arial" w:hAnsi="Arial" w:cs="Arial"/>
              </w:rPr>
              <w:t xml:space="preserve"> L 2,0 – </w:t>
            </w:r>
            <w:smartTag w:uri="urn:schemas-microsoft-com:office:smarttags" w:element="metricconverter">
              <w:smartTagPr>
                <w:attr w:name="ProductID" w:val="2,5 m"/>
              </w:smartTagPr>
              <w:r w:rsidRPr="00DC6398">
                <w:rPr>
                  <w:rFonts w:ascii="Arial" w:hAnsi="Arial" w:cs="Arial"/>
                </w:rPr>
                <w:t>2,5 m</w:t>
              </w:r>
            </w:smartTag>
          </w:p>
        </w:tc>
        <w:tc>
          <w:tcPr>
            <w:tcW w:w="992" w:type="dxa"/>
            <w:tcBorders>
              <w:top w:val="single" w:sz="6" w:space="0" w:color="000000"/>
              <w:left w:val="single" w:sz="6" w:space="0" w:color="000000"/>
              <w:bottom w:val="single" w:sz="6" w:space="0" w:color="000000"/>
              <w:right w:val="single" w:sz="6" w:space="0" w:color="000000"/>
            </w:tcBorders>
            <w:vAlign w:val="center"/>
          </w:tcPr>
          <w:p w14:paraId="34A1E2AA" w14:textId="26809FFA" w:rsidR="00F86180" w:rsidRPr="00DC6398" w:rsidRDefault="00AC3C31" w:rsidP="005C5381">
            <w:pPr>
              <w:overflowPunct w:val="0"/>
              <w:autoSpaceDE w:val="0"/>
              <w:autoSpaceDN w:val="0"/>
              <w:adjustRightInd w:val="0"/>
              <w:spacing w:after="60" w:line="276" w:lineRule="auto"/>
              <w:jc w:val="center"/>
              <w:rPr>
                <w:rFonts w:ascii="Arial" w:hAnsi="Arial" w:cs="Arial"/>
              </w:rPr>
            </w:pPr>
            <w:r>
              <w:rPr>
                <w:rFonts w:ascii="Arial" w:hAnsi="Arial" w:cs="Arial"/>
              </w:rPr>
              <w:t>2</w:t>
            </w:r>
            <w:r w:rsidR="00F86180" w:rsidRPr="00DC6398">
              <w:rPr>
                <w:rFonts w:ascii="Arial" w:hAnsi="Arial" w:cs="Arial"/>
              </w:rPr>
              <w:t>0</w:t>
            </w:r>
          </w:p>
        </w:tc>
        <w:tc>
          <w:tcPr>
            <w:tcW w:w="2268" w:type="dxa"/>
            <w:tcBorders>
              <w:top w:val="single" w:sz="6" w:space="0" w:color="000000"/>
              <w:left w:val="single" w:sz="6" w:space="0" w:color="000000"/>
              <w:bottom w:val="single" w:sz="6" w:space="0" w:color="000000"/>
              <w:right w:val="single" w:sz="6" w:space="0" w:color="000000"/>
            </w:tcBorders>
            <w:vAlign w:val="center"/>
          </w:tcPr>
          <w:p w14:paraId="41815552" w14:textId="77777777" w:rsidR="00F86180" w:rsidRPr="00DC6398" w:rsidRDefault="00F86180" w:rsidP="005C5381">
            <w:pPr>
              <w:overflowPunct w:val="0"/>
              <w:autoSpaceDE w:val="0"/>
              <w:autoSpaceDN w:val="0"/>
              <w:adjustRightInd w:val="0"/>
              <w:spacing w:after="60" w:line="276" w:lineRule="auto"/>
              <w:jc w:val="center"/>
              <w:rPr>
                <w:rFonts w:ascii="Arial" w:hAnsi="Arial" w:cs="Arial"/>
              </w:rPr>
            </w:pPr>
          </w:p>
        </w:tc>
        <w:tc>
          <w:tcPr>
            <w:tcW w:w="932" w:type="dxa"/>
            <w:tcBorders>
              <w:top w:val="single" w:sz="6" w:space="0" w:color="000000"/>
              <w:left w:val="single" w:sz="6" w:space="0" w:color="000000"/>
              <w:bottom w:val="single" w:sz="6" w:space="0" w:color="000000"/>
              <w:right w:val="single" w:sz="4" w:space="0" w:color="auto"/>
            </w:tcBorders>
            <w:vAlign w:val="center"/>
          </w:tcPr>
          <w:p w14:paraId="19B30228"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03668A6F" w14:textId="77777777" w:rsidR="00F86180" w:rsidRPr="00DC6398" w:rsidRDefault="00F86180" w:rsidP="005C5381">
            <w:pPr>
              <w:overflowPunct w:val="0"/>
              <w:autoSpaceDE w:val="0"/>
              <w:autoSpaceDN w:val="0"/>
              <w:adjustRightInd w:val="0"/>
              <w:spacing w:after="60" w:line="276" w:lineRule="auto"/>
              <w:jc w:val="right"/>
              <w:rPr>
                <w:rFonts w:ascii="Arial" w:hAnsi="Arial" w:cs="Arial"/>
              </w:rPr>
            </w:pPr>
          </w:p>
        </w:tc>
      </w:tr>
      <w:tr w:rsidR="00F86180" w:rsidRPr="00DC6398" w14:paraId="780986DE" w14:textId="77777777" w:rsidTr="005C5381">
        <w:trPr>
          <w:trHeight w:val="397"/>
        </w:trPr>
        <w:tc>
          <w:tcPr>
            <w:tcW w:w="6796" w:type="dxa"/>
            <w:gridSpan w:val="4"/>
            <w:tcBorders>
              <w:top w:val="single" w:sz="6" w:space="0" w:color="000000"/>
              <w:left w:val="single" w:sz="6" w:space="0" w:color="000000"/>
              <w:bottom w:val="single" w:sz="6" w:space="0" w:color="000000"/>
              <w:right w:val="single" w:sz="6" w:space="0" w:color="000000"/>
            </w:tcBorders>
            <w:vAlign w:val="center"/>
          </w:tcPr>
          <w:p w14:paraId="2226C40E" w14:textId="77777777" w:rsidR="00F86180" w:rsidRPr="00DC6398" w:rsidRDefault="00F86180" w:rsidP="005C5381">
            <w:pPr>
              <w:overflowPunct w:val="0"/>
              <w:autoSpaceDE w:val="0"/>
              <w:autoSpaceDN w:val="0"/>
              <w:adjustRightInd w:val="0"/>
              <w:spacing w:after="60" w:line="276" w:lineRule="auto"/>
              <w:jc w:val="right"/>
              <w:rPr>
                <w:rFonts w:ascii="Arial" w:hAnsi="Arial" w:cs="Arial"/>
                <w:b/>
              </w:rPr>
            </w:pPr>
            <w:r w:rsidRPr="00DC6398">
              <w:rPr>
                <w:rFonts w:ascii="Arial" w:hAnsi="Arial" w:cs="Arial"/>
                <w:b/>
              </w:rPr>
              <w:t xml:space="preserve">                                                                                                                                         RAZEM:</w:t>
            </w:r>
          </w:p>
        </w:tc>
        <w:tc>
          <w:tcPr>
            <w:tcW w:w="932" w:type="dxa"/>
            <w:tcBorders>
              <w:top w:val="single" w:sz="6" w:space="0" w:color="000000"/>
              <w:left w:val="single" w:sz="6" w:space="0" w:color="000000"/>
              <w:bottom w:val="single" w:sz="6" w:space="0" w:color="000000"/>
              <w:right w:val="single" w:sz="4" w:space="0" w:color="auto"/>
            </w:tcBorders>
            <w:vAlign w:val="center"/>
          </w:tcPr>
          <w:p w14:paraId="443C19F6" w14:textId="77777777" w:rsidR="00F86180" w:rsidRPr="00DC6398" w:rsidRDefault="00F86180" w:rsidP="005C5381">
            <w:pPr>
              <w:overflowPunct w:val="0"/>
              <w:autoSpaceDE w:val="0"/>
              <w:autoSpaceDN w:val="0"/>
              <w:adjustRightInd w:val="0"/>
              <w:spacing w:after="60" w:line="276" w:lineRule="auto"/>
              <w:jc w:val="center"/>
              <w:rPr>
                <w:rFonts w:ascii="Arial" w:hAnsi="Arial" w:cs="Arial"/>
                <w:b/>
              </w:rPr>
            </w:pPr>
          </w:p>
        </w:tc>
        <w:tc>
          <w:tcPr>
            <w:tcW w:w="1063" w:type="dxa"/>
            <w:gridSpan w:val="2"/>
            <w:tcBorders>
              <w:top w:val="single" w:sz="6" w:space="0" w:color="000000"/>
              <w:left w:val="single" w:sz="4" w:space="0" w:color="auto"/>
              <w:bottom w:val="single" w:sz="6" w:space="0" w:color="000000"/>
              <w:right w:val="single" w:sz="6" w:space="0" w:color="000000"/>
            </w:tcBorders>
            <w:vAlign w:val="center"/>
          </w:tcPr>
          <w:p w14:paraId="50BCDA24" w14:textId="77777777" w:rsidR="00F86180" w:rsidRPr="00DC6398" w:rsidRDefault="00F86180" w:rsidP="005C5381">
            <w:pPr>
              <w:overflowPunct w:val="0"/>
              <w:autoSpaceDE w:val="0"/>
              <w:autoSpaceDN w:val="0"/>
              <w:adjustRightInd w:val="0"/>
              <w:spacing w:after="60" w:line="276" w:lineRule="auto"/>
              <w:jc w:val="center"/>
              <w:rPr>
                <w:rFonts w:ascii="Arial" w:hAnsi="Arial" w:cs="Arial"/>
                <w:b/>
              </w:rPr>
            </w:pPr>
          </w:p>
        </w:tc>
      </w:tr>
    </w:tbl>
    <w:p w14:paraId="6A9FB378" w14:textId="77777777" w:rsidR="00F86180" w:rsidRPr="00AC3C31" w:rsidRDefault="00F86180" w:rsidP="00F86180">
      <w:pPr>
        <w:ind w:right="-142"/>
        <w:jc w:val="both"/>
        <w:rPr>
          <w:rFonts w:ascii="Arial" w:hAnsi="Arial" w:cs="Arial"/>
          <w:sz w:val="20"/>
          <w:szCs w:val="20"/>
        </w:rPr>
      </w:pPr>
    </w:p>
    <w:p w14:paraId="0BB4F490" w14:textId="77777777" w:rsidR="00F86180" w:rsidRPr="00AC3C31" w:rsidRDefault="00F86180" w:rsidP="00F86180">
      <w:pPr>
        <w:spacing w:line="360" w:lineRule="auto"/>
        <w:jc w:val="both"/>
        <w:rPr>
          <w:rFonts w:ascii="Arial" w:hAnsi="Arial" w:cs="Arial"/>
          <w:sz w:val="20"/>
          <w:szCs w:val="20"/>
        </w:rPr>
      </w:pPr>
      <w:r w:rsidRPr="00AC3C31">
        <w:rPr>
          <w:rFonts w:ascii="Arial" w:hAnsi="Arial" w:cs="Arial"/>
          <w:sz w:val="20"/>
          <w:szCs w:val="20"/>
        </w:rPr>
        <w:t xml:space="preserve">Razem cena </w:t>
      </w:r>
      <w:r w:rsidRPr="00AC3C31">
        <w:rPr>
          <w:rFonts w:ascii="Arial" w:hAnsi="Arial" w:cs="Arial"/>
          <w:b/>
          <w:sz w:val="20"/>
          <w:szCs w:val="20"/>
        </w:rPr>
        <w:t xml:space="preserve">ofertowa netto </w:t>
      </w:r>
      <w:r w:rsidRPr="00AC3C31">
        <w:rPr>
          <w:rFonts w:ascii="Arial" w:hAnsi="Arial" w:cs="Arial"/>
          <w:sz w:val="20"/>
          <w:szCs w:val="20"/>
        </w:rPr>
        <w:t xml:space="preserve">całego przedmiotu zamówienia </w:t>
      </w:r>
      <w:r w:rsidRPr="00AC3C31">
        <w:rPr>
          <w:rFonts w:ascii="Arial" w:hAnsi="Arial" w:cs="Arial"/>
          <w:b/>
          <w:sz w:val="20"/>
          <w:szCs w:val="20"/>
        </w:rPr>
        <w:t>ZADANIA IV</w:t>
      </w:r>
      <w:r w:rsidRPr="00AC3C31">
        <w:rPr>
          <w:rFonts w:ascii="Arial" w:hAnsi="Arial" w:cs="Arial"/>
          <w:sz w:val="20"/>
          <w:szCs w:val="20"/>
        </w:rPr>
        <w:t xml:space="preserve"> wynosi:</w:t>
      </w:r>
    </w:p>
    <w:p w14:paraId="4A210128" w14:textId="77777777" w:rsidR="00AC3C31" w:rsidRPr="00AC3C31" w:rsidRDefault="00F86180" w:rsidP="00F86180">
      <w:pPr>
        <w:spacing w:line="480" w:lineRule="auto"/>
        <w:jc w:val="both"/>
        <w:rPr>
          <w:rFonts w:ascii="Arial" w:hAnsi="Arial" w:cs="Arial"/>
          <w:sz w:val="20"/>
          <w:szCs w:val="20"/>
        </w:rPr>
      </w:pPr>
      <w:r w:rsidRPr="00AC3C31">
        <w:rPr>
          <w:rFonts w:ascii="Arial" w:hAnsi="Arial" w:cs="Arial"/>
          <w:sz w:val="20"/>
          <w:szCs w:val="20"/>
        </w:rPr>
        <w:t xml:space="preserve">Cena </w:t>
      </w:r>
      <w:r w:rsidRPr="00AC3C31">
        <w:rPr>
          <w:rFonts w:ascii="Arial" w:hAnsi="Arial" w:cs="Arial"/>
          <w:b/>
          <w:sz w:val="20"/>
          <w:szCs w:val="20"/>
        </w:rPr>
        <w:t>netto</w:t>
      </w:r>
      <w:r w:rsidRPr="00AC3C31">
        <w:rPr>
          <w:rFonts w:ascii="Arial" w:hAnsi="Arial" w:cs="Arial"/>
          <w:sz w:val="20"/>
          <w:szCs w:val="20"/>
        </w:rPr>
        <w:t xml:space="preserve"> </w:t>
      </w:r>
      <w:r w:rsidRPr="00AC3C31">
        <w:rPr>
          <w:rFonts w:ascii="Arial" w:hAnsi="Arial" w:cs="Arial"/>
          <w:b/>
          <w:sz w:val="20"/>
          <w:szCs w:val="20"/>
        </w:rPr>
        <w:t xml:space="preserve"> </w:t>
      </w:r>
      <w:r w:rsidRPr="00AC3C31">
        <w:rPr>
          <w:rFonts w:ascii="Arial" w:hAnsi="Arial" w:cs="Arial"/>
          <w:sz w:val="20"/>
          <w:szCs w:val="20"/>
        </w:rPr>
        <w:t xml:space="preserve">.......................................... zł (słownie: ……………………..……………………...………  ........................................................................................................)   </w:t>
      </w:r>
    </w:p>
    <w:p w14:paraId="63F5C3D1" w14:textId="70A0210E" w:rsidR="00F86180" w:rsidRPr="00AC3C31" w:rsidRDefault="00F86180" w:rsidP="00F86180">
      <w:pPr>
        <w:spacing w:line="480" w:lineRule="auto"/>
        <w:jc w:val="both"/>
        <w:rPr>
          <w:rFonts w:ascii="Arial" w:hAnsi="Arial" w:cs="Arial"/>
          <w:sz w:val="20"/>
          <w:szCs w:val="20"/>
        </w:rPr>
      </w:pPr>
      <w:r w:rsidRPr="00AC3C31">
        <w:rPr>
          <w:rFonts w:ascii="Arial" w:hAnsi="Arial" w:cs="Arial"/>
          <w:sz w:val="20"/>
          <w:szCs w:val="20"/>
        </w:rPr>
        <w:t xml:space="preserve">stawka </w:t>
      </w:r>
      <w:r w:rsidRPr="00AC3C31">
        <w:rPr>
          <w:rFonts w:ascii="Arial" w:hAnsi="Arial" w:cs="Arial"/>
          <w:b/>
          <w:sz w:val="20"/>
          <w:szCs w:val="20"/>
        </w:rPr>
        <w:t>VAT</w:t>
      </w:r>
      <w:r w:rsidRPr="00AC3C31">
        <w:rPr>
          <w:rFonts w:ascii="Arial" w:hAnsi="Arial" w:cs="Arial"/>
          <w:sz w:val="20"/>
          <w:szCs w:val="20"/>
        </w:rPr>
        <w:t>:  ................... %</w:t>
      </w:r>
    </w:p>
    <w:p w14:paraId="7C24836F" w14:textId="77777777" w:rsidR="00F86180" w:rsidRPr="005B4228" w:rsidRDefault="00F86180" w:rsidP="00F86180">
      <w:pPr>
        <w:spacing w:after="0" w:line="240" w:lineRule="auto"/>
        <w:ind w:right="-142"/>
        <w:jc w:val="both"/>
        <w:rPr>
          <w:rFonts w:ascii="Arial" w:eastAsia="Times New Roman" w:hAnsi="Arial" w:cs="Arial"/>
          <w:sz w:val="18"/>
          <w:szCs w:val="20"/>
          <w:lang w:eastAsia="pl-PL"/>
        </w:rPr>
      </w:pPr>
      <w:r w:rsidRPr="005B4228">
        <w:rPr>
          <w:rFonts w:ascii="Arial" w:eastAsia="Times New Roman" w:hAnsi="Arial" w:cs="Arial"/>
          <w:szCs w:val="20"/>
          <w:lang w:eastAsia="pl-PL"/>
        </w:rPr>
        <w:t>.......................................</w:t>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t>..................................................................</w:t>
      </w:r>
    </w:p>
    <w:p w14:paraId="1FD331A9" w14:textId="77777777" w:rsidR="00F86180" w:rsidRPr="005B4228" w:rsidRDefault="00F86180" w:rsidP="00F86180">
      <w:pPr>
        <w:spacing w:after="0" w:line="240" w:lineRule="auto"/>
        <w:ind w:right="-142"/>
        <w:jc w:val="right"/>
        <w:rPr>
          <w:rFonts w:ascii="Arial" w:eastAsia="Times New Roman" w:hAnsi="Arial" w:cs="Arial"/>
          <w:sz w:val="14"/>
          <w:szCs w:val="16"/>
          <w:lang w:eastAsia="pl-PL"/>
        </w:rPr>
      </w:pPr>
      <w:r w:rsidRPr="005B4228">
        <w:rPr>
          <w:rFonts w:ascii="Arial" w:eastAsia="Times New Roman" w:hAnsi="Arial" w:cs="Arial"/>
          <w:sz w:val="14"/>
          <w:szCs w:val="20"/>
          <w:lang w:eastAsia="pl-PL"/>
        </w:rPr>
        <w:t xml:space="preserve">                      (data)</w:t>
      </w:r>
      <w:r w:rsidRPr="005B4228">
        <w:rPr>
          <w:rFonts w:ascii="Arial" w:eastAsia="Times New Roman" w:hAnsi="Arial" w:cs="Arial"/>
          <w:sz w:val="14"/>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t xml:space="preserve">       </w:t>
      </w:r>
      <w:r w:rsidRPr="005B4228">
        <w:rPr>
          <w:rFonts w:ascii="Arial" w:eastAsia="Times New Roman" w:hAnsi="Arial" w:cs="Arial"/>
          <w:sz w:val="14"/>
          <w:szCs w:val="16"/>
          <w:lang w:eastAsia="pl-PL"/>
        </w:rPr>
        <w:t>(podpis osoby uprawnionej lub osób uprawnionych do reprezentacji wykonawcy)</w:t>
      </w:r>
    </w:p>
    <w:p w14:paraId="70ED52DF" w14:textId="77777777" w:rsidR="00F86180" w:rsidRDefault="00F86180" w:rsidP="00F86180">
      <w:pPr>
        <w:ind w:right="-142"/>
        <w:jc w:val="both"/>
        <w:rPr>
          <w:rFonts w:ascii="Arial" w:hAnsi="Arial" w:cs="Arial"/>
          <w:sz w:val="14"/>
          <w:szCs w:val="16"/>
        </w:rPr>
      </w:pPr>
    </w:p>
    <w:p w14:paraId="624A57C1" w14:textId="77777777" w:rsidR="003952E3" w:rsidRDefault="003952E3" w:rsidP="00AC3C31">
      <w:pPr>
        <w:spacing w:after="0" w:line="276" w:lineRule="auto"/>
        <w:ind w:right="-143"/>
        <w:jc w:val="center"/>
        <w:rPr>
          <w:rFonts w:ascii="Arial" w:eastAsia="Times New Roman" w:hAnsi="Arial" w:cs="Arial"/>
          <w:b/>
          <w:sz w:val="20"/>
          <w:szCs w:val="20"/>
          <w:lang w:eastAsia="pl-PL"/>
        </w:rPr>
      </w:pPr>
    </w:p>
    <w:p w14:paraId="71A9DB7D" w14:textId="05567EC7" w:rsidR="00BC4B22" w:rsidRPr="00160ADE" w:rsidRDefault="00BC4B22" w:rsidP="0008731E">
      <w:pPr>
        <w:spacing w:after="0" w:line="276" w:lineRule="auto"/>
        <w:ind w:right="-143"/>
        <w:jc w:val="right"/>
        <w:rPr>
          <w:rFonts w:ascii="Arial" w:eastAsia="Times New Roman" w:hAnsi="Arial" w:cs="Arial"/>
          <w:b/>
          <w:sz w:val="20"/>
          <w:szCs w:val="20"/>
          <w:lang w:eastAsia="pl-PL"/>
        </w:rPr>
      </w:pPr>
      <w:r w:rsidRPr="00160ADE">
        <w:rPr>
          <w:rFonts w:ascii="Arial" w:eastAsia="Times New Roman" w:hAnsi="Arial" w:cs="Arial"/>
          <w:b/>
          <w:sz w:val="20"/>
          <w:szCs w:val="20"/>
          <w:lang w:eastAsia="pl-PL"/>
        </w:rPr>
        <w:t xml:space="preserve">Załącznik Nr </w:t>
      </w:r>
      <w:r>
        <w:rPr>
          <w:rFonts w:ascii="Arial" w:eastAsia="Times New Roman" w:hAnsi="Arial" w:cs="Arial"/>
          <w:b/>
          <w:sz w:val="20"/>
          <w:szCs w:val="20"/>
          <w:lang w:eastAsia="pl-PL"/>
        </w:rPr>
        <w:t>3</w:t>
      </w:r>
      <w:r w:rsidRPr="00160ADE">
        <w:rPr>
          <w:rFonts w:ascii="Arial" w:eastAsia="Times New Roman" w:hAnsi="Arial" w:cs="Arial"/>
          <w:b/>
          <w:sz w:val="20"/>
          <w:szCs w:val="20"/>
          <w:lang w:eastAsia="pl-PL"/>
        </w:rPr>
        <w:t xml:space="preserve"> </w:t>
      </w:r>
    </w:p>
    <w:p w14:paraId="1C564DC3" w14:textId="77777777" w:rsidR="00BC4B22" w:rsidRPr="00160ADE" w:rsidRDefault="00BC4B22" w:rsidP="0008731E">
      <w:pPr>
        <w:spacing w:after="0" w:line="276" w:lineRule="auto"/>
        <w:ind w:right="-143"/>
        <w:jc w:val="right"/>
        <w:rPr>
          <w:rFonts w:ascii="Arial" w:eastAsia="Times New Roman" w:hAnsi="Arial" w:cs="Arial"/>
          <w:b/>
          <w:sz w:val="20"/>
          <w:szCs w:val="20"/>
          <w:lang w:eastAsia="pl-PL"/>
        </w:rPr>
      </w:pPr>
    </w:p>
    <w:p w14:paraId="35F1F55A" w14:textId="72FD8BBD" w:rsidR="00BC4B22" w:rsidRPr="00160ADE" w:rsidRDefault="00BC4B22" w:rsidP="005623DB">
      <w:pPr>
        <w:spacing w:after="120" w:line="276" w:lineRule="auto"/>
        <w:ind w:right="-142"/>
        <w:jc w:val="both"/>
        <w:rPr>
          <w:rFonts w:ascii="Arial" w:eastAsia="Times New Roman" w:hAnsi="Arial" w:cs="Arial"/>
          <w:i/>
          <w:sz w:val="18"/>
          <w:szCs w:val="20"/>
          <w:lang w:eastAsia="pl-PL"/>
        </w:rPr>
      </w:pPr>
      <w:r w:rsidRPr="00160ADE">
        <w:rPr>
          <w:rFonts w:ascii="Arial" w:eastAsia="Times New Roman" w:hAnsi="Arial" w:cs="Arial"/>
          <w:i/>
          <w:sz w:val="18"/>
          <w:szCs w:val="20"/>
          <w:lang w:eastAsia="pl-PL"/>
        </w:rPr>
        <w:t>nazwa</w:t>
      </w:r>
      <w:r w:rsidRPr="00160ADE">
        <w:rPr>
          <w:rFonts w:ascii="Arial" w:eastAsia="Times New Roman" w:hAnsi="Arial" w:cs="Arial"/>
          <w:i/>
          <w:vanish/>
          <w:sz w:val="18"/>
          <w:szCs w:val="20"/>
          <w:lang w:eastAsia="pl-PL"/>
        </w:rPr>
        <w:t>, siedzibę</w:t>
      </w:r>
      <w:r w:rsidRPr="00160ADE">
        <w:rPr>
          <w:rFonts w:ascii="Arial" w:eastAsia="Times New Roman" w:hAnsi="Arial" w:cs="Arial"/>
          <w:i/>
          <w:sz w:val="18"/>
          <w:szCs w:val="20"/>
          <w:lang w:eastAsia="pl-PL"/>
        </w:rPr>
        <w:t xml:space="preserve"> i adres </w:t>
      </w:r>
      <w:r w:rsidR="00A7336B">
        <w:rPr>
          <w:rFonts w:ascii="Arial" w:eastAsia="Times New Roman" w:hAnsi="Arial" w:cs="Arial"/>
          <w:i/>
          <w:sz w:val="18"/>
          <w:szCs w:val="20"/>
          <w:lang w:eastAsia="pl-PL"/>
        </w:rPr>
        <w:t>Wykonaw</w:t>
      </w:r>
      <w:r w:rsidRPr="00160ADE">
        <w:rPr>
          <w:rFonts w:ascii="Arial" w:eastAsia="Times New Roman" w:hAnsi="Arial" w:cs="Arial"/>
          <w:i/>
          <w:sz w:val="18"/>
          <w:szCs w:val="20"/>
          <w:lang w:eastAsia="pl-PL"/>
        </w:rPr>
        <w:t xml:space="preserve">cy / </w:t>
      </w:r>
      <w:r w:rsidR="00A7336B">
        <w:rPr>
          <w:rFonts w:ascii="Arial" w:eastAsia="Times New Roman" w:hAnsi="Arial" w:cs="Arial"/>
          <w:i/>
          <w:sz w:val="18"/>
          <w:szCs w:val="20"/>
          <w:lang w:eastAsia="pl-PL"/>
        </w:rPr>
        <w:t>Wykonaw</w:t>
      </w:r>
      <w:r w:rsidRPr="00160ADE">
        <w:rPr>
          <w:rFonts w:ascii="Arial" w:eastAsia="Times New Roman" w:hAnsi="Arial" w:cs="Arial"/>
          <w:i/>
          <w:sz w:val="18"/>
          <w:szCs w:val="20"/>
          <w:lang w:eastAsia="pl-PL"/>
        </w:rPr>
        <w:t>ców składających ofertę:</w:t>
      </w:r>
    </w:p>
    <w:p w14:paraId="1E5E4A6D" w14:textId="5160E9D0" w:rsidR="00BC4B22" w:rsidRPr="00160ADE" w:rsidRDefault="00BC4B22" w:rsidP="005623DB">
      <w:pPr>
        <w:spacing w:after="0" w:line="360" w:lineRule="auto"/>
        <w:ind w:right="-143"/>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2259EB13" w14:textId="77777777" w:rsidR="00BC4B22" w:rsidRPr="00160ADE" w:rsidRDefault="00BC4B22" w:rsidP="005623DB">
      <w:pPr>
        <w:spacing w:after="0" w:line="360" w:lineRule="auto"/>
        <w:ind w:right="-143"/>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6E9C0992" w14:textId="77777777" w:rsidR="00BC4B22" w:rsidRPr="00160ADE" w:rsidRDefault="00BC4B22" w:rsidP="005623DB">
      <w:pPr>
        <w:spacing w:after="0" w:line="360" w:lineRule="auto"/>
        <w:ind w:right="-143"/>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732825CA" w14:textId="77777777" w:rsidR="00BC4B22" w:rsidRPr="00160ADE" w:rsidRDefault="00BC4B22" w:rsidP="005623DB">
      <w:pPr>
        <w:spacing w:before="120" w:after="240" w:line="360" w:lineRule="auto"/>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19136D3A" w14:textId="77777777" w:rsidR="00BC4B22" w:rsidRDefault="00BC4B22" w:rsidP="0008731E">
      <w:pPr>
        <w:spacing w:after="0" w:line="276" w:lineRule="auto"/>
        <w:ind w:right="-143"/>
        <w:jc w:val="right"/>
        <w:rPr>
          <w:rFonts w:ascii="Arial" w:eastAsia="Times New Roman" w:hAnsi="Arial" w:cs="Arial"/>
          <w:b/>
          <w:sz w:val="20"/>
          <w:szCs w:val="20"/>
          <w:lang w:eastAsia="pl-PL"/>
        </w:rPr>
      </w:pPr>
    </w:p>
    <w:p w14:paraId="27EAD34C" w14:textId="77777777" w:rsidR="005623DB" w:rsidRPr="006B2F7F" w:rsidRDefault="005623DB" w:rsidP="005623DB">
      <w:pPr>
        <w:spacing w:after="120" w:line="276" w:lineRule="auto"/>
        <w:jc w:val="center"/>
        <w:rPr>
          <w:rFonts w:ascii="Arial" w:eastAsia="Times New Roman" w:hAnsi="Arial" w:cs="Arial"/>
          <w:b/>
          <w:sz w:val="24"/>
          <w:szCs w:val="20"/>
          <w:lang w:eastAsia="pl-PL"/>
        </w:rPr>
      </w:pPr>
      <w:r w:rsidRPr="006B2F7F">
        <w:rPr>
          <w:rFonts w:ascii="Arial" w:eastAsia="Times New Roman" w:hAnsi="Arial" w:cs="Arial"/>
          <w:b/>
          <w:sz w:val="24"/>
          <w:szCs w:val="20"/>
          <w:lang w:eastAsia="pl-PL"/>
        </w:rPr>
        <w:t>OŚWIADCZENIE</w:t>
      </w:r>
    </w:p>
    <w:p w14:paraId="76B8E3B2" w14:textId="77777777" w:rsidR="005623DB" w:rsidRPr="006B2F7F" w:rsidRDefault="005623DB" w:rsidP="005623DB">
      <w:pPr>
        <w:spacing w:after="120" w:line="276" w:lineRule="auto"/>
        <w:jc w:val="center"/>
        <w:rPr>
          <w:rFonts w:ascii="Arial" w:eastAsia="Times New Roman" w:hAnsi="Arial" w:cs="Arial"/>
          <w:sz w:val="20"/>
          <w:szCs w:val="20"/>
          <w:lang w:eastAsia="pl-PL"/>
        </w:rPr>
      </w:pPr>
      <w:r w:rsidRPr="006B2F7F">
        <w:rPr>
          <w:rFonts w:ascii="Arial" w:eastAsia="Times New Roman" w:hAnsi="Arial" w:cs="Arial"/>
          <w:b/>
          <w:sz w:val="20"/>
          <w:szCs w:val="20"/>
          <w:lang w:eastAsia="pl-PL"/>
        </w:rPr>
        <w:t>o spełnieniu obowiązku informacyjnego wynikającego z art. 1</w:t>
      </w:r>
      <w:r>
        <w:rPr>
          <w:rFonts w:ascii="Arial" w:eastAsia="Times New Roman" w:hAnsi="Arial" w:cs="Arial"/>
          <w:b/>
          <w:sz w:val="20"/>
          <w:szCs w:val="20"/>
          <w:lang w:eastAsia="pl-PL"/>
        </w:rPr>
        <w:t>4</w:t>
      </w:r>
      <w:r w:rsidRPr="006B2F7F">
        <w:rPr>
          <w:rFonts w:ascii="Arial" w:eastAsia="Times New Roman" w:hAnsi="Arial" w:cs="Arial"/>
          <w:b/>
          <w:sz w:val="20"/>
          <w:szCs w:val="20"/>
          <w:lang w:eastAsia="pl-PL"/>
        </w:rPr>
        <w:t xml:space="preserve"> </w:t>
      </w:r>
      <w:r w:rsidRPr="006B2F7F">
        <w:rPr>
          <w:rFonts w:ascii="Arial" w:eastAsia="Calibri" w:hAnsi="Arial" w:cs="Arial"/>
          <w:sz w:val="20"/>
          <w:szCs w:val="20"/>
        </w:rPr>
        <w:t>(</w:t>
      </w:r>
      <w:r w:rsidRPr="006B2F7F">
        <w:rPr>
          <w:rFonts w:ascii="Arial" w:eastAsia="Times New Roman" w:hAnsi="Arial" w:cs="Arial"/>
          <w:sz w:val="20"/>
          <w:szCs w:val="20"/>
          <w:lang w:eastAsia="pl-PL"/>
        </w:rPr>
        <w:t>RODO)</w:t>
      </w:r>
      <w:r w:rsidRPr="006B2F7F">
        <w:rPr>
          <w:rFonts w:ascii="Arial" w:eastAsia="Calibri" w:hAnsi="Arial" w:cs="Arial"/>
          <w:sz w:val="20"/>
          <w:szCs w:val="20"/>
        </w:rPr>
        <w:t xml:space="preserve"> rozporządzenia</w:t>
      </w:r>
    </w:p>
    <w:p w14:paraId="2E0422BE" w14:textId="77777777" w:rsidR="005623DB" w:rsidRPr="006B2F7F" w:rsidRDefault="005623DB" w:rsidP="005623DB">
      <w:pPr>
        <w:spacing w:after="120" w:line="276" w:lineRule="auto"/>
        <w:jc w:val="center"/>
        <w:rPr>
          <w:rFonts w:ascii="Arial" w:eastAsia="Times New Roman" w:hAnsi="Arial" w:cs="Arial"/>
          <w:sz w:val="20"/>
          <w:szCs w:val="20"/>
          <w:lang w:eastAsia="pl-PL"/>
        </w:rPr>
      </w:pPr>
      <w:r w:rsidRPr="006B2F7F">
        <w:rPr>
          <w:rFonts w:ascii="Arial" w:eastAsia="Calibri" w:hAnsi="Arial" w:cs="Arial"/>
          <w:sz w:val="20"/>
          <w:szCs w:val="20"/>
        </w:rPr>
        <w:t xml:space="preserve">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FB5AF42" w14:textId="77777777" w:rsidR="005623DB" w:rsidRPr="006B2F7F" w:rsidRDefault="005623DB" w:rsidP="005623DB">
      <w:pPr>
        <w:spacing w:after="120" w:line="276" w:lineRule="auto"/>
        <w:jc w:val="both"/>
        <w:rPr>
          <w:rFonts w:ascii="Arial" w:eastAsia="Times New Roman" w:hAnsi="Arial" w:cs="Arial"/>
          <w:b/>
          <w:sz w:val="20"/>
          <w:szCs w:val="20"/>
          <w:lang w:eastAsia="pl-PL"/>
        </w:rPr>
      </w:pPr>
    </w:p>
    <w:p w14:paraId="281167D2" w14:textId="2945EFFE" w:rsidR="005623DB" w:rsidRPr="006B2F7F" w:rsidRDefault="005623DB" w:rsidP="005623DB">
      <w:pPr>
        <w:keepNext/>
        <w:spacing w:after="120" w:line="276" w:lineRule="auto"/>
        <w:jc w:val="both"/>
        <w:outlineLvl w:val="0"/>
        <w:rPr>
          <w:rFonts w:ascii="Arial" w:eastAsia="Times New Roman" w:hAnsi="Arial" w:cs="Arial"/>
          <w:sz w:val="20"/>
          <w:szCs w:val="20"/>
          <w:lang w:eastAsia="pl-PL"/>
        </w:rPr>
      </w:pPr>
      <w:r w:rsidRPr="006B2F7F">
        <w:rPr>
          <w:rFonts w:ascii="Arial" w:eastAsia="Times New Roman" w:hAnsi="Arial" w:cs="Arial"/>
          <w:sz w:val="20"/>
          <w:szCs w:val="20"/>
          <w:lang w:eastAsia="pl-PL"/>
        </w:rPr>
        <w:t>OŚWIADCZAM, że ubiegając się o udzielenie zamówienia publicznego na:</w:t>
      </w:r>
    </w:p>
    <w:p w14:paraId="1B6FC0D8" w14:textId="77777777" w:rsidR="004D119D" w:rsidRPr="005001F1" w:rsidRDefault="004D119D" w:rsidP="004D119D">
      <w:pPr>
        <w:autoSpaceDE w:val="0"/>
        <w:autoSpaceDN w:val="0"/>
        <w:spacing w:before="60" w:after="0" w:line="360" w:lineRule="auto"/>
        <w:jc w:val="both"/>
        <w:rPr>
          <w:rFonts w:ascii="Arial" w:hAnsi="Arial" w:cs="Arial"/>
          <w:b/>
          <w:bCs/>
          <w:sz w:val="20"/>
        </w:rPr>
      </w:pPr>
      <w:r w:rsidRPr="002A7324">
        <w:rPr>
          <w:rFonts w:ascii="Arial" w:hAnsi="Arial" w:cs="Arial"/>
          <w:b/>
          <w:bCs/>
          <w:sz w:val="20"/>
        </w:rPr>
        <w:t>DOSTAW</w:t>
      </w:r>
      <w:r>
        <w:rPr>
          <w:rFonts w:ascii="Arial" w:hAnsi="Arial" w:cs="Arial"/>
          <w:b/>
          <w:bCs/>
          <w:sz w:val="20"/>
        </w:rPr>
        <w:t>Ę</w:t>
      </w:r>
      <w:r w:rsidRPr="002A7324">
        <w:rPr>
          <w:rFonts w:ascii="Arial" w:hAnsi="Arial" w:cs="Arial"/>
          <w:b/>
          <w:bCs/>
          <w:sz w:val="20"/>
        </w:rPr>
        <w:t xml:space="preserve"> ARMATURY WODOCIAGOWEJ</w:t>
      </w:r>
      <w:r>
        <w:rPr>
          <w:rFonts w:ascii="Arial" w:hAnsi="Arial" w:cs="Arial"/>
          <w:b/>
          <w:bCs/>
          <w:sz w:val="20"/>
        </w:rPr>
        <w:t xml:space="preserve"> </w:t>
      </w:r>
      <w:r w:rsidRPr="002A7324">
        <w:rPr>
          <w:rFonts w:ascii="Arial" w:hAnsi="Arial" w:cs="Arial"/>
          <w:b/>
          <w:bCs/>
          <w:sz w:val="20"/>
        </w:rPr>
        <w:t>z podziałem na 4 zadania</w:t>
      </w:r>
      <w:r>
        <w:rPr>
          <w:rFonts w:ascii="Arial" w:hAnsi="Arial" w:cs="Arial"/>
          <w:b/>
          <w:bCs/>
          <w:sz w:val="20"/>
        </w:rPr>
        <w:t xml:space="preserve">, </w:t>
      </w:r>
      <w:r w:rsidRPr="00E94DB1">
        <w:rPr>
          <w:rFonts w:ascii="Arial" w:hAnsi="Arial" w:cs="Arial"/>
          <w:sz w:val="20"/>
        </w:rPr>
        <w:t xml:space="preserve">znak postępowania </w:t>
      </w:r>
      <w:r w:rsidRPr="002A7324">
        <w:rPr>
          <w:rFonts w:ascii="Arial" w:hAnsi="Arial" w:cs="Arial"/>
          <w:b/>
          <w:sz w:val="20"/>
        </w:rPr>
        <w:t>PZP.262.1.2026.RZM</w:t>
      </w:r>
    </w:p>
    <w:p w14:paraId="736BDCD4" w14:textId="77777777" w:rsidR="004D119D" w:rsidRDefault="004D119D" w:rsidP="005623DB">
      <w:pPr>
        <w:spacing w:after="120" w:line="360" w:lineRule="auto"/>
        <w:jc w:val="both"/>
        <w:rPr>
          <w:rFonts w:ascii="Arial" w:eastAsia="Calibri" w:hAnsi="Arial" w:cs="Arial"/>
          <w:color w:val="000000"/>
          <w:sz w:val="20"/>
          <w:szCs w:val="20"/>
          <w:lang w:eastAsia="pl-PL"/>
        </w:rPr>
      </w:pPr>
    </w:p>
    <w:p w14:paraId="5EFB19B6" w14:textId="2FDE04D3" w:rsidR="005623DB" w:rsidRPr="005001F1" w:rsidRDefault="005623DB" w:rsidP="005623DB">
      <w:pPr>
        <w:spacing w:after="120" w:line="360" w:lineRule="auto"/>
        <w:jc w:val="both"/>
        <w:rPr>
          <w:rFonts w:ascii="Arial" w:eastAsia="Calibri" w:hAnsi="Arial" w:cs="Arial"/>
          <w:sz w:val="20"/>
          <w:szCs w:val="20"/>
          <w:lang w:eastAsia="pl-PL"/>
        </w:rPr>
      </w:pPr>
      <w:r w:rsidRPr="005001F1">
        <w:rPr>
          <w:rFonts w:ascii="Arial" w:eastAsia="Calibri" w:hAnsi="Arial" w:cs="Arial"/>
          <w:color w:val="000000"/>
          <w:sz w:val="20"/>
          <w:szCs w:val="20"/>
          <w:lang w:eastAsia="pl-PL"/>
        </w:rPr>
        <w:t xml:space="preserve">wypełniłem obowiązki informacyjne przewidziane w art. 14 RODO wobec osób fizycznych, </w:t>
      </w:r>
      <w:r w:rsidRPr="005001F1">
        <w:rPr>
          <w:rFonts w:ascii="Arial" w:eastAsia="Calibri" w:hAnsi="Arial" w:cs="Arial"/>
          <w:sz w:val="20"/>
          <w:szCs w:val="20"/>
          <w:lang w:eastAsia="pl-PL"/>
        </w:rPr>
        <w:t>od których dane osobowe bezpośrednio lub pośrednio pozyskałem</w:t>
      </w:r>
      <w:r w:rsidRPr="005001F1">
        <w:rPr>
          <w:rFonts w:ascii="Arial" w:eastAsia="Calibri" w:hAnsi="Arial" w:cs="Arial"/>
          <w:color w:val="000000"/>
          <w:sz w:val="20"/>
          <w:szCs w:val="20"/>
          <w:lang w:eastAsia="pl-PL"/>
        </w:rPr>
        <w:t xml:space="preserve">  i  zawarłem w ofercie, w celu ubiegania się o udzielenie zamówienia publicznego w postępowaniu</w:t>
      </w:r>
      <w:r w:rsidRPr="005001F1">
        <w:rPr>
          <w:rFonts w:ascii="Arial" w:eastAsia="Calibri" w:hAnsi="Arial" w:cs="Arial"/>
          <w:sz w:val="20"/>
          <w:szCs w:val="20"/>
          <w:lang w:eastAsia="pl-PL"/>
        </w:rPr>
        <w:t xml:space="preserve"> </w:t>
      </w:r>
    </w:p>
    <w:p w14:paraId="5A8D6F87" w14:textId="77777777" w:rsidR="005623DB" w:rsidRDefault="005623DB" w:rsidP="003952E3">
      <w:pPr>
        <w:jc w:val="center"/>
        <w:rPr>
          <w:rFonts w:ascii="Arial" w:hAnsi="Arial" w:cs="Arial"/>
          <w:b/>
          <w:bCs/>
          <w:sz w:val="24"/>
          <w:szCs w:val="24"/>
        </w:rPr>
      </w:pPr>
    </w:p>
    <w:p w14:paraId="38CD455D" w14:textId="77777777" w:rsidR="005623DB" w:rsidRDefault="005623DB" w:rsidP="003952E3">
      <w:pPr>
        <w:jc w:val="center"/>
        <w:rPr>
          <w:rFonts w:ascii="Arial" w:hAnsi="Arial" w:cs="Arial"/>
          <w:b/>
          <w:bCs/>
          <w:sz w:val="24"/>
          <w:szCs w:val="24"/>
        </w:rPr>
      </w:pPr>
    </w:p>
    <w:p w14:paraId="72841C68" w14:textId="77777777" w:rsidR="00C43797" w:rsidRDefault="00C43797" w:rsidP="003952E3">
      <w:pPr>
        <w:jc w:val="center"/>
        <w:rPr>
          <w:rFonts w:ascii="Arial" w:hAnsi="Arial" w:cs="Arial"/>
          <w:b/>
          <w:bCs/>
          <w:sz w:val="24"/>
          <w:szCs w:val="24"/>
        </w:rPr>
      </w:pPr>
    </w:p>
    <w:p w14:paraId="68AE9DBB" w14:textId="77777777" w:rsidR="00C43797" w:rsidRPr="005B4228" w:rsidRDefault="00C43797" w:rsidP="00C43797">
      <w:pPr>
        <w:spacing w:after="0" w:line="240" w:lineRule="auto"/>
        <w:ind w:right="-142"/>
        <w:jc w:val="both"/>
        <w:rPr>
          <w:rFonts w:ascii="Arial" w:eastAsia="Times New Roman" w:hAnsi="Arial" w:cs="Arial"/>
          <w:sz w:val="18"/>
          <w:szCs w:val="20"/>
          <w:lang w:eastAsia="pl-PL"/>
        </w:rPr>
      </w:pPr>
      <w:r w:rsidRPr="005B4228">
        <w:rPr>
          <w:rFonts w:ascii="Arial" w:eastAsia="Times New Roman" w:hAnsi="Arial" w:cs="Arial"/>
          <w:szCs w:val="20"/>
          <w:lang w:eastAsia="pl-PL"/>
        </w:rPr>
        <w:t>.......................................</w:t>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t>..................................................................</w:t>
      </w:r>
    </w:p>
    <w:p w14:paraId="0DE5F909" w14:textId="77777777" w:rsidR="00C43797" w:rsidRPr="005B4228" w:rsidRDefault="00C43797" w:rsidP="00C43797">
      <w:pPr>
        <w:spacing w:after="0" w:line="240" w:lineRule="auto"/>
        <w:ind w:right="-142"/>
        <w:jc w:val="right"/>
        <w:rPr>
          <w:rFonts w:ascii="Arial" w:eastAsia="Times New Roman" w:hAnsi="Arial" w:cs="Arial"/>
          <w:sz w:val="14"/>
          <w:szCs w:val="16"/>
          <w:lang w:eastAsia="pl-PL"/>
        </w:rPr>
      </w:pPr>
      <w:r w:rsidRPr="005B4228">
        <w:rPr>
          <w:rFonts w:ascii="Arial" w:eastAsia="Times New Roman" w:hAnsi="Arial" w:cs="Arial"/>
          <w:sz w:val="14"/>
          <w:szCs w:val="20"/>
          <w:lang w:eastAsia="pl-PL"/>
        </w:rPr>
        <w:t xml:space="preserve">                      (data)</w:t>
      </w:r>
      <w:r w:rsidRPr="005B4228">
        <w:rPr>
          <w:rFonts w:ascii="Arial" w:eastAsia="Times New Roman" w:hAnsi="Arial" w:cs="Arial"/>
          <w:sz w:val="14"/>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t xml:space="preserve">       </w:t>
      </w:r>
      <w:r w:rsidRPr="005B4228">
        <w:rPr>
          <w:rFonts w:ascii="Arial" w:eastAsia="Times New Roman" w:hAnsi="Arial" w:cs="Arial"/>
          <w:sz w:val="14"/>
          <w:szCs w:val="16"/>
          <w:lang w:eastAsia="pl-PL"/>
        </w:rPr>
        <w:t>(podpis osoby uprawnionej lub osób uprawnionych do reprezentacji wykonawcy)</w:t>
      </w:r>
    </w:p>
    <w:p w14:paraId="056F9C75" w14:textId="77777777" w:rsidR="00C43797" w:rsidRDefault="00C43797" w:rsidP="003952E3">
      <w:pPr>
        <w:jc w:val="center"/>
        <w:rPr>
          <w:rFonts w:ascii="Arial" w:hAnsi="Arial" w:cs="Arial"/>
          <w:b/>
          <w:bCs/>
          <w:sz w:val="24"/>
          <w:szCs w:val="24"/>
        </w:rPr>
      </w:pPr>
    </w:p>
    <w:p w14:paraId="01D42D51" w14:textId="77777777" w:rsidR="00C43797" w:rsidRDefault="00C43797" w:rsidP="003952E3">
      <w:pPr>
        <w:jc w:val="center"/>
        <w:rPr>
          <w:rFonts w:ascii="Arial" w:hAnsi="Arial" w:cs="Arial"/>
          <w:b/>
          <w:bCs/>
          <w:sz w:val="24"/>
          <w:szCs w:val="24"/>
        </w:rPr>
      </w:pPr>
    </w:p>
    <w:p w14:paraId="484E3F2C" w14:textId="77777777" w:rsidR="00C43797" w:rsidRDefault="00C43797" w:rsidP="003952E3">
      <w:pPr>
        <w:jc w:val="center"/>
        <w:rPr>
          <w:rFonts w:ascii="Arial" w:hAnsi="Arial" w:cs="Arial"/>
          <w:b/>
          <w:bCs/>
          <w:sz w:val="24"/>
          <w:szCs w:val="24"/>
        </w:rPr>
      </w:pPr>
    </w:p>
    <w:p w14:paraId="60D7DE99" w14:textId="77777777" w:rsidR="00C43797" w:rsidRDefault="00C43797" w:rsidP="003952E3">
      <w:pPr>
        <w:jc w:val="center"/>
        <w:rPr>
          <w:rFonts w:ascii="Arial" w:hAnsi="Arial" w:cs="Arial"/>
          <w:b/>
          <w:bCs/>
          <w:sz w:val="24"/>
          <w:szCs w:val="24"/>
        </w:rPr>
      </w:pPr>
    </w:p>
    <w:p w14:paraId="7F9C409B" w14:textId="77777777" w:rsidR="00C43797" w:rsidRDefault="00C43797" w:rsidP="003952E3">
      <w:pPr>
        <w:jc w:val="center"/>
        <w:rPr>
          <w:rFonts w:ascii="Arial" w:hAnsi="Arial" w:cs="Arial"/>
          <w:b/>
          <w:bCs/>
          <w:sz w:val="24"/>
          <w:szCs w:val="24"/>
        </w:rPr>
      </w:pPr>
    </w:p>
    <w:p w14:paraId="23C5917F" w14:textId="77777777" w:rsidR="00C43797" w:rsidRDefault="00C43797" w:rsidP="003952E3">
      <w:pPr>
        <w:jc w:val="center"/>
        <w:rPr>
          <w:rFonts w:ascii="Arial" w:hAnsi="Arial" w:cs="Arial"/>
          <w:b/>
          <w:bCs/>
          <w:sz w:val="24"/>
          <w:szCs w:val="24"/>
        </w:rPr>
      </w:pPr>
    </w:p>
    <w:p w14:paraId="4E22EEFD" w14:textId="77777777" w:rsidR="00C43797" w:rsidRDefault="00C43797" w:rsidP="003952E3">
      <w:pPr>
        <w:jc w:val="center"/>
        <w:rPr>
          <w:rFonts w:ascii="Arial" w:hAnsi="Arial" w:cs="Arial"/>
          <w:b/>
          <w:bCs/>
          <w:sz w:val="24"/>
          <w:szCs w:val="24"/>
        </w:rPr>
      </w:pPr>
    </w:p>
    <w:p w14:paraId="0219EF4F" w14:textId="77777777" w:rsidR="00C43797" w:rsidRPr="00160ADE" w:rsidRDefault="00C43797" w:rsidP="00C43797">
      <w:pPr>
        <w:spacing w:after="0" w:line="276" w:lineRule="auto"/>
        <w:ind w:right="-143"/>
        <w:jc w:val="right"/>
        <w:rPr>
          <w:rFonts w:ascii="Arial" w:eastAsia="Times New Roman" w:hAnsi="Arial" w:cs="Arial"/>
          <w:b/>
          <w:sz w:val="20"/>
          <w:szCs w:val="20"/>
          <w:lang w:eastAsia="pl-PL"/>
        </w:rPr>
      </w:pPr>
      <w:r w:rsidRPr="00160ADE">
        <w:rPr>
          <w:rFonts w:ascii="Arial" w:eastAsia="Times New Roman" w:hAnsi="Arial" w:cs="Arial"/>
          <w:b/>
          <w:sz w:val="20"/>
          <w:szCs w:val="20"/>
          <w:lang w:eastAsia="pl-PL"/>
        </w:rPr>
        <w:lastRenderedPageBreak/>
        <w:t xml:space="preserve">Załącznik Nr </w:t>
      </w:r>
      <w:r>
        <w:rPr>
          <w:rFonts w:ascii="Arial" w:eastAsia="Times New Roman" w:hAnsi="Arial" w:cs="Arial"/>
          <w:b/>
          <w:sz w:val="20"/>
          <w:szCs w:val="20"/>
          <w:lang w:eastAsia="pl-PL"/>
        </w:rPr>
        <w:t>4</w:t>
      </w:r>
      <w:r w:rsidRPr="00160ADE">
        <w:rPr>
          <w:rFonts w:ascii="Arial" w:eastAsia="Times New Roman" w:hAnsi="Arial" w:cs="Arial"/>
          <w:b/>
          <w:sz w:val="20"/>
          <w:szCs w:val="20"/>
          <w:lang w:eastAsia="pl-PL"/>
        </w:rPr>
        <w:t xml:space="preserve"> </w:t>
      </w:r>
    </w:p>
    <w:p w14:paraId="37FE5229" w14:textId="77777777" w:rsidR="00C43797" w:rsidRPr="00160ADE" w:rsidRDefault="00C43797" w:rsidP="00C43797">
      <w:pPr>
        <w:spacing w:after="0" w:line="276" w:lineRule="auto"/>
        <w:ind w:right="-143"/>
        <w:jc w:val="right"/>
        <w:rPr>
          <w:rFonts w:ascii="Arial" w:eastAsia="Times New Roman" w:hAnsi="Arial" w:cs="Arial"/>
          <w:b/>
          <w:sz w:val="20"/>
          <w:szCs w:val="20"/>
          <w:lang w:eastAsia="pl-PL"/>
        </w:rPr>
      </w:pPr>
    </w:p>
    <w:p w14:paraId="32A2CC09" w14:textId="77777777" w:rsidR="00C43797" w:rsidRPr="00160ADE" w:rsidRDefault="00C43797" w:rsidP="00C43797">
      <w:pPr>
        <w:spacing w:after="0" w:line="480" w:lineRule="auto"/>
        <w:ind w:right="-143"/>
        <w:jc w:val="both"/>
        <w:rPr>
          <w:rFonts w:ascii="Arial" w:eastAsia="Times New Roman" w:hAnsi="Arial" w:cs="Arial"/>
          <w:i/>
          <w:sz w:val="18"/>
          <w:szCs w:val="20"/>
          <w:lang w:eastAsia="pl-PL"/>
        </w:rPr>
      </w:pPr>
      <w:r w:rsidRPr="00160ADE">
        <w:rPr>
          <w:rFonts w:ascii="Arial" w:eastAsia="Times New Roman" w:hAnsi="Arial" w:cs="Arial"/>
          <w:i/>
          <w:sz w:val="18"/>
          <w:szCs w:val="20"/>
          <w:lang w:eastAsia="pl-PL"/>
        </w:rPr>
        <w:t>nazwa</w:t>
      </w:r>
      <w:r w:rsidRPr="00160ADE">
        <w:rPr>
          <w:rFonts w:ascii="Arial" w:eastAsia="Times New Roman" w:hAnsi="Arial" w:cs="Arial"/>
          <w:i/>
          <w:vanish/>
          <w:sz w:val="18"/>
          <w:szCs w:val="20"/>
          <w:lang w:eastAsia="pl-PL"/>
        </w:rPr>
        <w:t>, siedzibę</w:t>
      </w:r>
      <w:r w:rsidRPr="00160ADE">
        <w:rPr>
          <w:rFonts w:ascii="Arial" w:eastAsia="Times New Roman" w:hAnsi="Arial" w:cs="Arial"/>
          <w:i/>
          <w:sz w:val="18"/>
          <w:szCs w:val="20"/>
          <w:lang w:eastAsia="pl-PL"/>
        </w:rPr>
        <w:t xml:space="preserve"> i adres </w:t>
      </w:r>
      <w:r>
        <w:rPr>
          <w:rFonts w:ascii="Arial" w:eastAsia="Times New Roman" w:hAnsi="Arial" w:cs="Arial"/>
          <w:i/>
          <w:sz w:val="18"/>
          <w:szCs w:val="20"/>
          <w:lang w:eastAsia="pl-PL"/>
        </w:rPr>
        <w:t>Wykonaw</w:t>
      </w:r>
      <w:r w:rsidRPr="00160ADE">
        <w:rPr>
          <w:rFonts w:ascii="Arial" w:eastAsia="Times New Roman" w:hAnsi="Arial" w:cs="Arial"/>
          <w:i/>
          <w:sz w:val="18"/>
          <w:szCs w:val="20"/>
          <w:lang w:eastAsia="pl-PL"/>
        </w:rPr>
        <w:t xml:space="preserve">cy / </w:t>
      </w:r>
      <w:r>
        <w:rPr>
          <w:rFonts w:ascii="Arial" w:eastAsia="Times New Roman" w:hAnsi="Arial" w:cs="Arial"/>
          <w:i/>
          <w:sz w:val="18"/>
          <w:szCs w:val="20"/>
          <w:lang w:eastAsia="pl-PL"/>
        </w:rPr>
        <w:t>Wykonaw</w:t>
      </w:r>
      <w:r w:rsidRPr="00160ADE">
        <w:rPr>
          <w:rFonts w:ascii="Arial" w:eastAsia="Times New Roman" w:hAnsi="Arial" w:cs="Arial"/>
          <w:i/>
          <w:sz w:val="18"/>
          <w:szCs w:val="20"/>
          <w:lang w:eastAsia="pl-PL"/>
        </w:rPr>
        <w:t>ców składających ofertę:</w:t>
      </w:r>
    </w:p>
    <w:p w14:paraId="2A7A3748" w14:textId="77777777" w:rsidR="00C43797" w:rsidRPr="00160ADE" w:rsidRDefault="00C43797" w:rsidP="00C43797">
      <w:pPr>
        <w:spacing w:after="0" w:line="480" w:lineRule="auto"/>
        <w:ind w:right="-143"/>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2DA79FF9" w14:textId="77777777" w:rsidR="00C43797" w:rsidRPr="00160ADE" w:rsidRDefault="00C43797" w:rsidP="00C43797">
      <w:pPr>
        <w:spacing w:after="0" w:line="480" w:lineRule="auto"/>
        <w:ind w:right="-143"/>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12B0CCA1" w14:textId="77777777" w:rsidR="00C43797" w:rsidRPr="00160ADE" w:rsidRDefault="00C43797" w:rsidP="00C43797">
      <w:pPr>
        <w:spacing w:after="0" w:line="480" w:lineRule="auto"/>
        <w:ind w:right="-143"/>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23A706AB" w14:textId="77777777" w:rsidR="00C43797" w:rsidRPr="00160ADE" w:rsidRDefault="00C43797" w:rsidP="00C43797">
      <w:pPr>
        <w:spacing w:before="120" w:after="240" w:line="480" w:lineRule="auto"/>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5915818B" w14:textId="2F9B6A55" w:rsidR="003952E3" w:rsidRPr="004D119D" w:rsidRDefault="003952E3" w:rsidP="003952E3">
      <w:pPr>
        <w:jc w:val="center"/>
        <w:rPr>
          <w:rFonts w:ascii="Arial" w:hAnsi="Arial" w:cs="Arial"/>
          <w:b/>
          <w:bCs/>
          <w:sz w:val="20"/>
          <w:szCs w:val="20"/>
        </w:rPr>
      </w:pPr>
      <w:r w:rsidRPr="004D119D">
        <w:rPr>
          <w:rFonts w:ascii="Arial" w:hAnsi="Arial" w:cs="Arial"/>
          <w:b/>
          <w:bCs/>
          <w:sz w:val="20"/>
          <w:szCs w:val="20"/>
        </w:rPr>
        <w:t>OŚWIADCZENIE</w:t>
      </w:r>
    </w:p>
    <w:p w14:paraId="2917AA0F" w14:textId="77777777" w:rsidR="003952E3" w:rsidRPr="004D119D" w:rsidRDefault="003952E3" w:rsidP="003952E3">
      <w:pPr>
        <w:jc w:val="center"/>
        <w:rPr>
          <w:rFonts w:ascii="Arial" w:hAnsi="Arial" w:cs="Arial"/>
          <w:b/>
          <w:bCs/>
          <w:sz w:val="20"/>
          <w:szCs w:val="20"/>
        </w:rPr>
      </w:pPr>
      <w:bookmarkStart w:id="1" w:name="_Hlk217994130"/>
      <w:bookmarkStart w:id="2" w:name="_Hlk217994151"/>
      <w:r w:rsidRPr="004D119D">
        <w:rPr>
          <w:rFonts w:ascii="Arial" w:hAnsi="Arial" w:cs="Arial"/>
          <w:b/>
          <w:bCs/>
          <w:sz w:val="20"/>
          <w:szCs w:val="20"/>
        </w:rPr>
        <w:t>o braku podstaw wykluczenia oraz spełnianiu warunków udziału w postępowaniu</w:t>
      </w:r>
      <w:bookmarkEnd w:id="1"/>
    </w:p>
    <w:p w14:paraId="34EBECC7" w14:textId="77777777" w:rsidR="003952E3" w:rsidRPr="004D119D" w:rsidRDefault="003952E3" w:rsidP="003952E3">
      <w:pPr>
        <w:rPr>
          <w:rFonts w:ascii="Arial" w:hAnsi="Arial" w:cs="Arial"/>
          <w:sz w:val="20"/>
          <w:szCs w:val="20"/>
        </w:rPr>
      </w:pPr>
      <w:bookmarkStart w:id="3" w:name="_Toc204342796"/>
      <w:bookmarkEnd w:id="2"/>
    </w:p>
    <w:p w14:paraId="0BE3BEE5" w14:textId="3D6391D2" w:rsidR="003952E3" w:rsidRPr="004D119D" w:rsidRDefault="003952E3" w:rsidP="003952E3">
      <w:pPr>
        <w:rPr>
          <w:rFonts w:ascii="Arial" w:hAnsi="Arial" w:cs="Arial"/>
          <w:sz w:val="20"/>
          <w:szCs w:val="20"/>
        </w:rPr>
      </w:pPr>
      <w:r w:rsidRPr="004D119D">
        <w:rPr>
          <w:rFonts w:ascii="Arial" w:hAnsi="Arial" w:cs="Arial"/>
          <w:sz w:val="20"/>
          <w:szCs w:val="20"/>
        </w:rPr>
        <w:t>Ubiegając się o udzielenie zamówienia publicznego na</w:t>
      </w:r>
      <w:bookmarkEnd w:id="3"/>
      <w:r w:rsidR="004D119D">
        <w:rPr>
          <w:rFonts w:ascii="Arial" w:hAnsi="Arial" w:cs="Arial"/>
          <w:sz w:val="20"/>
          <w:szCs w:val="20"/>
        </w:rPr>
        <w:t>:</w:t>
      </w:r>
    </w:p>
    <w:p w14:paraId="637FEC09" w14:textId="77777777" w:rsidR="004D119D" w:rsidRPr="004D119D" w:rsidRDefault="004D119D" w:rsidP="004D119D">
      <w:pPr>
        <w:autoSpaceDE w:val="0"/>
        <w:autoSpaceDN w:val="0"/>
        <w:spacing w:before="60" w:after="0" w:line="360" w:lineRule="auto"/>
        <w:jc w:val="both"/>
        <w:rPr>
          <w:rFonts w:ascii="Arial" w:hAnsi="Arial" w:cs="Arial"/>
          <w:b/>
          <w:bCs/>
          <w:sz w:val="20"/>
          <w:szCs w:val="20"/>
        </w:rPr>
      </w:pPr>
      <w:bookmarkStart w:id="4" w:name="_Toc204342797"/>
      <w:r w:rsidRPr="004D119D">
        <w:rPr>
          <w:rFonts w:ascii="Arial" w:hAnsi="Arial" w:cs="Arial"/>
          <w:b/>
          <w:bCs/>
          <w:sz w:val="20"/>
          <w:szCs w:val="20"/>
        </w:rPr>
        <w:t xml:space="preserve">DOSTAWĘ ARMATURY WODOCIAGOWEJ z podziałem na 4 zadania, </w:t>
      </w:r>
      <w:r w:rsidRPr="004D119D">
        <w:rPr>
          <w:rFonts w:ascii="Arial" w:hAnsi="Arial" w:cs="Arial"/>
          <w:sz w:val="20"/>
          <w:szCs w:val="20"/>
        </w:rPr>
        <w:t xml:space="preserve">znak postępowania </w:t>
      </w:r>
      <w:r w:rsidRPr="004D119D">
        <w:rPr>
          <w:rFonts w:ascii="Arial" w:hAnsi="Arial" w:cs="Arial"/>
          <w:b/>
          <w:sz w:val="20"/>
          <w:szCs w:val="20"/>
        </w:rPr>
        <w:t>PZP.262.1.2026.RZM</w:t>
      </w:r>
    </w:p>
    <w:bookmarkEnd w:id="4"/>
    <w:p w14:paraId="3098976A" w14:textId="77777777" w:rsidR="003952E3" w:rsidRPr="004D119D" w:rsidRDefault="003952E3" w:rsidP="003952E3">
      <w:pPr>
        <w:rPr>
          <w:rFonts w:ascii="Arial" w:hAnsi="Arial" w:cs="Arial"/>
          <w:sz w:val="20"/>
          <w:szCs w:val="20"/>
        </w:rPr>
      </w:pPr>
    </w:p>
    <w:p w14:paraId="68F59732" w14:textId="77777777" w:rsidR="003952E3" w:rsidRPr="004D119D" w:rsidRDefault="003952E3" w:rsidP="003952E3">
      <w:pPr>
        <w:rPr>
          <w:rFonts w:ascii="Arial" w:hAnsi="Arial" w:cs="Arial"/>
          <w:sz w:val="20"/>
          <w:szCs w:val="20"/>
        </w:rPr>
      </w:pPr>
      <w:bookmarkStart w:id="5" w:name="_Toc204342798"/>
      <w:r w:rsidRPr="004D119D">
        <w:rPr>
          <w:rFonts w:ascii="Arial" w:hAnsi="Arial" w:cs="Arial"/>
          <w:sz w:val="20"/>
          <w:szCs w:val="20"/>
        </w:rPr>
        <w:t>OŚWIADCZAM, że</w:t>
      </w:r>
      <w:bookmarkEnd w:id="5"/>
      <w:r w:rsidRPr="004D119D">
        <w:rPr>
          <w:rFonts w:ascii="Arial" w:hAnsi="Arial" w:cs="Arial"/>
          <w:sz w:val="20"/>
          <w:szCs w:val="20"/>
        </w:rPr>
        <w:t>:</w:t>
      </w:r>
    </w:p>
    <w:p w14:paraId="30B64344" w14:textId="57DFEEE8" w:rsidR="003952E3" w:rsidRPr="004D119D" w:rsidRDefault="003952E3" w:rsidP="00014DAB">
      <w:pPr>
        <w:pStyle w:val="Akapitzlist"/>
        <w:numPr>
          <w:ilvl w:val="0"/>
          <w:numId w:val="59"/>
        </w:numPr>
        <w:spacing w:after="200" w:line="276" w:lineRule="auto"/>
        <w:ind w:left="284" w:hanging="284"/>
        <w:jc w:val="both"/>
        <w:rPr>
          <w:rFonts w:ascii="Arial" w:hAnsi="Arial" w:cs="Arial"/>
        </w:rPr>
      </w:pPr>
      <w:bookmarkStart w:id="6" w:name="_Toc204342799"/>
      <w:r w:rsidRPr="004D119D">
        <w:rPr>
          <w:rFonts w:ascii="Arial" w:hAnsi="Arial" w:cs="Arial"/>
        </w:rPr>
        <w:t>nie podlegam wykluczeniu w zakresie przesłanek, o których mowa  w §  15 Regulaminu udzielania zamówień przez PWiK Sp. z o.o.</w:t>
      </w:r>
      <w:bookmarkEnd w:id="6"/>
      <w:r w:rsidR="0034203A">
        <w:rPr>
          <w:rFonts w:ascii="Arial" w:hAnsi="Arial" w:cs="Arial"/>
        </w:rPr>
        <w:t>;</w:t>
      </w:r>
    </w:p>
    <w:p w14:paraId="5B3F42F8" w14:textId="0C313C38" w:rsidR="003952E3" w:rsidRPr="004D119D" w:rsidRDefault="003952E3" w:rsidP="00014DAB">
      <w:pPr>
        <w:pStyle w:val="Akapitzlist"/>
        <w:numPr>
          <w:ilvl w:val="0"/>
          <w:numId w:val="59"/>
        </w:numPr>
        <w:spacing w:after="200" w:line="276" w:lineRule="auto"/>
        <w:ind w:left="284" w:hanging="284"/>
        <w:jc w:val="both"/>
        <w:rPr>
          <w:rFonts w:ascii="Arial" w:hAnsi="Arial" w:cs="Arial"/>
        </w:rPr>
      </w:pPr>
      <w:bookmarkStart w:id="7" w:name="_Toc204342800"/>
      <w:r w:rsidRPr="004D119D">
        <w:rPr>
          <w:rFonts w:ascii="Arial" w:hAnsi="Arial" w:cs="Arial"/>
        </w:rPr>
        <w:t xml:space="preserve">spełniam warunki udziału w postępowaniu w zakresie określonym przez Zamawiającego </w:t>
      </w:r>
      <w:r w:rsidRPr="004D119D">
        <w:rPr>
          <w:rFonts w:ascii="Arial" w:hAnsi="Arial" w:cs="Arial"/>
        </w:rPr>
        <w:br/>
        <w:t xml:space="preserve">w SWZ w ROZDZIALE </w:t>
      </w:r>
      <w:r w:rsidR="0034203A">
        <w:rPr>
          <w:rFonts w:ascii="Arial" w:hAnsi="Arial" w:cs="Arial"/>
        </w:rPr>
        <w:t>VI</w:t>
      </w:r>
      <w:r w:rsidRPr="004D119D">
        <w:rPr>
          <w:rFonts w:ascii="Arial" w:hAnsi="Arial" w:cs="Arial"/>
        </w:rPr>
        <w:t xml:space="preserve"> SWZ</w:t>
      </w:r>
      <w:r w:rsidR="0034203A">
        <w:rPr>
          <w:rFonts w:ascii="Arial" w:hAnsi="Arial" w:cs="Arial"/>
        </w:rPr>
        <w:t xml:space="preserve"> dotyczące</w:t>
      </w:r>
      <w:r w:rsidRPr="004D119D">
        <w:rPr>
          <w:rFonts w:ascii="Arial" w:hAnsi="Arial" w:cs="Arial"/>
        </w:rPr>
        <w:t>:</w:t>
      </w:r>
      <w:bookmarkEnd w:id="7"/>
    </w:p>
    <w:p w14:paraId="0B2FBBBC" w14:textId="3F47C32A" w:rsidR="00AC3C31" w:rsidRDefault="00AC3C31" w:rsidP="00014DAB">
      <w:pPr>
        <w:numPr>
          <w:ilvl w:val="0"/>
          <w:numId w:val="65"/>
        </w:numPr>
        <w:spacing w:after="120" w:line="276" w:lineRule="auto"/>
        <w:ind w:left="709" w:hanging="425"/>
        <w:jc w:val="both"/>
        <w:rPr>
          <w:rFonts w:ascii="Arial" w:eastAsia="Times New Roman" w:hAnsi="Arial" w:cs="Arial"/>
          <w:sz w:val="20"/>
          <w:szCs w:val="20"/>
          <w:lang w:eastAsia="pl-PL"/>
        </w:rPr>
      </w:pPr>
      <w:r w:rsidRPr="006B2F7F">
        <w:rPr>
          <w:rFonts w:ascii="Arial" w:eastAsia="Times New Roman" w:hAnsi="Arial" w:cs="Arial"/>
          <w:sz w:val="20"/>
          <w:szCs w:val="20"/>
          <w:lang w:eastAsia="pl-PL"/>
        </w:rPr>
        <w:t>zdolności technicznej lub zawodowej</w:t>
      </w:r>
      <w:r w:rsidR="0034203A">
        <w:rPr>
          <w:rFonts w:ascii="Arial" w:eastAsia="Times New Roman" w:hAnsi="Arial" w:cs="Arial"/>
          <w:sz w:val="20"/>
          <w:szCs w:val="20"/>
          <w:lang w:eastAsia="pl-PL"/>
        </w:rPr>
        <w:t>;</w:t>
      </w:r>
    </w:p>
    <w:p w14:paraId="13F9DB5D" w14:textId="3F16E9F7" w:rsidR="00AC3C31" w:rsidRPr="002C58C5" w:rsidRDefault="00AC3C31" w:rsidP="00014DAB">
      <w:pPr>
        <w:numPr>
          <w:ilvl w:val="0"/>
          <w:numId w:val="65"/>
        </w:numPr>
        <w:spacing w:after="120" w:line="276" w:lineRule="auto"/>
        <w:ind w:left="709" w:hanging="425"/>
        <w:jc w:val="both"/>
        <w:rPr>
          <w:rFonts w:ascii="Arial" w:eastAsia="Times New Roman" w:hAnsi="Arial" w:cs="Arial"/>
          <w:sz w:val="20"/>
          <w:szCs w:val="20"/>
          <w:lang w:eastAsia="pl-PL"/>
        </w:rPr>
      </w:pPr>
      <w:r w:rsidRPr="002C58C5">
        <w:rPr>
          <w:rFonts w:ascii="Arial" w:eastAsia="Times New Roman" w:hAnsi="Arial" w:cs="Arial"/>
          <w:sz w:val="20"/>
          <w:szCs w:val="20"/>
          <w:lang w:eastAsia="pl-PL"/>
        </w:rPr>
        <w:t>sytuacji ekonomicznej lub finansowej</w:t>
      </w:r>
      <w:r w:rsidR="0034203A">
        <w:rPr>
          <w:rFonts w:ascii="Arial" w:eastAsia="Times New Roman" w:hAnsi="Arial" w:cs="Arial"/>
          <w:sz w:val="20"/>
          <w:szCs w:val="20"/>
          <w:lang w:eastAsia="pl-PL"/>
        </w:rPr>
        <w:t>.</w:t>
      </w:r>
    </w:p>
    <w:p w14:paraId="0B32769F" w14:textId="77777777" w:rsidR="003952E3" w:rsidRPr="004D119D" w:rsidRDefault="003952E3" w:rsidP="003952E3">
      <w:pPr>
        <w:rPr>
          <w:rFonts w:ascii="Arial" w:hAnsi="Arial" w:cs="Arial"/>
          <w:sz w:val="20"/>
          <w:szCs w:val="20"/>
        </w:rPr>
      </w:pPr>
    </w:p>
    <w:p w14:paraId="0E60F2A6" w14:textId="77777777" w:rsidR="00BC4B22" w:rsidRPr="004D119D" w:rsidRDefault="00BC4B22" w:rsidP="0008731E">
      <w:pPr>
        <w:spacing w:after="0" w:line="276" w:lineRule="auto"/>
        <w:ind w:right="-143"/>
        <w:jc w:val="right"/>
        <w:rPr>
          <w:rFonts w:ascii="Arial" w:eastAsia="Times New Roman" w:hAnsi="Arial" w:cs="Arial"/>
          <w:b/>
          <w:sz w:val="20"/>
          <w:szCs w:val="20"/>
          <w:lang w:eastAsia="pl-PL"/>
        </w:rPr>
      </w:pPr>
    </w:p>
    <w:p w14:paraId="384986EC" w14:textId="77777777" w:rsidR="00BC4B22" w:rsidRPr="004D119D" w:rsidRDefault="00BC4B22" w:rsidP="0008731E">
      <w:pPr>
        <w:spacing w:after="0" w:line="276" w:lineRule="auto"/>
        <w:ind w:right="-143"/>
        <w:jc w:val="right"/>
        <w:rPr>
          <w:rFonts w:ascii="Arial" w:eastAsia="Times New Roman" w:hAnsi="Arial" w:cs="Arial"/>
          <w:b/>
          <w:sz w:val="20"/>
          <w:szCs w:val="20"/>
          <w:lang w:eastAsia="pl-PL"/>
        </w:rPr>
      </w:pPr>
    </w:p>
    <w:p w14:paraId="71533603" w14:textId="77777777" w:rsidR="00053225" w:rsidRPr="004D119D" w:rsidRDefault="00053225" w:rsidP="00C43797">
      <w:pPr>
        <w:spacing w:after="0" w:line="276" w:lineRule="auto"/>
        <w:ind w:right="-143"/>
        <w:jc w:val="center"/>
        <w:rPr>
          <w:rFonts w:ascii="Arial" w:eastAsia="Times New Roman" w:hAnsi="Arial" w:cs="Arial"/>
          <w:b/>
          <w:sz w:val="20"/>
          <w:szCs w:val="20"/>
          <w:lang w:eastAsia="pl-PL"/>
        </w:rPr>
      </w:pPr>
    </w:p>
    <w:p w14:paraId="05ABF7D3" w14:textId="77777777" w:rsidR="00510A8B" w:rsidRPr="004D119D" w:rsidRDefault="00510A8B" w:rsidP="00510A8B">
      <w:pPr>
        <w:ind w:right="-142"/>
        <w:jc w:val="both"/>
        <w:rPr>
          <w:rFonts w:ascii="Arial" w:hAnsi="Arial" w:cs="Arial"/>
          <w:color w:val="0000FF"/>
          <w:sz w:val="20"/>
          <w:szCs w:val="20"/>
        </w:rPr>
      </w:pPr>
    </w:p>
    <w:p w14:paraId="6AEC0254" w14:textId="77777777" w:rsidR="004D119D" w:rsidRPr="005B4228" w:rsidRDefault="004D119D" w:rsidP="004D119D">
      <w:pPr>
        <w:spacing w:after="0" w:line="240" w:lineRule="auto"/>
        <w:ind w:right="-142"/>
        <w:jc w:val="both"/>
        <w:rPr>
          <w:rFonts w:ascii="Arial" w:eastAsia="Times New Roman" w:hAnsi="Arial" w:cs="Arial"/>
          <w:sz w:val="18"/>
          <w:szCs w:val="20"/>
          <w:lang w:eastAsia="pl-PL"/>
        </w:rPr>
      </w:pPr>
      <w:r w:rsidRPr="005B4228">
        <w:rPr>
          <w:rFonts w:ascii="Arial" w:eastAsia="Times New Roman" w:hAnsi="Arial" w:cs="Arial"/>
          <w:szCs w:val="20"/>
          <w:lang w:eastAsia="pl-PL"/>
        </w:rPr>
        <w:t>.......................................</w:t>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t>..................................................................</w:t>
      </w:r>
    </w:p>
    <w:p w14:paraId="7B224C85" w14:textId="77777777" w:rsidR="004D119D" w:rsidRPr="005B4228" w:rsidRDefault="004D119D" w:rsidP="004D119D">
      <w:pPr>
        <w:spacing w:after="0" w:line="240" w:lineRule="auto"/>
        <w:ind w:right="-142"/>
        <w:jc w:val="right"/>
        <w:rPr>
          <w:rFonts w:ascii="Arial" w:eastAsia="Times New Roman" w:hAnsi="Arial" w:cs="Arial"/>
          <w:sz w:val="14"/>
          <w:szCs w:val="16"/>
          <w:lang w:eastAsia="pl-PL"/>
        </w:rPr>
      </w:pPr>
      <w:r w:rsidRPr="005B4228">
        <w:rPr>
          <w:rFonts w:ascii="Arial" w:eastAsia="Times New Roman" w:hAnsi="Arial" w:cs="Arial"/>
          <w:sz w:val="14"/>
          <w:szCs w:val="20"/>
          <w:lang w:eastAsia="pl-PL"/>
        </w:rPr>
        <w:t xml:space="preserve">                      (data)</w:t>
      </w:r>
      <w:r w:rsidRPr="005B4228">
        <w:rPr>
          <w:rFonts w:ascii="Arial" w:eastAsia="Times New Roman" w:hAnsi="Arial" w:cs="Arial"/>
          <w:sz w:val="14"/>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r>
      <w:r w:rsidRPr="005B4228">
        <w:rPr>
          <w:rFonts w:ascii="Times New Roman" w:eastAsia="Times New Roman" w:hAnsi="Times New Roman" w:cs="Times New Roman"/>
          <w:sz w:val="18"/>
          <w:szCs w:val="20"/>
          <w:lang w:eastAsia="pl-PL"/>
        </w:rPr>
        <w:tab/>
        <w:t xml:space="preserve">       </w:t>
      </w:r>
      <w:r w:rsidRPr="005B4228">
        <w:rPr>
          <w:rFonts w:ascii="Arial" w:eastAsia="Times New Roman" w:hAnsi="Arial" w:cs="Arial"/>
          <w:sz w:val="14"/>
          <w:szCs w:val="16"/>
          <w:lang w:eastAsia="pl-PL"/>
        </w:rPr>
        <w:t>(podpis osoby uprawnionej lub osób uprawnionych do reprezentacji wykonawcy)</w:t>
      </w:r>
    </w:p>
    <w:p w14:paraId="6DDE7BD5" w14:textId="77777777" w:rsidR="004D119D" w:rsidRDefault="004D119D" w:rsidP="004D119D">
      <w:pPr>
        <w:jc w:val="center"/>
        <w:rPr>
          <w:rFonts w:ascii="Arial" w:hAnsi="Arial" w:cs="Arial"/>
          <w:b/>
          <w:bCs/>
          <w:sz w:val="24"/>
          <w:szCs w:val="24"/>
        </w:rPr>
      </w:pPr>
    </w:p>
    <w:p w14:paraId="314F1EF6" w14:textId="77777777" w:rsidR="00510A8B" w:rsidRPr="004D119D" w:rsidRDefault="00510A8B" w:rsidP="00510A8B">
      <w:pPr>
        <w:ind w:right="-142"/>
        <w:jc w:val="both"/>
        <w:rPr>
          <w:rFonts w:ascii="Arial" w:hAnsi="Arial" w:cs="Arial"/>
          <w:color w:val="0000FF"/>
          <w:sz w:val="20"/>
          <w:szCs w:val="20"/>
        </w:rPr>
      </w:pPr>
    </w:p>
    <w:p w14:paraId="20B56E99" w14:textId="6A284DAC" w:rsidR="003952E3" w:rsidRPr="004D119D" w:rsidRDefault="003952E3" w:rsidP="003952E3">
      <w:pPr>
        <w:spacing w:after="0" w:line="240" w:lineRule="auto"/>
        <w:ind w:right="-142"/>
        <w:jc w:val="right"/>
        <w:rPr>
          <w:rFonts w:ascii="Arial" w:eastAsia="Times New Roman" w:hAnsi="Arial" w:cs="Arial"/>
          <w:sz w:val="20"/>
          <w:szCs w:val="20"/>
          <w:lang w:eastAsia="pl-PL"/>
        </w:rPr>
      </w:pPr>
    </w:p>
    <w:p w14:paraId="6B60A2AB" w14:textId="77777777" w:rsidR="003952E3" w:rsidRPr="004D119D" w:rsidRDefault="003952E3" w:rsidP="003952E3">
      <w:pPr>
        <w:spacing w:after="40"/>
        <w:ind w:right="-142"/>
        <w:jc w:val="both"/>
        <w:rPr>
          <w:rFonts w:ascii="Arial" w:hAnsi="Arial" w:cs="Arial"/>
          <w:sz w:val="20"/>
          <w:szCs w:val="20"/>
        </w:rPr>
      </w:pPr>
    </w:p>
    <w:p w14:paraId="754D7813" w14:textId="77777777" w:rsidR="003952E3" w:rsidRPr="006B2F7F" w:rsidRDefault="003952E3" w:rsidP="003952E3">
      <w:pPr>
        <w:spacing w:after="0" w:line="276" w:lineRule="auto"/>
        <w:ind w:right="-143"/>
        <w:jc w:val="both"/>
        <w:rPr>
          <w:rFonts w:ascii="Arial" w:eastAsia="Times New Roman" w:hAnsi="Arial" w:cs="Arial"/>
          <w:sz w:val="16"/>
          <w:szCs w:val="20"/>
          <w:lang w:eastAsia="pl-PL"/>
        </w:rPr>
      </w:pPr>
    </w:p>
    <w:p w14:paraId="1D661E6A" w14:textId="77777777" w:rsidR="004D119D" w:rsidRDefault="004D119D" w:rsidP="0008731E">
      <w:pPr>
        <w:spacing w:after="0" w:line="276" w:lineRule="auto"/>
        <w:ind w:right="-143"/>
        <w:jc w:val="right"/>
        <w:rPr>
          <w:rFonts w:ascii="Arial" w:eastAsia="Times New Roman" w:hAnsi="Arial" w:cs="Arial"/>
          <w:b/>
          <w:sz w:val="20"/>
          <w:szCs w:val="20"/>
          <w:lang w:eastAsia="pl-PL"/>
        </w:rPr>
      </w:pPr>
    </w:p>
    <w:p w14:paraId="0D654B77" w14:textId="77777777" w:rsidR="004D119D" w:rsidRDefault="004D119D" w:rsidP="0008731E">
      <w:pPr>
        <w:spacing w:after="0" w:line="276" w:lineRule="auto"/>
        <w:ind w:right="-143"/>
        <w:jc w:val="right"/>
        <w:rPr>
          <w:rFonts w:ascii="Arial" w:eastAsia="Times New Roman" w:hAnsi="Arial" w:cs="Arial"/>
          <w:b/>
          <w:sz w:val="20"/>
          <w:szCs w:val="20"/>
          <w:lang w:eastAsia="pl-PL"/>
        </w:rPr>
      </w:pPr>
    </w:p>
    <w:p w14:paraId="3F61BBE9" w14:textId="77777777" w:rsidR="004D119D" w:rsidRDefault="004D119D" w:rsidP="0008731E">
      <w:pPr>
        <w:spacing w:after="0" w:line="276" w:lineRule="auto"/>
        <w:ind w:right="-143"/>
        <w:jc w:val="right"/>
        <w:rPr>
          <w:rFonts w:ascii="Arial" w:eastAsia="Times New Roman" w:hAnsi="Arial" w:cs="Arial"/>
          <w:b/>
          <w:sz w:val="20"/>
          <w:szCs w:val="20"/>
          <w:lang w:eastAsia="pl-PL"/>
        </w:rPr>
      </w:pPr>
    </w:p>
    <w:p w14:paraId="7FD2E1F2" w14:textId="77777777" w:rsidR="004D119D" w:rsidRDefault="004D119D" w:rsidP="0008731E">
      <w:pPr>
        <w:spacing w:after="0" w:line="276" w:lineRule="auto"/>
        <w:ind w:right="-143"/>
        <w:jc w:val="right"/>
        <w:rPr>
          <w:rFonts w:ascii="Arial" w:eastAsia="Times New Roman" w:hAnsi="Arial" w:cs="Arial"/>
          <w:b/>
          <w:sz w:val="20"/>
          <w:szCs w:val="20"/>
          <w:lang w:eastAsia="pl-PL"/>
        </w:rPr>
      </w:pPr>
    </w:p>
    <w:p w14:paraId="18931840" w14:textId="2372A28E" w:rsidR="006B2F7F" w:rsidRPr="00160ADE" w:rsidRDefault="006B2F7F" w:rsidP="0008731E">
      <w:pPr>
        <w:spacing w:after="0" w:line="276" w:lineRule="auto"/>
        <w:ind w:right="-143"/>
        <w:jc w:val="right"/>
        <w:rPr>
          <w:rFonts w:ascii="Arial" w:eastAsia="Times New Roman" w:hAnsi="Arial" w:cs="Arial"/>
          <w:b/>
          <w:sz w:val="20"/>
          <w:szCs w:val="20"/>
          <w:lang w:eastAsia="pl-PL"/>
        </w:rPr>
      </w:pPr>
      <w:r w:rsidRPr="00160ADE">
        <w:rPr>
          <w:rFonts w:ascii="Arial" w:eastAsia="Times New Roman" w:hAnsi="Arial" w:cs="Arial"/>
          <w:b/>
          <w:sz w:val="20"/>
          <w:szCs w:val="20"/>
          <w:lang w:eastAsia="pl-PL"/>
        </w:rPr>
        <w:lastRenderedPageBreak/>
        <w:t xml:space="preserve">Załącznik Nr </w:t>
      </w:r>
      <w:r w:rsidR="003952E3">
        <w:rPr>
          <w:rFonts w:ascii="Arial" w:eastAsia="Times New Roman" w:hAnsi="Arial" w:cs="Arial"/>
          <w:b/>
          <w:sz w:val="20"/>
          <w:szCs w:val="20"/>
          <w:lang w:eastAsia="pl-PL"/>
        </w:rPr>
        <w:t>5</w:t>
      </w:r>
    </w:p>
    <w:p w14:paraId="5E161F46" w14:textId="77777777" w:rsidR="006B2F7F" w:rsidRPr="00160ADE" w:rsidRDefault="006B2F7F" w:rsidP="0008731E">
      <w:pPr>
        <w:spacing w:after="0" w:line="276" w:lineRule="auto"/>
        <w:ind w:right="-143"/>
        <w:jc w:val="right"/>
        <w:rPr>
          <w:rFonts w:ascii="Arial" w:eastAsia="Times New Roman" w:hAnsi="Arial" w:cs="Arial"/>
          <w:b/>
          <w:sz w:val="20"/>
          <w:szCs w:val="20"/>
          <w:lang w:eastAsia="pl-PL"/>
        </w:rPr>
      </w:pPr>
    </w:p>
    <w:p w14:paraId="11BA99F9" w14:textId="3B5C3EB5" w:rsidR="006B2F7F" w:rsidRPr="00160ADE" w:rsidRDefault="006B2F7F" w:rsidP="0008731E">
      <w:pPr>
        <w:spacing w:after="0" w:line="276" w:lineRule="auto"/>
        <w:ind w:right="-143"/>
        <w:jc w:val="both"/>
        <w:rPr>
          <w:rFonts w:ascii="Arial" w:eastAsia="Times New Roman" w:hAnsi="Arial" w:cs="Arial"/>
          <w:i/>
          <w:sz w:val="18"/>
          <w:szCs w:val="20"/>
          <w:lang w:eastAsia="pl-PL"/>
        </w:rPr>
      </w:pPr>
      <w:r w:rsidRPr="00160ADE">
        <w:rPr>
          <w:rFonts w:ascii="Arial" w:eastAsia="Times New Roman" w:hAnsi="Arial" w:cs="Arial"/>
          <w:i/>
          <w:sz w:val="18"/>
          <w:szCs w:val="20"/>
          <w:lang w:eastAsia="pl-PL"/>
        </w:rPr>
        <w:t>nazwa</w:t>
      </w:r>
      <w:r w:rsidRPr="00160ADE">
        <w:rPr>
          <w:rFonts w:ascii="Arial" w:eastAsia="Times New Roman" w:hAnsi="Arial" w:cs="Arial"/>
          <w:i/>
          <w:vanish/>
          <w:sz w:val="18"/>
          <w:szCs w:val="20"/>
          <w:lang w:eastAsia="pl-PL"/>
        </w:rPr>
        <w:t>, siedzibę</w:t>
      </w:r>
      <w:r w:rsidRPr="00160ADE">
        <w:rPr>
          <w:rFonts w:ascii="Arial" w:eastAsia="Times New Roman" w:hAnsi="Arial" w:cs="Arial"/>
          <w:i/>
          <w:sz w:val="18"/>
          <w:szCs w:val="20"/>
          <w:lang w:eastAsia="pl-PL"/>
        </w:rPr>
        <w:t xml:space="preserve"> i adres </w:t>
      </w:r>
      <w:r w:rsidR="00A7336B">
        <w:rPr>
          <w:rFonts w:ascii="Arial" w:eastAsia="Times New Roman" w:hAnsi="Arial" w:cs="Arial"/>
          <w:i/>
          <w:sz w:val="18"/>
          <w:szCs w:val="20"/>
          <w:lang w:eastAsia="pl-PL"/>
        </w:rPr>
        <w:t>Wykonaw</w:t>
      </w:r>
      <w:r w:rsidRPr="00160ADE">
        <w:rPr>
          <w:rFonts w:ascii="Arial" w:eastAsia="Times New Roman" w:hAnsi="Arial" w:cs="Arial"/>
          <w:i/>
          <w:sz w:val="18"/>
          <w:szCs w:val="20"/>
          <w:lang w:eastAsia="pl-PL"/>
        </w:rPr>
        <w:t xml:space="preserve">cy / </w:t>
      </w:r>
      <w:r w:rsidR="00A7336B">
        <w:rPr>
          <w:rFonts w:ascii="Arial" w:eastAsia="Times New Roman" w:hAnsi="Arial" w:cs="Arial"/>
          <w:i/>
          <w:sz w:val="18"/>
          <w:szCs w:val="20"/>
          <w:lang w:eastAsia="pl-PL"/>
        </w:rPr>
        <w:t>Wykonaw</w:t>
      </w:r>
      <w:r w:rsidRPr="00160ADE">
        <w:rPr>
          <w:rFonts w:ascii="Arial" w:eastAsia="Times New Roman" w:hAnsi="Arial" w:cs="Arial"/>
          <w:i/>
          <w:sz w:val="18"/>
          <w:szCs w:val="20"/>
          <w:lang w:eastAsia="pl-PL"/>
        </w:rPr>
        <w:t>ców składających ofertę:</w:t>
      </w:r>
    </w:p>
    <w:p w14:paraId="3EB19B42" w14:textId="77777777" w:rsidR="006B2F7F" w:rsidRPr="00160ADE" w:rsidRDefault="006B2F7F" w:rsidP="00C43797">
      <w:pPr>
        <w:spacing w:before="120" w:after="0" w:line="360" w:lineRule="auto"/>
        <w:ind w:right="-142"/>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3E9DF67D" w14:textId="77777777" w:rsidR="006B2F7F" w:rsidRPr="00160ADE" w:rsidRDefault="006B2F7F" w:rsidP="000C0899">
      <w:pPr>
        <w:spacing w:after="0" w:line="360" w:lineRule="auto"/>
        <w:ind w:right="-143"/>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4D05E623" w14:textId="77777777" w:rsidR="006B2F7F" w:rsidRPr="00160ADE" w:rsidRDefault="006B2F7F" w:rsidP="000C0899">
      <w:pPr>
        <w:spacing w:after="0" w:line="360" w:lineRule="auto"/>
        <w:ind w:right="-143"/>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765AA68D" w14:textId="77777777" w:rsidR="006B2F7F" w:rsidRPr="00160ADE" w:rsidRDefault="006B2F7F" w:rsidP="00B54CC2">
      <w:pPr>
        <w:spacing w:before="120" w:after="120" w:line="360" w:lineRule="auto"/>
        <w:jc w:val="both"/>
        <w:rPr>
          <w:rFonts w:ascii="Arial" w:eastAsia="Times New Roman" w:hAnsi="Arial" w:cs="Arial"/>
          <w:sz w:val="20"/>
          <w:szCs w:val="20"/>
          <w:lang w:eastAsia="pl-PL"/>
        </w:rPr>
      </w:pPr>
      <w:r w:rsidRPr="00160ADE">
        <w:rPr>
          <w:rFonts w:ascii="Arial" w:eastAsia="Times New Roman" w:hAnsi="Arial" w:cs="Arial"/>
          <w:sz w:val="20"/>
          <w:szCs w:val="20"/>
          <w:lang w:eastAsia="pl-PL"/>
        </w:rPr>
        <w:t>................................................................................................................</w:t>
      </w:r>
    </w:p>
    <w:p w14:paraId="2183D1C2" w14:textId="77777777" w:rsidR="00C43797" w:rsidRDefault="00C43797" w:rsidP="00C43797">
      <w:pPr>
        <w:spacing w:after="120" w:line="276" w:lineRule="auto"/>
        <w:jc w:val="center"/>
        <w:rPr>
          <w:rFonts w:ascii="Arial" w:hAnsi="Arial" w:cs="Arial"/>
          <w:b/>
        </w:rPr>
      </w:pPr>
      <w:r>
        <w:rPr>
          <w:rFonts w:ascii="Arial" w:hAnsi="Arial" w:cs="Arial"/>
          <w:b/>
        </w:rPr>
        <w:t>OŚWIADCZENIE</w:t>
      </w:r>
    </w:p>
    <w:p w14:paraId="5912C11D" w14:textId="77777777" w:rsidR="00C43797" w:rsidRDefault="00C43797" w:rsidP="00C43797">
      <w:pPr>
        <w:spacing w:after="120" w:line="360" w:lineRule="auto"/>
        <w:jc w:val="both"/>
        <w:rPr>
          <w:rFonts w:ascii="Arial" w:hAnsi="Arial" w:cs="Arial"/>
        </w:rPr>
      </w:pPr>
      <w:r w:rsidRPr="0045568E">
        <w:rPr>
          <w:rFonts w:ascii="Arial" w:hAnsi="Arial" w:cs="Arial"/>
          <w:b/>
          <w:sz w:val="18"/>
          <w:szCs w:val="16"/>
          <w:u w:val="single"/>
        </w:rPr>
        <w:t>dotyczące przesłanek wykluczenia z art. 5k rozporządzenia 833/2014 oraz art. 7 ust. 1 ustawy o szczególnych rozwiązaniach w zakresie przeciwdziałania wspieraniu agresji na Ukrainę oraz służących ochronie bezpieczeństwa narodowego</w:t>
      </w:r>
      <w:r w:rsidRPr="0045568E">
        <w:rPr>
          <w:rFonts w:ascii="Arial" w:hAnsi="Arial" w:cs="Arial"/>
        </w:rPr>
        <w:t xml:space="preserve"> </w:t>
      </w:r>
    </w:p>
    <w:p w14:paraId="1F042B46" w14:textId="2673928D" w:rsidR="004D119D" w:rsidRPr="004D119D" w:rsidRDefault="00C43797" w:rsidP="004D119D">
      <w:pPr>
        <w:keepNext/>
        <w:spacing w:after="120" w:line="336" w:lineRule="auto"/>
        <w:jc w:val="both"/>
        <w:outlineLvl w:val="0"/>
        <w:rPr>
          <w:rFonts w:ascii="Arial" w:hAnsi="Arial" w:cs="Arial"/>
          <w:b/>
          <w:bCs/>
          <w:sz w:val="20"/>
        </w:rPr>
      </w:pPr>
      <w:r w:rsidRPr="00960DC8">
        <w:rPr>
          <w:rFonts w:ascii="Arial" w:hAnsi="Arial" w:cs="Arial"/>
          <w:sz w:val="20"/>
          <w:szCs w:val="20"/>
        </w:rPr>
        <w:t>Przystępując do udziału w postępowaniu o udzielenie zamówienia na wykonanie:</w:t>
      </w:r>
      <w:r>
        <w:rPr>
          <w:rFonts w:ascii="Arial" w:hAnsi="Arial" w:cs="Arial"/>
          <w:sz w:val="20"/>
          <w:szCs w:val="20"/>
        </w:rPr>
        <w:t xml:space="preserve"> </w:t>
      </w:r>
      <w:bookmarkStart w:id="8" w:name="_Hlk213325355"/>
      <w:r w:rsidR="004D119D" w:rsidRPr="004D119D">
        <w:rPr>
          <w:rFonts w:ascii="Arial" w:hAnsi="Arial" w:cs="Arial"/>
          <w:b/>
          <w:bCs/>
          <w:sz w:val="20"/>
        </w:rPr>
        <w:t>DOSTAW</w:t>
      </w:r>
      <w:r w:rsidR="004D119D">
        <w:rPr>
          <w:rFonts w:ascii="Arial" w:hAnsi="Arial" w:cs="Arial"/>
          <w:b/>
          <w:bCs/>
          <w:sz w:val="20"/>
        </w:rPr>
        <w:t>Y</w:t>
      </w:r>
      <w:r w:rsidR="004D119D" w:rsidRPr="004D119D">
        <w:rPr>
          <w:rFonts w:ascii="Arial" w:hAnsi="Arial" w:cs="Arial"/>
          <w:b/>
          <w:bCs/>
          <w:sz w:val="20"/>
        </w:rPr>
        <w:t xml:space="preserve"> ARMATURY WODOCIAGOWEJ z podziałem na 4 zadania, znak postępowania PZP.262.1.2026.RZM</w:t>
      </w:r>
    </w:p>
    <w:bookmarkEnd w:id="8"/>
    <w:p w14:paraId="45A95FCA" w14:textId="77777777" w:rsidR="00C43797" w:rsidRPr="00B5131F" w:rsidRDefault="00C43797" w:rsidP="00014DAB">
      <w:pPr>
        <w:pStyle w:val="Akapitzlist"/>
        <w:numPr>
          <w:ilvl w:val="0"/>
          <w:numId w:val="46"/>
        </w:numPr>
        <w:autoSpaceDE w:val="0"/>
        <w:autoSpaceDN w:val="0"/>
        <w:spacing w:before="60" w:line="312" w:lineRule="auto"/>
        <w:ind w:left="142" w:hanging="284"/>
        <w:rPr>
          <w:rFonts w:ascii="Arial" w:hAnsi="Arial" w:cs="Arial"/>
          <w:b/>
          <w:bCs/>
          <w:color w:val="000000"/>
        </w:rPr>
      </w:pPr>
      <w:r w:rsidRPr="00B5131F">
        <w:rPr>
          <w:rFonts w:ascii="Arial" w:hAnsi="Arial" w:cs="Arial"/>
        </w:rPr>
        <w:t xml:space="preserve">Oświadczam, że nie podlegam wykluczeniu z postępowania na podstawie art. 5k rozporządzenia Rady (UE) nr 833/2014 z dnia 31 lipca 2014 r. dotyczącego środków ograniczających w związku </w:t>
      </w:r>
      <w:r w:rsidRPr="00B5131F">
        <w:rPr>
          <w:rFonts w:ascii="Arial" w:hAnsi="Arial" w:cs="Arial"/>
        </w:rPr>
        <w:br/>
        <w:t xml:space="preserve">z działaniami Rosji destabilizującymi sytuację na Ukrainie (Dz. Urz. UE nr L 229 z 31.7.2014, str. 1), dalej: rozporządzenie 833/2014, w brzmieniu nadanym </w:t>
      </w:r>
      <w:r w:rsidRPr="00B5131F">
        <w:rPr>
          <w:rFonts w:ascii="Arial" w:hAnsi="Arial" w:cs="Arial"/>
          <w:color w:val="000000"/>
        </w:rPr>
        <w:t xml:space="preserve">rozporządzeniem Rady (UE) 2022/576 w sprawie zmiany rozporządzenia (UE) nr 833/2014 dotyczącego środków ograniczających  w związku z działaniami Rosji destabilizującymi sytuację na Ukrainie (Dz. Urz. UE nr L 111 </w:t>
      </w:r>
      <w:r w:rsidRPr="00B5131F">
        <w:rPr>
          <w:rFonts w:ascii="Arial" w:hAnsi="Arial" w:cs="Arial"/>
          <w:color w:val="000000"/>
        </w:rPr>
        <w:br/>
        <w:t>z 8.4.2022, str. 1), dalej: rozporządzenie 2022/576.</w:t>
      </w:r>
      <w:r w:rsidRPr="00987D2C">
        <w:rPr>
          <w:rStyle w:val="Odwoanieprzypisudolnego"/>
          <w:rFonts w:ascii="Arial" w:hAnsi="Arial" w:cs="Arial"/>
          <w:color w:val="000000"/>
        </w:rPr>
        <w:footnoteReference w:id="1"/>
      </w:r>
    </w:p>
    <w:p w14:paraId="0DCC90B1" w14:textId="2E4C80B5" w:rsidR="00C43797" w:rsidRPr="00C43797" w:rsidRDefault="00C43797" w:rsidP="00014DAB">
      <w:pPr>
        <w:pStyle w:val="Akapitzlist"/>
        <w:numPr>
          <w:ilvl w:val="0"/>
          <w:numId w:val="46"/>
        </w:numPr>
        <w:autoSpaceDE w:val="0"/>
        <w:autoSpaceDN w:val="0"/>
        <w:spacing w:before="60" w:line="312" w:lineRule="auto"/>
        <w:ind w:left="142" w:hanging="284"/>
        <w:rPr>
          <w:rFonts w:ascii="Arial" w:hAnsi="Arial" w:cs="Arial"/>
          <w:b/>
          <w:bCs/>
          <w:color w:val="000000"/>
        </w:rPr>
      </w:pPr>
      <w:r w:rsidRPr="00B5131F">
        <w:rPr>
          <w:rFonts w:ascii="Arial" w:hAnsi="Arial" w:cs="Arial"/>
          <w:color w:val="000000"/>
        </w:rPr>
        <w:t>Oświadczam, że nie zachodzą w stosunku do mnie przesłanki wykluczenia z postępowania na podstawie art. 7 ust. 1 ustawy z dnia 13 kwietnia 2022 r.</w:t>
      </w:r>
      <w:r w:rsidRPr="00B5131F">
        <w:rPr>
          <w:rFonts w:ascii="Arial" w:hAnsi="Arial" w:cs="Arial"/>
          <w:i/>
          <w:iCs/>
          <w:color w:val="000000"/>
        </w:rPr>
        <w:t xml:space="preserve"> o szczególnych rozwiązaniach w zakresie przeciwdziałania wspieraniu agresji na Ukrainę oraz służących ochronie bezpieczeństwa narodowego.</w:t>
      </w:r>
      <w:r w:rsidRPr="00A81A02">
        <w:rPr>
          <w:rStyle w:val="Odwoanieprzypisudolnego"/>
          <w:rFonts w:ascii="Arial" w:hAnsi="Arial" w:cs="Arial"/>
          <w:color w:val="000000"/>
        </w:rPr>
        <w:footnoteReference w:id="2"/>
      </w:r>
    </w:p>
    <w:p w14:paraId="40572DEC" w14:textId="2B955EAB" w:rsidR="00B54CC2" w:rsidRPr="00B54CC2" w:rsidRDefault="00B54CC2" w:rsidP="00B54CC2">
      <w:pPr>
        <w:spacing w:after="0" w:line="240" w:lineRule="auto"/>
        <w:ind w:right="-142"/>
        <w:jc w:val="both"/>
        <w:rPr>
          <w:rFonts w:ascii="Arial" w:eastAsia="Times New Roman" w:hAnsi="Arial" w:cs="Arial"/>
          <w:szCs w:val="20"/>
          <w:lang w:eastAsia="pl-PL"/>
        </w:rPr>
      </w:pPr>
      <w:r w:rsidRPr="005B4228">
        <w:rPr>
          <w:rFonts w:ascii="Arial" w:eastAsia="Times New Roman" w:hAnsi="Arial" w:cs="Arial"/>
          <w:szCs w:val="20"/>
          <w:lang w:eastAsia="pl-PL"/>
        </w:rPr>
        <w:t>.......................................</w:t>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r>
      <w:r w:rsidRPr="005B4228">
        <w:rPr>
          <w:rFonts w:ascii="Arial" w:eastAsia="Times New Roman" w:hAnsi="Arial" w:cs="Arial"/>
          <w:szCs w:val="20"/>
          <w:lang w:eastAsia="pl-PL"/>
        </w:rPr>
        <w:tab/>
        <w:t>..................................................................</w:t>
      </w:r>
    </w:p>
    <w:p w14:paraId="066E4F68" w14:textId="6B8984A8" w:rsidR="00C43797" w:rsidRPr="00C43797" w:rsidRDefault="00B54CC2" w:rsidP="00B54CC2">
      <w:pPr>
        <w:pStyle w:val="Akapitzlist"/>
        <w:autoSpaceDE w:val="0"/>
        <w:autoSpaceDN w:val="0"/>
        <w:spacing w:before="60" w:line="312" w:lineRule="auto"/>
        <w:ind w:left="142"/>
        <w:rPr>
          <w:rFonts w:ascii="Arial" w:hAnsi="Arial" w:cs="Arial"/>
          <w:b/>
          <w:bCs/>
          <w:color w:val="000000"/>
        </w:rPr>
      </w:pPr>
      <w:r w:rsidRPr="005B4228">
        <w:rPr>
          <w:rFonts w:ascii="Arial" w:hAnsi="Arial" w:cs="Arial"/>
          <w:sz w:val="14"/>
        </w:rPr>
        <w:t xml:space="preserve">                      (data)</w:t>
      </w:r>
      <w:r w:rsidRPr="005B4228">
        <w:rPr>
          <w:rFonts w:ascii="Arial" w:hAnsi="Arial" w:cs="Arial"/>
          <w:sz w:val="14"/>
        </w:rPr>
        <w:tab/>
      </w:r>
      <w:r w:rsidRPr="005B4228">
        <w:rPr>
          <w:sz w:val="18"/>
        </w:rPr>
        <w:tab/>
      </w:r>
      <w:r w:rsidRPr="005B4228">
        <w:rPr>
          <w:sz w:val="18"/>
        </w:rPr>
        <w:tab/>
      </w:r>
      <w:r w:rsidRPr="005B4228">
        <w:rPr>
          <w:sz w:val="18"/>
        </w:rPr>
        <w:tab/>
        <w:t xml:space="preserve">       </w:t>
      </w:r>
      <w:r w:rsidRPr="005B4228">
        <w:rPr>
          <w:rFonts w:ascii="Arial" w:hAnsi="Arial" w:cs="Arial"/>
          <w:sz w:val="14"/>
          <w:szCs w:val="16"/>
        </w:rPr>
        <w:t>(podpis osoby uprawnionej lub osób uprawnionych do reprezentacji wykonawcy</w:t>
      </w:r>
    </w:p>
    <w:p w14:paraId="45A90D59" w14:textId="1729B1D9" w:rsidR="00C43797" w:rsidRPr="00160ADE" w:rsidRDefault="00C43797" w:rsidP="00C43797">
      <w:pPr>
        <w:spacing w:after="0" w:line="276" w:lineRule="auto"/>
        <w:ind w:right="-143"/>
        <w:jc w:val="right"/>
        <w:rPr>
          <w:rFonts w:ascii="Arial" w:eastAsia="Times New Roman" w:hAnsi="Arial" w:cs="Arial"/>
          <w:b/>
          <w:sz w:val="20"/>
          <w:szCs w:val="20"/>
          <w:lang w:eastAsia="pl-PL"/>
        </w:rPr>
      </w:pPr>
      <w:r w:rsidRPr="00160ADE">
        <w:rPr>
          <w:rFonts w:ascii="Arial" w:eastAsia="Times New Roman" w:hAnsi="Arial" w:cs="Arial"/>
          <w:b/>
          <w:sz w:val="20"/>
          <w:szCs w:val="20"/>
          <w:lang w:eastAsia="pl-PL"/>
        </w:rPr>
        <w:lastRenderedPageBreak/>
        <w:t xml:space="preserve">Załącznik Nr </w:t>
      </w:r>
      <w:r>
        <w:rPr>
          <w:rFonts w:ascii="Arial" w:eastAsia="Times New Roman" w:hAnsi="Arial" w:cs="Arial"/>
          <w:b/>
          <w:sz w:val="20"/>
          <w:szCs w:val="20"/>
          <w:lang w:eastAsia="pl-PL"/>
        </w:rPr>
        <w:t>6</w:t>
      </w:r>
    </w:p>
    <w:p w14:paraId="13C0480E" w14:textId="77777777" w:rsidR="000E665E" w:rsidRDefault="000E665E" w:rsidP="004D119D">
      <w:pPr>
        <w:spacing w:after="0" w:line="240" w:lineRule="auto"/>
        <w:ind w:right="-143"/>
        <w:rPr>
          <w:rFonts w:ascii="Arial" w:eastAsia="Times New Roman" w:hAnsi="Arial" w:cs="Arial"/>
          <w:b/>
          <w:sz w:val="20"/>
          <w:szCs w:val="20"/>
          <w:lang w:eastAsia="pl-PL"/>
        </w:rPr>
      </w:pPr>
    </w:p>
    <w:p w14:paraId="7A1A02E1" w14:textId="30D428AB" w:rsidR="0034440B" w:rsidRDefault="00B54CC2" w:rsidP="00AA0DF1">
      <w:pPr>
        <w:spacing w:after="0" w:line="240" w:lineRule="auto"/>
        <w:ind w:right="-143"/>
        <w:jc w:val="right"/>
        <w:rPr>
          <w:rFonts w:ascii="Arial" w:eastAsia="Times New Roman" w:hAnsi="Arial" w:cs="Arial"/>
          <w:b/>
          <w:sz w:val="20"/>
          <w:szCs w:val="20"/>
          <w:lang w:eastAsia="pl-PL"/>
        </w:rPr>
      </w:pPr>
      <w:r>
        <w:rPr>
          <w:rFonts w:ascii="Arial" w:eastAsia="Times New Roman" w:hAnsi="Arial" w:cs="Arial"/>
          <w:b/>
          <w:sz w:val="20"/>
          <w:szCs w:val="20"/>
          <w:lang w:eastAsia="pl-PL"/>
        </w:rPr>
        <w:t>wzór umowy</w:t>
      </w:r>
    </w:p>
    <w:p w14:paraId="78308E0F" w14:textId="77777777" w:rsidR="0034203A" w:rsidRDefault="0034203A" w:rsidP="00AA0DF1">
      <w:pPr>
        <w:spacing w:after="0" w:line="240" w:lineRule="auto"/>
        <w:ind w:right="-143"/>
        <w:jc w:val="right"/>
        <w:rPr>
          <w:rFonts w:ascii="Arial" w:eastAsia="Times New Roman" w:hAnsi="Arial" w:cs="Arial"/>
          <w:b/>
          <w:sz w:val="20"/>
          <w:szCs w:val="20"/>
          <w:lang w:eastAsia="pl-PL"/>
        </w:rPr>
      </w:pPr>
    </w:p>
    <w:p w14:paraId="14B96B9C" w14:textId="77777777" w:rsidR="0034203A" w:rsidRPr="0045427A" w:rsidRDefault="0034203A" w:rsidP="0034203A">
      <w:pPr>
        <w:pStyle w:val="Standard"/>
        <w:spacing w:line="276" w:lineRule="auto"/>
        <w:jc w:val="center"/>
        <w:rPr>
          <w:rFonts w:ascii="Arial" w:hAnsi="Arial" w:cs="Arial"/>
          <w:b/>
          <w:bCs/>
          <w:sz w:val="22"/>
          <w:szCs w:val="22"/>
        </w:rPr>
      </w:pPr>
      <w:r w:rsidRPr="0045427A">
        <w:rPr>
          <w:rFonts w:ascii="Arial" w:hAnsi="Arial" w:cs="Arial"/>
          <w:b/>
          <w:sz w:val="22"/>
          <w:szCs w:val="22"/>
        </w:rPr>
        <w:t xml:space="preserve">U M O W A  </w:t>
      </w:r>
      <w:r w:rsidRPr="0045427A">
        <w:rPr>
          <w:rFonts w:ascii="Arial" w:hAnsi="Arial" w:cs="Arial"/>
          <w:b/>
          <w:bCs/>
          <w:sz w:val="22"/>
          <w:szCs w:val="22"/>
        </w:rPr>
        <w:t>Nr 202</w:t>
      </w:r>
      <w:r>
        <w:rPr>
          <w:rFonts w:ascii="Arial" w:hAnsi="Arial" w:cs="Arial"/>
          <w:b/>
          <w:bCs/>
          <w:sz w:val="22"/>
          <w:szCs w:val="22"/>
        </w:rPr>
        <w:t>5</w:t>
      </w:r>
      <w:r w:rsidRPr="0045427A">
        <w:rPr>
          <w:rFonts w:ascii="Arial" w:hAnsi="Arial" w:cs="Arial"/>
          <w:b/>
          <w:bCs/>
          <w:sz w:val="22"/>
          <w:szCs w:val="22"/>
        </w:rPr>
        <w:t>…....PZ</w:t>
      </w:r>
      <w:r>
        <w:rPr>
          <w:rFonts w:ascii="Arial" w:hAnsi="Arial" w:cs="Arial"/>
          <w:b/>
          <w:bCs/>
          <w:sz w:val="22"/>
          <w:szCs w:val="22"/>
        </w:rPr>
        <w:t>P</w:t>
      </w:r>
      <w:r w:rsidRPr="0045427A">
        <w:rPr>
          <w:rFonts w:ascii="Arial" w:hAnsi="Arial" w:cs="Arial"/>
          <w:b/>
          <w:bCs/>
          <w:sz w:val="22"/>
          <w:szCs w:val="22"/>
        </w:rPr>
        <w:t xml:space="preserve"> </w:t>
      </w:r>
    </w:p>
    <w:p w14:paraId="2861F8C5" w14:textId="77777777" w:rsidR="0034203A" w:rsidRPr="0034203A" w:rsidRDefault="0034203A" w:rsidP="0034203A">
      <w:pPr>
        <w:pStyle w:val="Standard"/>
        <w:spacing w:line="276" w:lineRule="auto"/>
        <w:jc w:val="center"/>
        <w:rPr>
          <w:rFonts w:ascii="Arial" w:hAnsi="Arial" w:cs="Arial"/>
          <w:b/>
          <w:bCs/>
          <w:sz w:val="20"/>
        </w:rPr>
      </w:pPr>
      <w:r w:rsidRPr="0034203A">
        <w:rPr>
          <w:rFonts w:ascii="Arial" w:hAnsi="Arial" w:cs="Arial"/>
          <w:b/>
          <w:bCs/>
          <w:sz w:val="20"/>
        </w:rPr>
        <w:t>zawarta w dniu …………….. roku w Olsztynie</w:t>
      </w:r>
    </w:p>
    <w:p w14:paraId="519160C7" w14:textId="77777777" w:rsidR="0034203A" w:rsidRPr="0034203A" w:rsidRDefault="0034203A" w:rsidP="0034203A">
      <w:pPr>
        <w:pStyle w:val="Standard"/>
        <w:spacing w:line="276" w:lineRule="auto"/>
        <w:jc w:val="center"/>
        <w:rPr>
          <w:rFonts w:ascii="Arial" w:hAnsi="Arial" w:cs="Arial"/>
          <w:sz w:val="20"/>
        </w:rPr>
      </w:pPr>
    </w:p>
    <w:p w14:paraId="513A8982" w14:textId="77777777" w:rsidR="0034203A" w:rsidRPr="0034203A" w:rsidRDefault="0034203A" w:rsidP="0034203A">
      <w:pPr>
        <w:pStyle w:val="Standard"/>
        <w:spacing w:line="276" w:lineRule="auto"/>
        <w:jc w:val="center"/>
        <w:rPr>
          <w:rFonts w:ascii="Arial" w:hAnsi="Arial" w:cs="Arial"/>
          <w:sz w:val="20"/>
        </w:rPr>
      </w:pPr>
      <w:r w:rsidRPr="0034203A">
        <w:rPr>
          <w:rFonts w:ascii="Arial" w:hAnsi="Arial" w:cs="Arial"/>
          <w:b/>
          <w:bCs/>
          <w:sz w:val="20"/>
        </w:rPr>
        <w:t>pomiędzy</w:t>
      </w:r>
    </w:p>
    <w:p w14:paraId="5B66E058" w14:textId="77777777" w:rsidR="0034203A" w:rsidRDefault="0034203A" w:rsidP="00AA0DF1">
      <w:pPr>
        <w:spacing w:after="0" w:line="240" w:lineRule="auto"/>
        <w:ind w:right="-143"/>
        <w:jc w:val="right"/>
        <w:rPr>
          <w:rFonts w:ascii="Arial" w:eastAsia="Times New Roman" w:hAnsi="Arial" w:cs="Arial"/>
          <w:b/>
          <w:sz w:val="20"/>
          <w:szCs w:val="20"/>
          <w:lang w:eastAsia="pl-PL"/>
        </w:rPr>
      </w:pPr>
    </w:p>
    <w:p w14:paraId="4E6208B9" w14:textId="77777777" w:rsidR="0034203A" w:rsidRDefault="0034203A" w:rsidP="00AA0DF1">
      <w:pPr>
        <w:spacing w:after="0" w:line="240" w:lineRule="auto"/>
        <w:ind w:right="-143"/>
        <w:jc w:val="right"/>
        <w:rPr>
          <w:rFonts w:ascii="Arial" w:eastAsia="Times New Roman" w:hAnsi="Arial" w:cs="Arial"/>
          <w:b/>
          <w:sz w:val="20"/>
          <w:szCs w:val="20"/>
          <w:lang w:eastAsia="pl-PL"/>
        </w:rPr>
      </w:pPr>
    </w:p>
    <w:p w14:paraId="5CF2166C" w14:textId="4D2D7079" w:rsidR="0034203A" w:rsidRPr="006B328E" w:rsidRDefault="0034203A" w:rsidP="006B328E">
      <w:pPr>
        <w:spacing w:after="0" w:line="240" w:lineRule="auto"/>
        <w:jc w:val="both"/>
        <w:rPr>
          <w:rFonts w:ascii="Arial" w:eastAsia="Times New Roman" w:hAnsi="Arial" w:cs="Arial"/>
          <w:b/>
          <w:sz w:val="20"/>
          <w:szCs w:val="20"/>
          <w:lang w:eastAsia="pl-PL"/>
        </w:rPr>
      </w:pPr>
      <w:r w:rsidRPr="0034203A">
        <w:rPr>
          <w:rFonts w:ascii="Arial" w:eastAsia="Times New Roman" w:hAnsi="Arial" w:cs="Arial"/>
          <w:b/>
          <w:sz w:val="20"/>
          <w:szCs w:val="20"/>
          <w:lang w:eastAsia="pl-PL"/>
        </w:rPr>
        <w:t>Przedsiębiorstwem Wodociągów i Kanalizacji Spółka z o.o. z adresem siedziby 10-218 Olsztyn, ul. Oficerska 16 a</w:t>
      </w:r>
      <w:r w:rsidRPr="0034203A">
        <w:rPr>
          <w:rFonts w:ascii="Arial" w:eastAsia="Times New Roman" w:hAnsi="Arial" w:cs="Arial"/>
          <w:sz w:val="20"/>
          <w:szCs w:val="20"/>
          <w:lang w:eastAsia="pl-PL"/>
        </w:rPr>
        <w:t>, zarejestrowanym w Sądzie Rejonowym w Olsztynie VIII Wydział Gospodarczy Krajowego Rejestru Sądowego – Rejestr Przedsiębiorców, KRS 0000126352, NIP 739-040-33-23, Regon 510620050, Kapitał zakładowy 162.586.000,00 zł, posiadającym certyfikat systemu zarządzania jakością (PN-EN ISO 9001:2015); bezpieczeństwa i higieny pracy (PN- ISO 45001:2024) oraz ochrony środowiska (PN-EN ISO 14001:2015), w którego imieniu występują:</w:t>
      </w:r>
    </w:p>
    <w:p w14:paraId="4E53178F" w14:textId="77777777" w:rsidR="0034203A" w:rsidRPr="0034203A" w:rsidRDefault="0034203A" w:rsidP="0034203A">
      <w:pPr>
        <w:spacing w:after="0" w:line="240" w:lineRule="auto"/>
        <w:rPr>
          <w:rFonts w:ascii="Arial" w:eastAsia="Times New Roman" w:hAnsi="Arial" w:cs="Arial"/>
          <w:sz w:val="20"/>
          <w:szCs w:val="20"/>
          <w:lang w:eastAsia="pl-PL"/>
        </w:rPr>
      </w:pPr>
    </w:p>
    <w:p w14:paraId="64BB991F" w14:textId="77777777" w:rsidR="0034203A" w:rsidRPr="0034203A" w:rsidRDefault="0034203A" w:rsidP="0034203A">
      <w:pPr>
        <w:spacing w:afterLines="50" w:after="120" w:line="240" w:lineRule="auto"/>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 – ……………………..………………………………..,</w:t>
      </w:r>
    </w:p>
    <w:p w14:paraId="0BEE21BE" w14:textId="77777777" w:rsidR="0034203A" w:rsidRPr="0034203A" w:rsidRDefault="0034203A" w:rsidP="0034203A">
      <w:pPr>
        <w:spacing w:afterLines="50" w:after="120" w:line="240" w:lineRule="auto"/>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 – ……………………..………………………………..,</w:t>
      </w:r>
    </w:p>
    <w:p w14:paraId="49912394" w14:textId="77777777" w:rsidR="0034203A" w:rsidRPr="0034203A" w:rsidRDefault="0034203A" w:rsidP="0034203A">
      <w:pPr>
        <w:spacing w:after="0" w:line="240" w:lineRule="auto"/>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zwanym w dalszej treści umowy </w:t>
      </w:r>
      <w:r w:rsidRPr="0034203A">
        <w:rPr>
          <w:rFonts w:ascii="Arial" w:eastAsia="Times New Roman" w:hAnsi="Arial" w:cs="Arial"/>
          <w:b/>
          <w:sz w:val="20"/>
          <w:szCs w:val="20"/>
          <w:lang w:eastAsia="pl-PL"/>
        </w:rPr>
        <w:t>Zamawiającym</w:t>
      </w:r>
      <w:r w:rsidRPr="0034203A">
        <w:rPr>
          <w:rFonts w:ascii="Arial" w:eastAsia="Times New Roman" w:hAnsi="Arial" w:cs="Arial"/>
          <w:sz w:val="20"/>
          <w:szCs w:val="20"/>
          <w:lang w:eastAsia="pl-PL"/>
        </w:rPr>
        <w:t xml:space="preserve">,   </w:t>
      </w:r>
    </w:p>
    <w:p w14:paraId="600ECF63" w14:textId="77777777" w:rsidR="0034203A" w:rsidRPr="0034203A" w:rsidRDefault="0034203A" w:rsidP="0034203A">
      <w:pPr>
        <w:spacing w:after="0" w:line="240" w:lineRule="auto"/>
        <w:rPr>
          <w:rFonts w:ascii="Arial" w:eastAsia="Times New Roman" w:hAnsi="Arial" w:cs="Arial"/>
          <w:sz w:val="20"/>
          <w:szCs w:val="20"/>
          <w:lang w:eastAsia="pl-PL"/>
        </w:rPr>
      </w:pPr>
    </w:p>
    <w:p w14:paraId="3336F503" w14:textId="77777777" w:rsidR="0034203A" w:rsidRPr="0034203A" w:rsidRDefault="0034203A" w:rsidP="0034203A">
      <w:pPr>
        <w:spacing w:after="0" w:line="276" w:lineRule="auto"/>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a</w:t>
      </w:r>
    </w:p>
    <w:p w14:paraId="5E624B14" w14:textId="77777777" w:rsidR="0034203A" w:rsidRPr="0034203A" w:rsidRDefault="0034203A" w:rsidP="0034203A">
      <w:pPr>
        <w:spacing w:after="0" w:line="276" w:lineRule="auto"/>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zwany w dalszej treści umowy Wykonawcą.</w:t>
      </w:r>
    </w:p>
    <w:p w14:paraId="7BE73A0B" w14:textId="77777777" w:rsidR="0034203A" w:rsidRPr="0034203A" w:rsidRDefault="0034203A" w:rsidP="0034203A">
      <w:pPr>
        <w:spacing w:after="0" w:line="276" w:lineRule="auto"/>
        <w:jc w:val="both"/>
        <w:rPr>
          <w:rFonts w:ascii="Arial" w:eastAsia="Times New Roman" w:hAnsi="Arial" w:cs="Arial"/>
          <w:sz w:val="20"/>
          <w:szCs w:val="20"/>
          <w:lang w:eastAsia="pl-PL"/>
        </w:rPr>
      </w:pPr>
    </w:p>
    <w:p w14:paraId="60D0C99E" w14:textId="78DDA1C7" w:rsidR="0034203A" w:rsidRPr="0034203A" w:rsidRDefault="0034203A" w:rsidP="0034203A">
      <w:pPr>
        <w:widowControl w:val="0"/>
        <w:suppressAutoHyphens/>
        <w:autoSpaceDN w:val="0"/>
        <w:spacing w:after="0" w:line="276" w:lineRule="auto"/>
        <w:ind w:firstLine="709"/>
        <w:jc w:val="both"/>
        <w:textAlignment w:val="baseline"/>
        <w:rPr>
          <w:rFonts w:ascii="Arial" w:eastAsia="Times New Roman" w:hAnsi="Arial" w:cs="Arial"/>
          <w:kern w:val="3"/>
          <w:sz w:val="20"/>
          <w:szCs w:val="20"/>
          <w:lang w:eastAsia="pl-PL"/>
        </w:rPr>
      </w:pPr>
      <w:r w:rsidRPr="0034203A">
        <w:rPr>
          <w:rFonts w:ascii="Arial" w:eastAsia="Times New Roman" w:hAnsi="Arial" w:cs="Arial"/>
          <w:kern w:val="3"/>
          <w:sz w:val="20"/>
          <w:szCs w:val="20"/>
          <w:lang w:eastAsia="pl-PL"/>
        </w:rPr>
        <w:t xml:space="preserve">W wyniku dokonania przez Zamawiającego wyboru oferty w postępowaniu przeprowadzonym w trybie </w:t>
      </w:r>
      <w:r w:rsidRPr="0034203A">
        <w:rPr>
          <w:rFonts w:ascii="Arial" w:eastAsia="Times New Roman" w:hAnsi="Arial" w:cs="Arial"/>
          <w:b/>
          <w:kern w:val="3"/>
          <w:sz w:val="20"/>
          <w:szCs w:val="20"/>
          <w:lang w:eastAsia="pl-PL"/>
        </w:rPr>
        <w:t xml:space="preserve">przetargu nieograniczonego </w:t>
      </w:r>
      <w:r w:rsidRPr="0034203A">
        <w:rPr>
          <w:rFonts w:ascii="Arial" w:eastAsia="Times New Roman" w:hAnsi="Arial" w:cs="Arial"/>
          <w:kern w:val="3"/>
          <w:sz w:val="20"/>
          <w:szCs w:val="20"/>
          <w:lang w:eastAsia="pl-PL"/>
        </w:rPr>
        <w:t>powyżej 1</w:t>
      </w:r>
      <w:r w:rsidR="00417CC7">
        <w:rPr>
          <w:rFonts w:ascii="Arial" w:eastAsia="Times New Roman" w:hAnsi="Arial" w:cs="Arial"/>
          <w:kern w:val="3"/>
          <w:sz w:val="20"/>
          <w:szCs w:val="20"/>
          <w:lang w:eastAsia="pl-PL"/>
        </w:rPr>
        <w:t>7</w:t>
      </w:r>
      <w:r w:rsidRPr="0034203A">
        <w:rPr>
          <w:rFonts w:ascii="Arial" w:eastAsia="Times New Roman" w:hAnsi="Arial" w:cs="Arial"/>
          <w:kern w:val="3"/>
          <w:sz w:val="20"/>
          <w:szCs w:val="20"/>
          <w:lang w:eastAsia="pl-PL"/>
        </w:rPr>
        <w:t xml:space="preserve">0 tys. zł zgodnie z Regulaminem Udzielania Zamówień przez PWiK Sp. z o.o. w Olsztynie (zał. Do Uchwały nr </w:t>
      </w:r>
      <w:r>
        <w:rPr>
          <w:rFonts w:ascii="Arial" w:eastAsia="Times New Roman" w:hAnsi="Arial" w:cs="Arial"/>
          <w:kern w:val="3"/>
          <w:sz w:val="20"/>
          <w:szCs w:val="20"/>
          <w:lang w:eastAsia="pl-PL"/>
        </w:rPr>
        <w:t>25</w:t>
      </w:r>
      <w:r w:rsidRPr="0034203A">
        <w:rPr>
          <w:rFonts w:ascii="Arial" w:eastAsia="Times New Roman" w:hAnsi="Arial" w:cs="Arial"/>
          <w:kern w:val="3"/>
          <w:sz w:val="20"/>
          <w:szCs w:val="20"/>
          <w:lang w:eastAsia="pl-PL"/>
        </w:rPr>
        <w:t>/2</w:t>
      </w:r>
      <w:r>
        <w:rPr>
          <w:rFonts w:ascii="Arial" w:eastAsia="Times New Roman" w:hAnsi="Arial" w:cs="Arial"/>
          <w:kern w:val="3"/>
          <w:sz w:val="20"/>
          <w:szCs w:val="20"/>
          <w:lang w:eastAsia="pl-PL"/>
        </w:rPr>
        <w:t>25</w:t>
      </w:r>
      <w:r w:rsidRPr="0034203A">
        <w:rPr>
          <w:rFonts w:ascii="Arial" w:eastAsia="Times New Roman" w:hAnsi="Arial" w:cs="Arial"/>
          <w:kern w:val="3"/>
          <w:sz w:val="20"/>
          <w:szCs w:val="20"/>
          <w:lang w:eastAsia="pl-PL"/>
        </w:rPr>
        <w:t xml:space="preserve"> Zarządu PWiK Sp. z o.o. </w:t>
      </w:r>
      <w:r w:rsidR="00431286">
        <w:rPr>
          <w:rFonts w:ascii="Arial" w:eastAsia="Times New Roman" w:hAnsi="Arial" w:cs="Arial"/>
          <w:kern w:val="3"/>
          <w:sz w:val="20"/>
          <w:szCs w:val="20"/>
          <w:lang w:eastAsia="pl-PL"/>
        </w:rPr>
        <w:br/>
      </w:r>
      <w:r w:rsidRPr="0034203A">
        <w:rPr>
          <w:rFonts w:ascii="Arial" w:eastAsia="Times New Roman" w:hAnsi="Arial" w:cs="Arial"/>
          <w:kern w:val="3"/>
          <w:sz w:val="20"/>
          <w:szCs w:val="20"/>
          <w:lang w:eastAsia="pl-PL"/>
        </w:rPr>
        <w:t xml:space="preserve">w Olsztynie z dnia </w:t>
      </w:r>
      <w:r>
        <w:rPr>
          <w:rFonts w:ascii="Arial" w:eastAsia="Times New Roman" w:hAnsi="Arial" w:cs="Arial"/>
          <w:kern w:val="3"/>
          <w:sz w:val="20"/>
          <w:szCs w:val="20"/>
          <w:lang w:eastAsia="pl-PL"/>
        </w:rPr>
        <w:t>30</w:t>
      </w:r>
      <w:r w:rsidRPr="0034203A">
        <w:rPr>
          <w:rFonts w:ascii="Arial" w:eastAsia="Times New Roman" w:hAnsi="Arial" w:cs="Arial"/>
          <w:kern w:val="3"/>
          <w:sz w:val="20"/>
          <w:szCs w:val="20"/>
          <w:lang w:eastAsia="pl-PL"/>
        </w:rPr>
        <w:t>.</w:t>
      </w:r>
      <w:r>
        <w:rPr>
          <w:rFonts w:ascii="Arial" w:eastAsia="Times New Roman" w:hAnsi="Arial" w:cs="Arial"/>
          <w:kern w:val="3"/>
          <w:sz w:val="20"/>
          <w:szCs w:val="20"/>
          <w:lang w:eastAsia="pl-PL"/>
        </w:rPr>
        <w:t>12</w:t>
      </w:r>
      <w:r w:rsidRPr="0034203A">
        <w:rPr>
          <w:rFonts w:ascii="Arial" w:eastAsia="Times New Roman" w:hAnsi="Arial" w:cs="Arial"/>
          <w:kern w:val="3"/>
          <w:sz w:val="20"/>
          <w:szCs w:val="20"/>
          <w:lang w:eastAsia="pl-PL"/>
        </w:rPr>
        <w:t>.202</w:t>
      </w:r>
      <w:r>
        <w:rPr>
          <w:rFonts w:ascii="Arial" w:eastAsia="Times New Roman" w:hAnsi="Arial" w:cs="Arial"/>
          <w:kern w:val="3"/>
          <w:sz w:val="20"/>
          <w:szCs w:val="20"/>
          <w:lang w:eastAsia="pl-PL"/>
        </w:rPr>
        <w:t>5</w:t>
      </w:r>
      <w:r w:rsidRPr="0034203A">
        <w:rPr>
          <w:rFonts w:ascii="Arial" w:eastAsia="Times New Roman" w:hAnsi="Arial" w:cs="Arial"/>
          <w:kern w:val="3"/>
          <w:sz w:val="20"/>
          <w:szCs w:val="20"/>
          <w:lang w:eastAsia="pl-PL"/>
        </w:rPr>
        <w:t>r.), została zawarta umowa o następującej treści:</w:t>
      </w:r>
    </w:p>
    <w:p w14:paraId="44D397ED" w14:textId="77777777" w:rsidR="0034203A" w:rsidRPr="0034203A" w:rsidRDefault="0034203A" w:rsidP="0034203A">
      <w:pPr>
        <w:widowControl w:val="0"/>
        <w:spacing w:after="0" w:line="240" w:lineRule="auto"/>
        <w:rPr>
          <w:rFonts w:ascii="Arial" w:eastAsia="Times New Roman" w:hAnsi="Arial" w:cs="Arial"/>
          <w:b/>
          <w:color w:val="000000"/>
          <w:sz w:val="20"/>
          <w:szCs w:val="20"/>
          <w:lang w:eastAsia="pl-PL"/>
        </w:rPr>
      </w:pPr>
      <w:r w:rsidRPr="0034203A">
        <w:rPr>
          <w:rFonts w:ascii="Arial" w:eastAsia="Times New Roman" w:hAnsi="Arial" w:cs="Arial"/>
          <w:b/>
          <w:color w:val="000000"/>
          <w:sz w:val="20"/>
          <w:szCs w:val="20"/>
          <w:lang w:eastAsia="pl-PL"/>
        </w:rPr>
        <w:t xml:space="preserve">                                                                             § 1</w:t>
      </w:r>
    </w:p>
    <w:p w14:paraId="5CF85AE1" w14:textId="6340AE91" w:rsidR="0034203A" w:rsidRPr="0034203A" w:rsidRDefault="0034203A" w:rsidP="00014DAB">
      <w:pPr>
        <w:pStyle w:val="Akapitzlist"/>
        <w:numPr>
          <w:ilvl w:val="0"/>
          <w:numId w:val="72"/>
        </w:numPr>
        <w:tabs>
          <w:tab w:val="left" w:pos="2832"/>
          <w:tab w:val="left" w:pos="3540"/>
          <w:tab w:val="left" w:pos="4248"/>
          <w:tab w:val="left" w:pos="4956"/>
          <w:tab w:val="left" w:pos="5664"/>
          <w:tab w:val="left" w:pos="6372"/>
          <w:tab w:val="left" w:pos="7940"/>
          <w:tab w:val="right" w:pos="9072"/>
        </w:tabs>
        <w:spacing w:line="276" w:lineRule="auto"/>
        <w:ind w:left="284" w:hanging="284"/>
        <w:jc w:val="both"/>
        <w:rPr>
          <w:rFonts w:ascii="Arial" w:hAnsi="Arial" w:cs="Arial"/>
          <w:b/>
        </w:rPr>
      </w:pPr>
      <w:r w:rsidRPr="0034203A">
        <w:rPr>
          <w:rFonts w:ascii="Arial" w:hAnsi="Arial" w:cs="Arial"/>
        </w:rPr>
        <w:t>Wykonawca sprzedaje i dostarcza, a Zamawiający kupuje</w:t>
      </w:r>
      <w:r w:rsidRPr="0034203A">
        <w:rPr>
          <w:rFonts w:ascii="Arial" w:hAnsi="Arial" w:cs="Arial"/>
          <w:b/>
        </w:rPr>
        <w:t xml:space="preserve"> </w:t>
      </w:r>
      <w:r w:rsidRPr="0034203A">
        <w:rPr>
          <w:rFonts w:ascii="Arial" w:hAnsi="Arial" w:cs="Arial"/>
        </w:rPr>
        <w:t>dla swoich potrzeb</w:t>
      </w:r>
      <w:r w:rsidRPr="0034203A">
        <w:rPr>
          <w:rFonts w:ascii="Arial" w:hAnsi="Arial" w:cs="Arial"/>
          <w:b/>
        </w:rPr>
        <w:t xml:space="preserve"> materiały wodociągowe (zasuwy żeliwne kołnierzowe, kształtki żeliwne kołnierzowe, obudowy </w:t>
      </w:r>
      <w:r w:rsidR="00431286">
        <w:rPr>
          <w:rFonts w:ascii="Arial" w:hAnsi="Arial" w:cs="Arial"/>
          <w:b/>
        </w:rPr>
        <w:br/>
      </w:r>
      <w:r w:rsidRPr="0034203A">
        <w:rPr>
          <w:rFonts w:ascii="Arial" w:hAnsi="Arial" w:cs="Arial"/>
          <w:b/>
        </w:rPr>
        <w:t xml:space="preserve">do zasuw i nawiertek, zasuwy do przyłączy domowych z żywicy POM z obudowami) </w:t>
      </w:r>
      <w:r w:rsidR="006B328E">
        <w:rPr>
          <w:rFonts w:ascii="Arial" w:hAnsi="Arial" w:cs="Arial"/>
          <w:b/>
        </w:rPr>
        <w:br/>
      </w:r>
      <w:r w:rsidRPr="0034203A">
        <w:rPr>
          <w:rFonts w:ascii="Arial" w:hAnsi="Arial" w:cs="Arial"/>
          <w:b/>
          <w:bCs/>
        </w:rPr>
        <w:t>z podziałem na 4 zadania,</w:t>
      </w:r>
      <w:r w:rsidRPr="0034203A">
        <w:rPr>
          <w:rFonts w:ascii="Arial" w:hAnsi="Arial" w:cs="Arial"/>
          <w:bCs/>
        </w:rPr>
        <w:t xml:space="preserve"> zwane w dalszej treści umowy </w:t>
      </w:r>
      <w:r w:rsidRPr="0034203A">
        <w:rPr>
          <w:rFonts w:ascii="Arial" w:hAnsi="Arial" w:cs="Arial"/>
          <w:b/>
        </w:rPr>
        <w:t>„wyrobami”,</w:t>
      </w:r>
      <w:r w:rsidRPr="0034203A">
        <w:rPr>
          <w:rFonts w:ascii="Arial" w:hAnsi="Arial" w:cs="Arial"/>
        </w:rPr>
        <w:t xml:space="preserve"> w okresie </w:t>
      </w:r>
      <w:r w:rsidRPr="0034203A">
        <w:rPr>
          <w:rFonts w:ascii="Arial" w:hAnsi="Arial" w:cs="Arial"/>
          <w:b/>
        </w:rPr>
        <w:t>12 miesięcy</w:t>
      </w:r>
      <w:r w:rsidRPr="0034203A">
        <w:rPr>
          <w:rFonts w:ascii="Arial" w:hAnsi="Arial" w:cs="Arial"/>
        </w:rPr>
        <w:t>, licząc od dnia</w:t>
      </w:r>
      <w:r w:rsidRPr="0034203A">
        <w:rPr>
          <w:rFonts w:ascii="Arial" w:hAnsi="Arial" w:cs="Arial"/>
          <w:b/>
        </w:rPr>
        <w:t xml:space="preserve"> </w:t>
      </w:r>
      <w:r w:rsidRPr="0034203A">
        <w:rPr>
          <w:rFonts w:ascii="Arial" w:hAnsi="Arial" w:cs="Arial"/>
        </w:rPr>
        <w:t>podpisania niniejszej</w:t>
      </w:r>
      <w:r w:rsidRPr="0034203A">
        <w:rPr>
          <w:rFonts w:ascii="Arial" w:hAnsi="Arial" w:cs="Arial"/>
          <w:b/>
        </w:rPr>
        <w:t xml:space="preserve"> </w:t>
      </w:r>
      <w:r w:rsidRPr="0034203A">
        <w:rPr>
          <w:rFonts w:ascii="Arial" w:hAnsi="Arial" w:cs="Arial"/>
        </w:rPr>
        <w:t>umowy, bądź do czasu</w:t>
      </w:r>
      <w:r w:rsidRPr="0034203A">
        <w:rPr>
          <w:rFonts w:ascii="Arial" w:hAnsi="Arial" w:cs="Arial"/>
          <w:b/>
        </w:rPr>
        <w:t xml:space="preserve"> </w:t>
      </w:r>
      <w:r w:rsidRPr="0034203A">
        <w:rPr>
          <w:rFonts w:ascii="Arial" w:hAnsi="Arial" w:cs="Arial"/>
        </w:rPr>
        <w:t>zrealizowania wartości</w:t>
      </w:r>
      <w:r w:rsidRPr="0034203A">
        <w:rPr>
          <w:rFonts w:ascii="Arial" w:hAnsi="Arial" w:cs="Arial"/>
          <w:b/>
        </w:rPr>
        <w:t xml:space="preserve"> </w:t>
      </w:r>
      <w:r w:rsidRPr="0034203A">
        <w:rPr>
          <w:rFonts w:ascii="Arial" w:hAnsi="Arial" w:cs="Arial"/>
        </w:rPr>
        <w:t>umownej,</w:t>
      </w:r>
      <w:r w:rsidRPr="0034203A">
        <w:rPr>
          <w:rFonts w:ascii="Arial" w:hAnsi="Arial" w:cs="Arial"/>
          <w:b/>
        </w:rPr>
        <w:t xml:space="preserve"> </w:t>
      </w:r>
      <w:r w:rsidRPr="0034203A">
        <w:rPr>
          <w:rFonts w:ascii="Arial" w:hAnsi="Arial" w:cs="Arial"/>
        </w:rPr>
        <w:t>lecz</w:t>
      </w:r>
      <w:r w:rsidRPr="0034203A">
        <w:rPr>
          <w:rFonts w:ascii="Arial" w:hAnsi="Arial" w:cs="Arial"/>
          <w:b/>
        </w:rPr>
        <w:t xml:space="preserve"> </w:t>
      </w:r>
      <w:r w:rsidRPr="0034203A">
        <w:rPr>
          <w:rFonts w:ascii="Arial" w:hAnsi="Arial" w:cs="Arial"/>
        </w:rPr>
        <w:t>nie</w:t>
      </w:r>
      <w:r w:rsidRPr="0034203A">
        <w:rPr>
          <w:rFonts w:ascii="Arial" w:hAnsi="Arial" w:cs="Arial"/>
          <w:b/>
        </w:rPr>
        <w:t xml:space="preserve"> </w:t>
      </w:r>
      <w:r w:rsidRPr="0034203A">
        <w:rPr>
          <w:rFonts w:ascii="Arial" w:hAnsi="Arial" w:cs="Arial"/>
        </w:rPr>
        <w:t>dłużej niż 18 miesięcy.</w:t>
      </w:r>
    </w:p>
    <w:p w14:paraId="3EC3624C" w14:textId="3CA8DBDD" w:rsidR="0034203A" w:rsidRPr="0034203A" w:rsidRDefault="0034203A" w:rsidP="00014DAB">
      <w:pPr>
        <w:pStyle w:val="Akapitzlist"/>
        <w:numPr>
          <w:ilvl w:val="0"/>
          <w:numId w:val="72"/>
        </w:numPr>
        <w:tabs>
          <w:tab w:val="left" w:pos="2832"/>
          <w:tab w:val="left" w:pos="3540"/>
          <w:tab w:val="left" w:pos="4248"/>
          <w:tab w:val="left" w:pos="4956"/>
          <w:tab w:val="left" w:pos="5664"/>
          <w:tab w:val="left" w:pos="6372"/>
          <w:tab w:val="left" w:pos="7940"/>
          <w:tab w:val="right" w:pos="9072"/>
        </w:tabs>
        <w:spacing w:line="276" w:lineRule="auto"/>
        <w:ind w:left="284" w:hanging="284"/>
        <w:jc w:val="both"/>
        <w:rPr>
          <w:rFonts w:ascii="Arial" w:hAnsi="Arial" w:cs="Arial"/>
          <w:b/>
        </w:rPr>
      </w:pPr>
      <w:r w:rsidRPr="0034203A">
        <w:rPr>
          <w:rFonts w:ascii="Arial" w:hAnsi="Arial" w:cs="Arial"/>
        </w:rPr>
        <w:t>Szczegółowy wykaz zamawianych wyrobów w raz z cenami zawiera załącznik nr 1 do umowy.</w:t>
      </w:r>
    </w:p>
    <w:p w14:paraId="689EE169" w14:textId="0D1E8BFD" w:rsidR="0034203A" w:rsidRPr="0034203A" w:rsidRDefault="0034203A" w:rsidP="00014DAB">
      <w:pPr>
        <w:pStyle w:val="Akapitzlist"/>
        <w:numPr>
          <w:ilvl w:val="0"/>
          <w:numId w:val="72"/>
        </w:numPr>
        <w:tabs>
          <w:tab w:val="left" w:pos="2832"/>
          <w:tab w:val="left" w:pos="3540"/>
          <w:tab w:val="left" w:pos="4248"/>
          <w:tab w:val="left" w:pos="4956"/>
          <w:tab w:val="left" w:pos="5664"/>
          <w:tab w:val="left" w:pos="6372"/>
          <w:tab w:val="left" w:pos="7940"/>
          <w:tab w:val="right" w:pos="9072"/>
        </w:tabs>
        <w:spacing w:line="276" w:lineRule="auto"/>
        <w:ind w:left="284" w:hanging="284"/>
        <w:jc w:val="both"/>
        <w:rPr>
          <w:rFonts w:ascii="Arial" w:hAnsi="Arial" w:cs="Arial"/>
          <w:b/>
        </w:rPr>
      </w:pPr>
      <w:r w:rsidRPr="0034203A">
        <w:rPr>
          <w:rFonts w:ascii="Arial" w:hAnsi="Arial" w:cs="Arial"/>
          <w:color w:val="000000"/>
        </w:rPr>
        <w:t>Wykonawca</w:t>
      </w:r>
      <w:r>
        <w:rPr>
          <w:rFonts w:ascii="Arial" w:hAnsi="Arial" w:cs="Arial"/>
          <w:color w:val="000000"/>
        </w:rPr>
        <w:t xml:space="preserve"> </w:t>
      </w:r>
      <w:r w:rsidRPr="0034203A">
        <w:rPr>
          <w:rFonts w:ascii="Arial" w:hAnsi="Arial" w:cs="Arial"/>
          <w:color w:val="000000"/>
        </w:rPr>
        <w:t xml:space="preserve">oświadcza, że dostarczane wyroby spełniają wymagania techniczne, </w:t>
      </w:r>
      <w:r w:rsidR="00431286">
        <w:rPr>
          <w:rFonts w:ascii="Arial" w:hAnsi="Arial" w:cs="Arial"/>
          <w:color w:val="000000"/>
        </w:rPr>
        <w:br/>
      </w:r>
      <w:r w:rsidRPr="0034203A">
        <w:rPr>
          <w:rFonts w:ascii="Arial" w:hAnsi="Arial" w:cs="Arial"/>
          <w:color w:val="000000"/>
        </w:rPr>
        <w:t>a w szczególności:</w:t>
      </w:r>
    </w:p>
    <w:p w14:paraId="323A7740" w14:textId="1435E1BF" w:rsidR="0034203A" w:rsidRDefault="0034203A" w:rsidP="00014DAB">
      <w:pPr>
        <w:pStyle w:val="Akapitzlist"/>
        <w:widowControl w:val="0"/>
        <w:numPr>
          <w:ilvl w:val="0"/>
          <w:numId w:val="73"/>
        </w:numPr>
        <w:tabs>
          <w:tab w:val="left" w:pos="709"/>
          <w:tab w:val="left" w:pos="780"/>
        </w:tabs>
        <w:spacing w:line="276" w:lineRule="auto"/>
        <w:ind w:hanging="661"/>
        <w:jc w:val="both"/>
        <w:rPr>
          <w:rFonts w:ascii="Arial" w:hAnsi="Arial" w:cs="Arial"/>
          <w:color w:val="000000"/>
        </w:rPr>
      </w:pPr>
      <w:r w:rsidRPr="0034203A">
        <w:rPr>
          <w:rFonts w:ascii="Arial" w:hAnsi="Arial" w:cs="Arial"/>
          <w:color w:val="000000"/>
        </w:rPr>
        <w:t xml:space="preserve">odpowiadają wszystkim cechom określonym w specyfikacji istotnych warunków zamówienia, </w:t>
      </w:r>
    </w:p>
    <w:p w14:paraId="07FDA0A1" w14:textId="0A9353F6" w:rsidR="0034203A" w:rsidRDefault="0034203A" w:rsidP="00014DAB">
      <w:pPr>
        <w:pStyle w:val="Akapitzlist"/>
        <w:widowControl w:val="0"/>
        <w:numPr>
          <w:ilvl w:val="0"/>
          <w:numId w:val="73"/>
        </w:numPr>
        <w:tabs>
          <w:tab w:val="left" w:pos="709"/>
          <w:tab w:val="left" w:pos="780"/>
        </w:tabs>
        <w:spacing w:line="276" w:lineRule="auto"/>
        <w:ind w:hanging="661"/>
        <w:jc w:val="both"/>
        <w:rPr>
          <w:rFonts w:ascii="Arial" w:hAnsi="Arial" w:cs="Arial"/>
          <w:color w:val="000000"/>
        </w:rPr>
      </w:pPr>
      <w:r w:rsidRPr="0034203A">
        <w:rPr>
          <w:rFonts w:ascii="Arial" w:hAnsi="Arial" w:cs="Arial"/>
          <w:color w:val="000000"/>
        </w:rPr>
        <w:t>są fabrycznie nowe,</w:t>
      </w:r>
    </w:p>
    <w:p w14:paraId="2807F3D1" w14:textId="033C092A" w:rsidR="0034203A" w:rsidRPr="0034203A" w:rsidRDefault="0034203A" w:rsidP="00014DAB">
      <w:pPr>
        <w:pStyle w:val="Akapitzlist"/>
        <w:widowControl w:val="0"/>
        <w:numPr>
          <w:ilvl w:val="0"/>
          <w:numId w:val="73"/>
        </w:numPr>
        <w:tabs>
          <w:tab w:val="left" w:pos="709"/>
        </w:tabs>
        <w:spacing w:line="276" w:lineRule="auto"/>
        <w:ind w:left="709" w:hanging="425"/>
        <w:jc w:val="both"/>
        <w:rPr>
          <w:rFonts w:ascii="Arial" w:hAnsi="Arial" w:cs="Arial"/>
          <w:color w:val="000000"/>
        </w:rPr>
      </w:pPr>
      <w:r w:rsidRPr="0034203A">
        <w:rPr>
          <w:rFonts w:ascii="Arial" w:hAnsi="Arial" w:cs="Arial"/>
        </w:rPr>
        <w:t>są oznakowane i posiadają deklarację zgodności wyrobu z normami wystawioną przez</w:t>
      </w:r>
      <w:r>
        <w:rPr>
          <w:rFonts w:ascii="Arial" w:hAnsi="Arial" w:cs="Arial"/>
          <w:color w:val="000000"/>
        </w:rPr>
        <w:t xml:space="preserve"> </w:t>
      </w:r>
      <w:r w:rsidRPr="0034203A">
        <w:rPr>
          <w:rFonts w:ascii="Arial" w:hAnsi="Arial" w:cs="Arial"/>
        </w:rPr>
        <w:t>producenta,</w:t>
      </w:r>
    </w:p>
    <w:p w14:paraId="54215CA9" w14:textId="67ED241A" w:rsidR="0034203A" w:rsidRDefault="0034203A" w:rsidP="00014DAB">
      <w:pPr>
        <w:pStyle w:val="Akapitzlist"/>
        <w:widowControl w:val="0"/>
        <w:numPr>
          <w:ilvl w:val="0"/>
          <w:numId w:val="73"/>
        </w:numPr>
        <w:tabs>
          <w:tab w:val="left" w:pos="709"/>
        </w:tabs>
        <w:spacing w:line="276" w:lineRule="auto"/>
        <w:ind w:left="709" w:hanging="425"/>
        <w:jc w:val="both"/>
        <w:rPr>
          <w:rFonts w:ascii="Arial" w:hAnsi="Arial" w:cs="Arial"/>
          <w:color w:val="000000"/>
        </w:rPr>
      </w:pPr>
      <w:r w:rsidRPr="0034203A">
        <w:rPr>
          <w:rFonts w:ascii="Arial" w:hAnsi="Arial" w:cs="Arial"/>
          <w:color w:val="000000"/>
        </w:rPr>
        <w:t xml:space="preserve">posiadają aktualny atest Państwowego Zakładu Higieny w Warszawie dopuszczający </w:t>
      </w:r>
      <w:r w:rsidR="00431286">
        <w:rPr>
          <w:rFonts w:ascii="Arial" w:hAnsi="Arial" w:cs="Arial"/>
          <w:color w:val="000000"/>
        </w:rPr>
        <w:br/>
      </w:r>
      <w:r w:rsidRPr="0034203A">
        <w:rPr>
          <w:rFonts w:ascii="Arial" w:hAnsi="Arial" w:cs="Arial"/>
          <w:color w:val="000000"/>
        </w:rPr>
        <w:t>do kontaktu z wodą pitną (zadanie I, II, IV – zasuwy POM).</w:t>
      </w:r>
    </w:p>
    <w:p w14:paraId="54F9C822" w14:textId="77777777" w:rsidR="0034203A" w:rsidRPr="0034203A" w:rsidRDefault="0034203A" w:rsidP="00431286">
      <w:pPr>
        <w:pStyle w:val="Akapitzlist"/>
        <w:widowControl w:val="0"/>
        <w:tabs>
          <w:tab w:val="left" w:pos="709"/>
        </w:tabs>
        <w:spacing w:line="276" w:lineRule="auto"/>
        <w:ind w:left="709"/>
        <w:jc w:val="both"/>
        <w:rPr>
          <w:rFonts w:ascii="Arial" w:hAnsi="Arial" w:cs="Arial"/>
          <w:color w:val="000000"/>
        </w:rPr>
      </w:pPr>
    </w:p>
    <w:p w14:paraId="1EECA107" w14:textId="77777777" w:rsidR="0034203A" w:rsidRPr="0034203A" w:rsidRDefault="0034203A" w:rsidP="00431286">
      <w:pPr>
        <w:widowControl w:val="0"/>
        <w:spacing w:after="0" w:line="276" w:lineRule="auto"/>
        <w:rPr>
          <w:rFonts w:ascii="Arial" w:eastAsia="Times New Roman" w:hAnsi="Arial" w:cs="Arial"/>
          <w:b/>
          <w:color w:val="000000"/>
          <w:sz w:val="20"/>
          <w:szCs w:val="20"/>
          <w:lang w:eastAsia="pl-PL"/>
        </w:rPr>
      </w:pPr>
      <w:r w:rsidRPr="0034203A">
        <w:rPr>
          <w:rFonts w:ascii="Arial" w:eastAsia="Times New Roman" w:hAnsi="Arial" w:cs="Arial"/>
          <w:b/>
          <w:color w:val="000000"/>
          <w:sz w:val="20"/>
          <w:szCs w:val="20"/>
          <w:lang w:eastAsia="pl-PL"/>
        </w:rPr>
        <w:t xml:space="preserve">                                                                             § 2</w:t>
      </w:r>
    </w:p>
    <w:p w14:paraId="76EA5704" w14:textId="5776CF17" w:rsidR="0034203A" w:rsidRPr="0034203A" w:rsidRDefault="0034203A" w:rsidP="00014DAB">
      <w:pPr>
        <w:pStyle w:val="Akapitzlist"/>
        <w:numPr>
          <w:ilvl w:val="0"/>
          <w:numId w:val="75"/>
        </w:numPr>
        <w:overflowPunct w:val="0"/>
        <w:autoSpaceDE w:val="0"/>
        <w:autoSpaceDN w:val="0"/>
        <w:adjustRightInd w:val="0"/>
        <w:spacing w:line="276" w:lineRule="auto"/>
        <w:ind w:left="284" w:hanging="284"/>
        <w:jc w:val="both"/>
        <w:rPr>
          <w:rFonts w:ascii="Arial" w:hAnsi="Arial" w:cs="Arial"/>
        </w:rPr>
      </w:pPr>
      <w:r w:rsidRPr="0034203A">
        <w:rPr>
          <w:rFonts w:ascii="Arial" w:hAnsi="Arial" w:cs="Arial"/>
        </w:rPr>
        <w:t>Wykonawca na terenie Zamawiającego zobowiązuje się do:</w:t>
      </w:r>
    </w:p>
    <w:p w14:paraId="3BF7AEEF" w14:textId="39430D9F" w:rsidR="0034203A" w:rsidRDefault="0034203A" w:rsidP="00014DAB">
      <w:pPr>
        <w:pStyle w:val="Akapitzlist"/>
        <w:numPr>
          <w:ilvl w:val="0"/>
          <w:numId w:val="74"/>
        </w:numPr>
        <w:overflowPunct w:val="0"/>
        <w:autoSpaceDE w:val="0"/>
        <w:autoSpaceDN w:val="0"/>
        <w:adjustRightInd w:val="0"/>
        <w:spacing w:line="276" w:lineRule="auto"/>
        <w:ind w:left="709" w:hanging="425"/>
        <w:rPr>
          <w:rFonts w:ascii="Arial" w:hAnsi="Arial" w:cs="Arial"/>
        </w:rPr>
      </w:pPr>
      <w:r w:rsidRPr="0034203A">
        <w:rPr>
          <w:rFonts w:ascii="Arial" w:hAnsi="Arial" w:cs="Arial"/>
        </w:rPr>
        <w:t>przestrzegania obowiązujących przepisów bezpieczeństwa, higieny pracy i p.poż. związanych z zakresem</w:t>
      </w:r>
      <w:r>
        <w:rPr>
          <w:rFonts w:ascii="Arial" w:hAnsi="Arial" w:cs="Arial"/>
        </w:rPr>
        <w:t xml:space="preserve"> </w:t>
      </w:r>
      <w:r w:rsidRPr="0034203A">
        <w:rPr>
          <w:rFonts w:ascii="Arial" w:hAnsi="Arial" w:cs="Arial"/>
        </w:rPr>
        <w:t>wykonywanej umowy,</w:t>
      </w:r>
    </w:p>
    <w:p w14:paraId="798779B5" w14:textId="079D7B7E" w:rsidR="0034203A" w:rsidRDefault="0034203A" w:rsidP="00014DAB">
      <w:pPr>
        <w:pStyle w:val="Akapitzlist"/>
        <w:numPr>
          <w:ilvl w:val="0"/>
          <w:numId w:val="74"/>
        </w:numPr>
        <w:overflowPunct w:val="0"/>
        <w:autoSpaceDE w:val="0"/>
        <w:autoSpaceDN w:val="0"/>
        <w:adjustRightInd w:val="0"/>
        <w:spacing w:line="276" w:lineRule="auto"/>
        <w:ind w:left="709" w:hanging="425"/>
        <w:rPr>
          <w:rFonts w:ascii="Arial" w:hAnsi="Arial" w:cs="Arial"/>
        </w:rPr>
      </w:pPr>
      <w:r w:rsidRPr="0034203A">
        <w:rPr>
          <w:rFonts w:ascii="Arial" w:hAnsi="Arial" w:cs="Arial"/>
        </w:rPr>
        <w:lastRenderedPageBreak/>
        <w:t xml:space="preserve">zapobiegania zanieczyszczeniom środowiska i rozprzestrzenianiu się zanieczyszczeń zgodnie z obowiązującymi przepisami prawa, </w:t>
      </w:r>
    </w:p>
    <w:p w14:paraId="5D551F5F" w14:textId="7949666A" w:rsidR="0034203A" w:rsidRPr="0034203A" w:rsidRDefault="0034203A" w:rsidP="00014DAB">
      <w:pPr>
        <w:pStyle w:val="Akapitzlist"/>
        <w:numPr>
          <w:ilvl w:val="0"/>
          <w:numId w:val="74"/>
        </w:numPr>
        <w:overflowPunct w:val="0"/>
        <w:autoSpaceDE w:val="0"/>
        <w:autoSpaceDN w:val="0"/>
        <w:adjustRightInd w:val="0"/>
        <w:spacing w:line="276" w:lineRule="auto"/>
        <w:ind w:left="709" w:hanging="425"/>
        <w:rPr>
          <w:rFonts w:ascii="Arial" w:hAnsi="Arial" w:cs="Arial"/>
        </w:rPr>
      </w:pPr>
      <w:r w:rsidRPr="0034203A">
        <w:rPr>
          <w:rFonts w:ascii="Arial" w:hAnsi="Arial" w:cs="Arial"/>
          <w:bCs/>
        </w:rPr>
        <w:t xml:space="preserve">stosowania zasad stałej komunikacji i współpracy z działem Zaopatrzenia PWIK Sp. z o.o. </w:t>
      </w:r>
      <w:r w:rsidR="00431286">
        <w:rPr>
          <w:rFonts w:ascii="Arial" w:hAnsi="Arial" w:cs="Arial"/>
          <w:bCs/>
        </w:rPr>
        <w:br/>
      </w:r>
      <w:r w:rsidRPr="0034203A">
        <w:rPr>
          <w:rFonts w:ascii="Arial" w:hAnsi="Arial" w:cs="Arial"/>
          <w:bCs/>
        </w:rPr>
        <w:t>w Olsztynie.</w:t>
      </w:r>
    </w:p>
    <w:p w14:paraId="10D24A8F" w14:textId="0FEAF79B" w:rsidR="0034203A" w:rsidRDefault="0034203A" w:rsidP="00014DAB">
      <w:pPr>
        <w:pStyle w:val="Akapitzlist"/>
        <w:numPr>
          <w:ilvl w:val="0"/>
          <w:numId w:val="75"/>
        </w:numPr>
        <w:spacing w:line="276" w:lineRule="auto"/>
        <w:ind w:left="284" w:hanging="284"/>
        <w:jc w:val="both"/>
        <w:rPr>
          <w:rFonts w:ascii="Arial" w:hAnsi="Arial" w:cs="Arial"/>
        </w:rPr>
      </w:pPr>
      <w:r w:rsidRPr="0034203A">
        <w:rPr>
          <w:rFonts w:ascii="Arial" w:hAnsi="Arial" w:cs="Arial"/>
        </w:rPr>
        <w:t>Każdy Wykonawca podlega okresowej ocenie obejmującej art. jakość dostaw i usług,</w:t>
      </w:r>
      <w:r>
        <w:rPr>
          <w:rFonts w:ascii="Arial" w:hAnsi="Arial" w:cs="Arial"/>
        </w:rPr>
        <w:t xml:space="preserve"> </w:t>
      </w:r>
      <w:r w:rsidRPr="0034203A">
        <w:rPr>
          <w:rFonts w:ascii="Arial" w:hAnsi="Arial" w:cs="Arial"/>
        </w:rPr>
        <w:t>terminowość, ilość reklamacji, zdolność Wykonawcy do spełniania wymagań ochrony</w:t>
      </w:r>
      <w:r>
        <w:rPr>
          <w:rFonts w:ascii="Arial" w:hAnsi="Arial" w:cs="Arial"/>
        </w:rPr>
        <w:t xml:space="preserve"> </w:t>
      </w:r>
      <w:r w:rsidRPr="0034203A">
        <w:rPr>
          <w:rFonts w:ascii="Arial" w:hAnsi="Arial" w:cs="Arial"/>
        </w:rPr>
        <w:t>środowiska oraz wymagań bezpieczeństwa i higieny pracy. Uzyskanie niezadowalających ocen pociąga za sobą</w:t>
      </w:r>
      <w:r>
        <w:rPr>
          <w:rFonts w:ascii="Arial" w:hAnsi="Arial" w:cs="Arial"/>
        </w:rPr>
        <w:t xml:space="preserve"> </w:t>
      </w:r>
      <w:r w:rsidRPr="0034203A">
        <w:rPr>
          <w:rFonts w:ascii="Arial" w:hAnsi="Arial" w:cs="Arial"/>
        </w:rPr>
        <w:t xml:space="preserve">konieczność wprowadzania działań korekcyjnych i korygujących przez Wykonawcę będących warunkiem </w:t>
      </w:r>
      <w:r w:rsidR="00431286">
        <w:rPr>
          <w:rFonts w:ascii="Arial" w:hAnsi="Arial" w:cs="Arial"/>
        </w:rPr>
        <w:br/>
      </w:r>
      <w:r w:rsidRPr="0034203A">
        <w:rPr>
          <w:rFonts w:ascii="Arial" w:hAnsi="Arial" w:cs="Arial"/>
        </w:rPr>
        <w:t>do zakwalifikowania lub pozostania na Liście Kwalifikowanych Wykonawców.</w:t>
      </w:r>
    </w:p>
    <w:p w14:paraId="3310A66B" w14:textId="77777777" w:rsidR="0034203A" w:rsidRPr="0034203A" w:rsidRDefault="0034203A" w:rsidP="00431286">
      <w:pPr>
        <w:pStyle w:val="Akapitzlist"/>
        <w:spacing w:line="276" w:lineRule="auto"/>
        <w:ind w:left="284"/>
        <w:jc w:val="both"/>
        <w:rPr>
          <w:rFonts w:ascii="Arial" w:hAnsi="Arial" w:cs="Arial"/>
          <w:color w:val="4472C4" w:themeColor="accent1"/>
        </w:rPr>
      </w:pPr>
    </w:p>
    <w:p w14:paraId="6E82FF74" w14:textId="77777777" w:rsidR="0034203A" w:rsidRPr="00431286" w:rsidRDefault="0034203A" w:rsidP="00431286">
      <w:pPr>
        <w:widowControl w:val="0"/>
        <w:spacing w:after="0" w:line="276" w:lineRule="auto"/>
        <w:rPr>
          <w:rFonts w:ascii="Arial" w:eastAsia="Times New Roman" w:hAnsi="Arial" w:cs="Arial"/>
          <w:b/>
          <w:sz w:val="20"/>
          <w:szCs w:val="20"/>
          <w:lang w:eastAsia="pl-PL"/>
        </w:rPr>
      </w:pPr>
      <w:r w:rsidRPr="00431286">
        <w:rPr>
          <w:rFonts w:ascii="Arial" w:eastAsia="Times New Roman" w:hAnsi="Arial" w:cs="Arial"/>
          <w:b/>
          <w:sz w:val="20"/>
          <w:szCs w:val="20"/>
          <w:lang w:eastAsia="pl-PL"/>
        </w:rPr>
        <w:t xml:space="preserve">                                                                               § 3</w:t>
      </w:r>
    </w:p>
    <w:p w14:paraId="2EF8CA54" w14:textId="1E6ED738" w:rsidR="0034203A" w:rsidRPr="00431286" w:rsidRDefault="0034203A" w:rsidP="00014DAB">
      <w:pPr>
        <w:pStyle w:val="Akapitzlist"/>
        <w:numPr>
          <w:ilvl w:val="0"/>
          <w:numId w:val="77"/>
        </w:numPr>
        <w:spacing w:line="276" w:lineRule="auto"/>
        <w:ind w:left="284" w:hanging="284"/>
        <w:jc w:val="both"/>
        <w:rPr>
          <w:rFonts w:ascii="Arial" w:hAnsi="Arial" w:cs="Arial"/>
        </w:rPr>
      </w:pPr>
      <w:r w:rsidRPr="00431286">
        <w:rPr>
          <w:rFonts w:ascii="Arial" w:hAnsi="Arial" w:cs="Arial"/>
        </w:rPr>
        <w:t>Zakres świadczenia Wykonawcy wynikający z umowy jest tożsamy z jego zobowiązaniem</w:t>
      </w:r>
      <w:r w:rsidR="00431286" w:rsidRPr="00431286">
        <w:rPr>
          <w:rFonts w:ascii="Arial" w:hAnsi="Arial" w:cs="Arial"/>
        </w:rPr>
        <w:t xml:space="preserve"> </w:t>
      </w:r>
      <w:r w:rsidRPr="00431286">
        <w:rPr>
          <w:rFonts w:ascii="Arial" w:hAnsi="Arial" w:cs="Arial"/>
        </w:rPr>
        <w:t>zawartym  w ofercie.</w:t>
      </w:r>
    </w:p>
    <w:p w14:paraId="7AC4C904" w14:textId="5F89F1F5" w:rsidR="0034203A" w:rsidRPr="00431286" w:rsidRDefault="0034203A" w:rsidP="00014DAB">
      <w:pPr>
        <w:pStyle w:val="Akapitzlist"/>
        <w:numPr>
          <w:ilvl w:val="0"/>
          <w:numId w:val="77"/>
        </w:numPr>
        <w:tabs>
          <w:tab w:val="left" w:pos="284"/>
        </w:tabs>
        <w:spacing w:line="276" w:lineRule="auto"/>
        <w:ind w:left="284" w:hanging="284"/>
        <w:jc w:val="both"/>
        <w:rPr>
          <w:rFonts w:ascii="Arial" w:hAnsi="Arial" w:cs="Arial"/>
        </w:rPr>
      </w:pPr>
      <w:r w:rsidRPr="00431286">
        <w:rPr>
          <w:rFonts w:ascii="Arial" w:hAnsi="Arial" w:cs="Arial"/>
        </w:rPr>
        <w:t xml:space="preserve">Umowa jest nieważna w części wykraczającej poza określenie przedmiotu zamówienia zawarte </w:t>
      </w:r>
      <w:r w:rsidR="00431286" w:rsidRPr="00431286">
        <w:rPr>
          <w:rFonts w:ascii="Arial" w:hAnsi="Arial" w:cs="Arial"/>
        </w:rPr>
        <w:br/>
      </w:r>
      <w:r w:rsidRPr="00431286">
        <w:rPr>
          <w:rFonts w:ascii="Arial" w:hAnsi="Arial" w:cs="Arial"/>
        </w:rPr>
        <w:t>w specyfikacji istotnych warunków zamówienia.</w:t>
      </w:r>
    </w:p>
    <w:p w14:paraId="185CFD3A" w14:textId="0759C7D5" w:rsidR="0034203A" w:rsidRPr="00431286" w:rsidRDefault="0034203A" w:rsidP="00014DAB">
      <w:pPr>
        <w:pStyle w:val="Akapitzlist"/>
        <w:numPr>
          <w:ilvl w:val="0"/>
          <w:numId w:val="77"/>
        </w:numPr>
        <w:overflowPunct w:val="0"/>
        <w:autoSpaceDE w:val="0"/>
        <w:autoSpaceDN w:val="0"/>
        <w:adjustRightInd w:val="0"/>
        <w:spacing w:line="276" w:lineRule="auto"/>
        <w:ind w:left="284" w:hanging="284"/>
        <w:jc w:val="both"/>
        <w:rPr>
          <w:rFonts w:ascii="Arial" w:eastAsia="Calibri" w:hAnsi="Arial" w:cs="Arial"/>
        </w:rPr>
      </w:pPr>
      <w:r w:rsidRPr="00431286">
        <w:rPr>
          <w:rFonts w:ascii="Arial" w:eastAsia="Calibri" w:hAnsi="Arial" w:cs="Arial"/>
        </w:rPr>
        <w:t>W przypadku zmniejszenia się bieżących potrzeb Zamawiającego Wykonawca wyraża zgodę</w:t>
      </w:r>
      <w:r w:rsidR="00431286" w:rsidRPr="00431286">
        <w:rPr>
          <w:rFonts w:ascii="Arial" w:eastAsia="Calibri" w:hAnsi="Arial" w:cs="Arial"/>
        </w:rPr>
        <w:t xml:space="preserve"> </w:t>
      </w:r>
      <w:r w:rsidR="00431286" w:rsidRPr="00431286">
        <w:rPr>
          <w:rFonts w:ascii="Arial" w:eastAsia="Calibri" w:hAnsi="Arial" w:cs="Arial"/>
        </w:rPr>
        <w:br/>
      </w:r>
      <w:r w:rsidRPr="00431286">
        <w:rPr>
          <w:rFonts w:ascii="Arial" w:eastAsia="Calibri" w:hAnsi="Arial" w:cs="Arial"/>
        </w:rPr>
        <w:t xml:space="preserve">na dostarczenie mniejszej ilości wyrobów wyszczególnionych w załączniku nr 1 do umowy. </w:t>
      </w:r>
    </w:p>
    <w:p w14:paraId="4FB5B108" w14:textId="7AC176F4" w:rsidR="0034203A" w:rsidRPr="00431286" w:rsidRDefault="0034203A" w:rsidP="00014DAB">
      <w:pPr>
        <w:pStyle w:val="Akapitzlist"/>
        <w:numPr>
          <w:ilvl w:val="0"/>
          <w:numId w:val="77"/>
        </w:numPr>
        <w:overflowPunct w:val="0"/>
        <w:autoSpaceDE w:val="0"/>
        <w:autoSpaceDN w:val="0"/>
        <w:adjustRightInd w:val="0"/>
        <w:spacing w:line="276" w:lineRule="auto"/>
        <w:ind w:left="284" w:hanging="284"/>
        <w:jc w:val="both"/>
        <w:rPr>
          <w:rFonts w:ascii="Arial" w:eastAsia="Calibri" w:hAnsi="Arial" w:cs="Arial"/>
        </w:rPr>
      </w:pPr>
      <w:r w:rsidRPr="00431286">
        <w:rPr>
          <w:rFonts w:ascii="Arial" w:eastAsia="Calibri" w:hAnsi="Arial" w:cs="Arial"/>
        </w:rPr>
        <w:t>Zamawiający zastrzega sobie prawo zmiany ilości poszczególnych asortymentów przedmiotu</w:t>
      </w:r>
      <w:r w:rsidR="00431286" w:rsidRPr="00431286">
        <w:rPr>
          <w:rFonts w:ascii="Arial" w:eastAsia="Calibri" w:hAnsi="Arial" w:cs="Arial"/>
        </w:rPr>
        <w:t xml:space="preserve"> </w:t>
      </w:r>
      <w:r w:rsidRPr="00431286">
        <w:rPr>
          <w:rFonts w:ascii="Arial" w:eastAsia="Calibri" w:hAnsi="Arial" w:cs="Arial"/>
        </w:rPr>
        <w:t>zamówienia  określonych w załączniku nr 1 do umowy, a Wykonawca wyraża zgodę bez</w:t>
      </w:r>
      <w:r w:rsidR="00431286" w:rsidRPr="00431286">
        <w:rPr>
          <w:rFonts w:ascii="Arial" w:eastAsia="Calibri" w:hAnsi="Arial" w:cs="Arial"/>
        </w:rPr>
        <w:t xml:space="preserve"> </w:t>
      </w:r>
      <w:r w:rsidRPr="00431286">
        <w:rPr>
          <w:rFonts w:ascii="Arial" w:eastAsia="Calibri" w:hAnsi="Arial" w:cs="Arial"/>
        </w:rPr>
        <w:t>dokonywania zmian w umowie. Wartość całkowita niniejszej umowy nie ulega zmianie.</w:t>
      </w:r>
    </w:p>
    <w:p w14:paraId="101CD796" w14:textId="77777777" w:rsidR="00431286" w:rsidRDefault="0034203A" w:rsidP="00431286">
      <w:pPr>
        <w:widowControl w:val="0"/>
        <w:spacing w:after="0" w:line="276" w:lineRule="auto"/>
        <w:rPr>
          <w:rFonts w:ascii="Arial" w:eastAsia="Times New Roman" w:hAnsi="Arial" w:cs="Arial"/>
          <w:b/>
          <w:color w:val="000000"/>
          <w:sz w:val="20"/>
          <w:szCs w:val="20"/>
          <w:lang w:eastAsia="pl-PL"/>
        </w:rPr>
      </w:pPr>
      <w:r w:rsidRPr="0034203A">
        <w:rPr>
          <w:rFonts w:ascii="Arial" w:eastAsia="Times New Roman" w:hAnsi="Arial" w:cs="Arial"/>
          <w:b/>
          <w:color w:val="000000"/>
          <w:sz w:val="20"/>
          <w:szCs w:val="20"/>
          <w:lang w:eastAsia="pl-PL"/>
        </w:rPr>
        <w:t xml:space="preserve">                                                                                </w:t>
      </w:r>
    </w:p>
    <w:p w14:paraId="085550C2" w14:textId="4429BBF7" w:rsidR="0034203A" w:rsidRPr="0034203A" w:rsidRDefault="0034203A" w:rsidP="00431286">
      <w:pPr>
        <w:widowControl w:val="0"/>
        <w:spacing w:after="0" w:line="240" w:lineRule="auto"/>
        <w:jc w:val="center"/>
        <w:rPr>
          <w:rFonts w:ascii="Arial" w:eastAsia="Times New Roman" w:hAnsi="Arial" w:cs="Arial"/>
          <w:b/>
          <w:color w:val="000000"/>
          <w:sz w:val="20"/>
          <w:szCs w:val="20"/>
          <w:lang w:eastAsia="pl-PL"/>
        </w:rPr>
      </w:pPr>
      <w:r w:rsidRPr="0034203A">
        <w:rPr>
          <w:rFonts w:ascii="Arial" w:eastAsia="Times New Roman" w:hAnsi="Arial" w:cs="Arial"/>
          <w:b/>
          <w:color w:val="000000"/>
          <w:sz w:val="20"/>
          <w:szCs w:val="20"/>
          <w:lang w:eastAsia="pl-PL"/>
        </w:rPr>
        <w:t>§ 4</w:t>
      </w:r>
    </w:p>
    <w:p w14:paraId="639963F5" w14:textId="5F4CB569" w:rsidR="0034203A" w:rsidRDefault="0034203A" w:rsidP="00014DAB">
      <w:pPr>
        <w:pStyle w:val="Akapitzlist"/>
        <w:widowControl w:val="0"/>
        <w:numPr>
          <w:ilvl w:val="0"/>
          <w:numId w:val="78"/>
        </w:numPr>
        <w:tabs>
          <w:tab w:val="left" w:pos="284"/>
        </w:tabs>
        <w:ind w:left="284" w:hanging="284"/>
        <w:jc w:val="both"/>
        <w:rPr>
          <w:rFonts w:ascii="Arial" w:hAnsi="Arial" w:cs="Arial"/>
          <w:color w:val="000000"/>
        </w:rPr>
      </w:pPr>
      <w:r w:rsidRPr="00431286">
        <w:rPr>
          <w:rFonts w:ascii="Arial" w:hAnsi="Arial" w:cs="Arial"/>
          <w:color w:val="000000"/>
        </w:rPr>
        <w:t>Wykonawca zobowiązany jest dostarczać zamawiane wyroby sukcesywnie, w zależności</w:t>
      </w:r>
      <w:r w:rsidR="00431286" w:rsidRPr="00431286">
        <w:rPr>
          <w:rFonts w:ascii="Arial" w:hAnsi="Arial" w:cs="Arial"/>
          <w:color w:val="000000"/>
        </w:rPr>
        <w:t xml:space="preserve"> </w:t>
      </w:r>
      <w:r w:rsidR="00431286">
        <w:rPr>
          <w:rFonts w:ascii="Arial" w:hAnsi="Arial" w:cs="Arial"/>
          <w:color w:val="000000"/>
        </w:rPr>
        <w:br/>
      </w:r>
      <w:r w:rsidRPr="00431286">
        <w:rPr>
          <w:rFonts w:ascii="Arial" w:hAnsi="Arial" w:cs="Arial"/>
          <w:color w:val="000000"/>
        </w:rPr>
        <w:t xml:space="preserve">od potrzeb Zamawiającego terminie do </w:t>
      </w:r>
      <w:r w:rsidRPr="00431286">
        <w:rPr>
          <w:rFonts w:ascii="Arial" w:hAnsi="Arial" w:cs="Arial"/>
          <w:b/>
          <w:color w:val="000000"/>
        </w:rPr>
        <w:t xml:space="preserve">7 dni </w:t>
      </w:r>
      <w:r w:rsidRPr="00431286">
        <w:rPr>
          <w:rFonts w:ascii="Arial" w:hAnsi="Arial" w:cs="Arial"/>
          <w:color w:val="000000"/>
        </w:rPr>
        <w:t>, od dnia otrzymania pisemnego zamówienia.</w:t>
      </w:r>
    </w:p>
    <w:p w14:paraId="2919785B" w14:textId="7E50D730" w:rsidR="0034203A" w:rsidRPr="00431286" w:rsidRDefault="0034203A" w:rsidP="00014DAB">
      <w:pPr>
        <w:pStyle w:val="Akapitzlist"/>
        <w:widowControl w:val="0"/>
        <w:numPr>
          <w:ilvl w:val="0"/>
          <w:numId w:val="78"/>
        </w:numPr>
        <w:tabs>
          <w:tab w:val="left" w:pos="284"/>
        </w:tabs>
        <w:ind w:left="284" w:hanging="284"/>
        <w:jc w:val="both"/>
        <w:rPr>
          <w:rFonts w:ascii="Arial" w:hAnsi="Arial" w:cs="Arial"/>
          <w:color w:val="000000"/>
        </w:rPr>
      </w:pPr>
      <w:r w:rsidRPr="00431286">
        <w:rPr>
          <w:rFonts w:ascii="Arial" w:eastAsia="Calibri" w:hAnsi="Arial" w:cs="Arial"/>
          <w:color w:val="000000"/>
        </w:rPr>
        <w:t>Termin realizacji dostawy może ulec zmianie w przypadku udokumentowania przez</w:t>
      </w:r>
      <w:r w:rsidR="00431286">
        <w:rPr>
          <w:rFonts w:ascii="Arial" w:eastAsia="Calibri" w:hAnsi="Arial" w:cs="Arial"/>
          <w:color w:val="000000"/>
        </w:rPr>
        <w:t xml:space="preserve"> </w:t>
      </w:r>
      <w:r w:rsidRPr="00431286">
        <w:rPr>
          <w:rFonts w:ascii="Arial" w:eastAsia="Calibri" w:hAnsi="Arial" w:cs="Arial"/>
          <w:color w:val="000000"/>
        </w:rPr>
        <w:t>Wykonawcę obiektywnych czynników mających bezpośredni wpływ na terminowość</w:t>
      </w:r>
    </w:p>
    <w:p w14:paraId="512AF20E" w14:textId="7E5C5939" w:rsidR="0034203A" w:rsidRPr="0034203A" w:rsidRDefault="0034203A" w:rsidP="00431286">
      <w:pPr>
        <w:spacing w:after="0" w:line="276" w:lineRule="auto"/>
        <w:jc w:val="both"/>
        <w:rPr>
          <w:rFonts w:ascii="Times New Roman" w:eastAsia="Times New Roman" w:hAnsi="Times New Roman" w:cs="Times New Roman"/>
          <w:color w:val="000000"/>
          <w:sz w:val="20"/>
          <w:szCs w:val="20"/>
          <w:lang w:eastAsia="pl-PL"/>
        </w:rPr>
      </w:pPr>
      <w:r w:rsidRPr="0034203A">
        <w:rPr>
          <w:rFonts w:ascii="Arial" w:eastAsia="Calibri" w:hAnsi="Arial" w:cs="Arial"/>
          <w:color w:val="000000"/>
          <w:sz w:val="20"/>
          <w:szCs w:val="20"/>
          <w:lang w:eastAsia="pl-PL"/>
        </w:rPr>
        <w:t xml:space="preserve">     wykonania dostawy, takich jak:</w:t>
      </w:r>
    </w:p>
    <w:p w14:paraId="7794E95C" w14:textId="164F7972" w:rsidR="0034203A" w:rsidRDefault="0034203A" w:rsidP="00014DAB">
      <w:pPr>
        <w:pStyle w:val="Akapitzlist"/>
        <w:numPr>
          <w:ilvl w:val="0"/>
          <w:numId w:val="79"/>
        </w:numPr>
        <w:spacing w:line="276" w:lineRule="auto"/>
        <w:ind w:left="567" w:hanging="283"/>
        <w:jc w:val="both"/>
        <w:rPr>
          <w:rFonts w:ascii="Arial" w:eastAsia="Calibri" w:hAnsi="Arial" w:cs="Arial"/>
          <w:color w:val="000000"/>
        </w:rPr>
      </w:pPr>
      <w:r w:rsidRPr="00431286">
        <w:rPr>
          <w:rFonts w:ascii="Arial" w:eastAsia="Calibri" w:hAnsi="Arial" w:cs="Arial"/>
          <w:color w:val="000000"/>
        </w:rPr>
        <w:t>przestoje lub inne czynniki występujące u producenta przedmiotu umowy</w:t>
      </w:r>
      <w:r w:rsidR="00431286">
        <w:rPr>
          <w:rFonts w:ascii="Arial" w:eastAsia="Calibri" w:hAnsi="Arial" w:cs="Arial"/>
          <w:color w:val="000000"/>
        </w:rPr>
        <w:t>,</w:t>
      </w:r>
    </w:p>
    <w:p w14:paraId="26C96C4E" w14:textId="0A4574CF" w:rsidR="0034203A" w:rsidRPr="00431286" w:rsidRDefault="0034203A" w:rsidP="00014DAB">
      <w:pPr>
        <w:pStyle w:val="Akapitzlist"/>
        <w:numPr>
          <w:ilvl w:val="0"/>
          <w:numId w:val="79"/>
        </w:numPr>
        <w:spacing w:line="276" w:lineRule="auto"/>
        <w:ind w:left="567" w:hanging="283"/>
        <w:jc w:val="both"/>
        <w:rPr>
          <w:rFonts w:ascii="Arial" w:eastAsia="Calibri" w:hAnsi="Arial" w:cs="Arial"/>
          <w:color w:val="000000"/>
        </w:rPr>
      </w:pPr>
      <w:r w:rsidRPr="00431286">
        <w:rPr>
          <w:rFonts w:ascii="Arial" w:eastAsia="Calibri" w:hAnsi="Arial" w:cs="Arial"/>
          <w:color w:val="000000"/>
        </w:rPr>
        <w:t>działania siły wyższej: klęski żywiołowe, strajki generalne lub lokalne.</w:t>
      </w:r>
    </w:p>
    <w:p w14:paraId="4F81B5E3" w14:textId="5241209A" w:rsidR="0034203A" w:rsidRPr="00431286" w:rsidRDefault="0034203A" w:rsidP="00014DAB">
      <w:pPr>
        <w:pStyle w:val="Akapitzlist"/>
        <w:widowControl w:val="0"/>
        <w:numPr>
          <w:ilvl w:val="0"/>
          <w:numId w:val="78"/>
        </w:numPr>
        <w:ind w:left="284" w:hanging="284"/>
        <w:jc w:val="both"/>
        <w:rPr>
          <w:rFonts w:ascii="Arial" w:hAnsi="Arial" w:cs="Arial"/>
          <w:color w:val="000000"/>
        </w:rPr>
      </w:pPr>
      <w:r w:rsidRPr="00431286">
        <w:rPr>
          <w:rFonts w:ascii="Arial" w:hAnsi="Arial" w:cs="Arial"/>
          <w:color w:val="000000"/>
        </w:rPr>
        <w:t>Do wystawiania zamówień upoważnieni są w imieniu Zamawiającego – pracownicy działu</w:t>
      </w:r>
      <w:r w:rsidR="00431286" w:rsidRPr="00431286">
        <w:rPr>
          <w:rFonts w:ascii="Arial" w:hAnsi="Arial" w:cs="Arial"/>
          <w:color w:val="000000"/>
        </w:rPr>
        <w:t xml:space="preserve"> </w:t>
      </w:r>
      <w:r w:rsidRPr="00431286">
        <w:rPr>
          <w:rFonts w:ascii="Arial" w:hAnsi="Arial" w:cs="Arial"/>
          <w:color w:val="000000"/>
        </w:rPr>
        <w:t>Zaopatrzenia.</w:t>
      </w:r>
    </w:p>
    <w:p w14:paraId="3F72C508" w14:textId="2BDF089C" w:rsidR="0034203A" w:rsidRPr="00431286" w:rsidRDefault="0034203A" w:rsidP="00014DAB">
      <w:pPr>
        <w:pStyle w:val="Akapitzlist"/>
        <w:widowControl w:val="0"/>
        <w:numPr>
          <w:ilvl w:val="0"/>
          <w:numId w:val="78"/>
        </w:numPr>
        <w:tabs>
          <w:tab w:val="left" w:pos="284"/>
          <w:tab w:val="left" w:pos="720"/>
        </w:tabs>
        <w:ind w:left="284" w:hanging="284"/>
        <w:jc w:val="both"/>
        <w:rPr>
          <w:rFonts w:ascii="Arial" w:hAnsi="Arial" w:cs="Arial"/>
        </w:rPr>
      </w:pPr>
      <w:r w:rsidRPr="00431286">
        <w:rPr>
          <w:rFonts w:ascii="Arial" w:hAnsi="Arial" w:cs="Arial"/>
        </w:rPr>
        <w:t xml:space="preserve">Miejscem dostawy zamawianych wyrobów jest </w:t>
      </w:r>
      <w:r w:rsidRPr="00431286">
        <w:rPr>
          <w:rFonts w:ascii="Arial" w:hAnsi="Arial" w:cs="Arial"/>
          <w:b/>
        </w:rPr>
        <w:t>magazyn</w:t>
      </w:r>
      <w:r w:rsidRPr="00431286">
        <w:rPr>
          <w:rFonts w:ascii="Arial" w:hAnsi="Arial" w:cs="Arial"/>
        </w:rPr>
        <w:t xml:space="preserve"> Zamawiającego z siedzibą w Olsztynie,</w:t>
      </w:r>
      <w:r w:rsidRPr="00431286">
        <w:rPr>
          <w:rFonts w:ascii="Arial" w:hAnsi="Arial" w:cs="Arial"/>
          <w:color w:val="000000"/>
        </w:rPr>
        <w:t xml:space="preserve"> </w:t>
      </w:r>
      <w:r w:rsidRPr="00431286">
        <w:rPr>
          <w:rFonts w:ascii="Arial" w:hAnsi="Arial" w:cs="Arial"/>
        </w:rPr>
        <w:t>przy</w:t>
      </w:r>
      <w:r w:rsidR="00431286" w:rsidRPr="00431286">
        <w:rPr>
          <w:rFonts w:ascii="Arial" w:hAnsi="Arial" w:cs="Arial"/>
        </w:rPr>
        <w:t xml:space="preserve"> </w:t>
      </w:r>
      <w:r w:rsidRPr="00431286">
        <w:rPr>
          <w:rFonts w:ascii="Arial" w:hAnsi="Arial" w:cs="Arial"/>
        </w:rPr>
        <w:t xml:space="preserve">ul. Oficerskiej 16A, czynny w </w:t>
      </w:r>
      <w:r w:rsidRPr="00431286">
        <w:rPr>
          <w:rFonts w:ascii="Arial" w:hAnsi="Arial" w:cs="Arial"/>
          <w:color w:val="000000"/>
        </w:rPr>
        <w:t>dni robocze w godz. Od 8</w:t>
      </w:r>
      <w:r w:rsidRPr="00431286">
        <w:rPr>
          <w:rFonts w:ascii="Arial" w:hAnsi="Arial" w:cs="Arial"/>
          <w:color w:val="000000"/>
          <w:vertAlign w:val="superscript"/>
        </w:rPr>
        <w:t>00</w:t>
      </w:r>
      <w:r w:rsidR="00431286">
        <w:rPr>
          <w:rFonts w:ascii="Arial" w:hAnsi="Arial" w:cs="Arial"/>
          <w:color w:val="000000"/>
          <w:vertAlign w:val="superscript"/>
        </w:rPr>
        <w:t xml:space="preserve"> </w:t>
      </w:r>
      <w:r w:rsidRPr="00431286">
        <w:rPr>
          <w:rFonts w:ascii="Arial" w:hAnsi="Arial" w:cs="Arial"/>
          <w:color w:val="000000"/>
        </w:rPr>
        <w:t>do 14</w:t>
      </w:r>
      <w:r w:rsidRPr="00431286">
        <w:rPr>
          <w:rFonts w:ascii="Arial" w:hAnsi="Arial" w:cs="Arial"/>
          <w:color w:val="000000"/>
          <w:vertAlign w:val="superscript"/>
        </w:rPr>
        <w:t>00</w:t>
      </w:r>
      <w:r w:rsidRPr="00431286">
        <w:rPr>
          <w:rFonts w:ascii="Arial" w:hAnsi="Arial" w:cs="Arial"/>
          <w:color w:val="000000"/>
        </w:rPr>
        <w:t>,</w:t>
      </w:r>
      <w:r w:rsidRPr="00431286">
        <w:rPr>
          <w:rFonts w:ascii="Arial" w:hAnsi="Arial" w:cs="Arial"/>
        </w:rPr>
        <w:t xml:space="preserve"> </w:t>
      </w:r>
      <w:r w:rsidRPr="00431286">
        <w:rPr>
          <w:rFonts w:ascii="Arial" w:hAnsi="Arial" w:cs="Arial"/>
          <w:color w:val="000000"/>
        </w:rPr>
        <w:t>dostawy mogą być  realizowane</w:t>
      </w:r>
      <w:r w:rsidRPr="00431286">
        <w:rPr>
          <w:rFonts w:ascii="Arial" w:hAnsi="Arial" w:cs="Arial"/>
        </w:rPr>
        <w:t xml:space="preserve"> tylko w tym czasie. </w:t>
      </w:r>
    </w:p>
    <w:p w14:paraId="2A708351" w14:textId="2954085C" w:rsidR="0034203A" w:rsidRPr="00431286" w:rsidRDefault="0034203A" w:rsidP="00014DAB">
      <w:pPr>
        <w:pStyle w:val="Akapitzlist"/>
        <w:widowControl w:val="0"/>
        <w:numPr>
          <w:ilvl w:val="0"/>
          <w:numId w:val="78"/>
        </w:numPr>
        <w:tabs>
          <w:tab w:val="left" w:pos="284"/>
          <w:tab w:val="left" w:pos="720"/>
        </w:tabs>
        <w:autoSpaceDE w:val="0"/>
        <w:autoSpaceDN w:val="0"/>
        <w:adjustRightInd w:val="0"/>
        <w:ind w:left="284" w:hanging="284"/>
        <w:jc w:val="both"/>
        <w:rPr>
          <w:rFonts w:ascii="Arial" w:hAnsi="Arial" w:cs="Arial"/>
        </w:rPr>
      </w:pPr>
      <w:r w:rsidRPr="00431286">
        <w:rPr>
          <w:rFonts w:ascii="Arial" w:hAnsi="Arial" w:cs="Arial"/>
        </w:rPr>
        <w:t>Dowodem zrealizowania dostaw będzie pisemne potwierdzenie na każdorazowo dostarczonej fakturze</w:t>
      </w:r>
      <w:r w:rsidR="00431286" w:rsidRPr="00431286">
        <w:rPr>
          <w:rFonts w:ascii="Arial" w:hAnsi="Arial" w:cs="Arial"/>
        </w:rPr>
        <w:t xml:space="preserve">, </w:t>
      </w:r>
      <w:r w:rsidRPr="00431286">
        <w:rPr>
          <w:rFonts w:ascii="Arial" w:hAnsi="Arial" w:cs="Arial"/>
        </w:rPr>
        <w:t xml:space="preserve">dokonane przez upoważnionego pracownika Zamawiającego po sprawdzeniu ilości </w:t>
      </w:r>
      <w:r w:rsidR="00431286">
        <w:rPr>
          <w:rFonts w:ascii="Arial" w:hAnsi="Arial" w:cs="Arial"/>
        </w:rPr>
        <w:br/>
      </w:r>
      <w:r w:rsidRPr="00431286">
        <w:rPr>
          <w:rFonts w:ascii="Arial" w:hAnsi="Arial" w:cs="Arial"/>
        </w:rPr>
        <w:t>i rodzaju zamówionych</w:t>
      </w:r>
      <w:r w:rsidR="00431286" w:rsidRPr="00431286">
        <w:rPr>
          <w:rFonts w:ascii="Arial" w:hAnsi="Arial" w:cs="Arial"/>
        </w:rPr>
        <w:t xml:space="preserve"> </w:t>
      </w:r>
      <w:r w:rsidRPr="00431286">
        <w:rPr>
          <w:rFonts w:ascii="Arial" w:hAnsi="Arial" w:cs="Arial"/>
          <w:color w:val="000000"/>
        </w:rPr>
        <w:t>wyrobów</w:t>
      </w:r>
      <w:r w:rsidRPr="00431286">
        <w:rPr>
          <w:rFonts w:ascii="Arial" w:hAnsi="Arial" w:cs="Arial"/>
        </w:rPr>
        <w:t>.</w:t>
      </w:r>
    </w:p>
    <w:p w14:paraId="396A9610" w14:textId="4EA391C7" w:rsidR="0034203A" w:rsidRPr="00431286" w:rsidRDefault="0034203A" w:rsidP="00014DAB">
      <w:pPr>
        <w:pStyle w:val="Akapitzlist"/>
        <w:widowControl w:val="0"/>
        <w:numPr>
          <w:ilvl w:val="0"/>
          <w:numId w:val="78"/>
        </w:numPr>
        <w:tabs>
          <w:tab w:val="left" w:pos="284"/>
          <w:tab w:val="left" w:pos="720"/>
        </w:tabs>
        <w:autoSpaceDE w:val="0"/>
        <w:autoSpaceDN w:val="0"/>
        <w:adjustRightInd w:val="0"/>
        <w:ind w:left="284" w:hanging="284"/>
        <w:jc w:val="both"/>
        <w:rPr>
          <w:rFonts w:ascii="Arial" w:hAnsi="Arial" w:cs="Arial"/>
        </w:rPr>
      </w:pPr>
      <w:r w:rsidRPr="00431286">
        <w:rPr>
          <w:rFonts w:ascii="Arial" w:hAnsi="Arial" w:cs="Arial"/>
        </w:rPr>
        <w:t>Koszty dostaw wyrobów do Zamawiającego ponosi Wykonawca.</w:t>
      </w:r>
    </w:p>
    <w:p w14:paraId="634F17A3" w14:textId="5795CFDC" w:rsidR="0034203A" w:rsidRPr="00431286" w:rsidRDefault="0034203A" w:rsidP="00014DAB">
      <w:pPr>
        <w:pStyle w:val="Akapitzlist"/>
        <w:widowControl w:val="0"/>
        <w:numPr>
          <w:ilvl w:val="0"/>
          <w:numId w:val="78"/>
        </w:numPr>
        <w:tabs>
          <w:tab w:val="left" w:pos="284"/>
          <w:tab w:val="left" w:pos="720"/>
        </w:tabs>
        <w:autoSpaceDE w:val="0"/>
        <w:autoSpaceDN w:val="0"/>
        <w:adjustRightInd w:val="0"/>
        <w:ind w:left="284" w:hanging="284"/>
        <w:jc w:val="both"/>
        <w:rPr>
          <w:rFonts w:ascii="Arial" w:hAnsi="Arial" w:cs="Arial"/>
        </w:rPr>
      </w:pPr>
      <w:r w:rsidRPr="00431286">
        <w:rPr>
          <w:rFonts w:ascii="Arial" w:hAnsi="Arial" w:cs="Arial"/>
        </w:rPr>
        <w:t xml:space="preserve">Do czasu odbioru wyrobów przez Zamawiającego ryzyko wszelkich niebezpieczeństw związanych z ewentualnym uszkodzeniem lub utratą przedmiotu zamówienia ponosi Wykonawca. </w:t>
      </w:r>
    </w:p>
    <w:p w14:paraId="6A1BD692" w14:textId="77777777" w:rsidR="00431286" w:rsidRDefault="00431286" w:rsidP="0034203A">
      <w:pPr>
        <w:widowControl w:val="0"/>
        <w:numPr>
          <w:ilvl w:val="12"/>
          <w:numId w:val="0"/>
        </w:numPr>
        <w:spacing w:after="0" w:line="240" w:lineRule="auto"/>
        <w:jc w:val="center"/>
        <w:rPr>
          <w:rFonts w:ascii="Arial" w:eastAsia="Times New Roman" w:hAnsi="Arial" w:cs="Arial"/>
          <w:b/>
          <w:sz w:val="20"/>
          <w:szCs w:val="20"/>
          <w:lang w:eastAsia="pl-PL"/>
        </w:rPr>
      </w:pPr>
    </w:p>
    <w:p w14:paraId="6C4AC5CB" w14:textId="265A1D1E" w:rsidR="0034203A" w:rsidRPr="0034203A" w:rsidRDefault="0034203A" w:rsidP="0034203A">
      <w:pPr>
        <w:widowControl w:val="0"/>
        <w:numPr>
          <w:ilvl w:val="12"/>
          <w:numId w:val="0"/>
        </w:numPr>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5</w:t>
      </w:r>
    </w:p>
    <w:p w14:paraId="1DB76DCA" w14:textId="46011354" w:rsidR="0034203A" w:rsidRPr="00431286" w:rsidRDefault="0034203A" w:rsidP="00014DAB">
      <w:pPr>
        <w:pStyle w:val="Akapitzlist"/>
        <w:widowControl w:val="0"/>
        <w:numPr>
          <w:ilvl w:val="0"/>
          <w:numId w:val="80"/>
        </w:numPr>
        <w:spacing w:line="276" w:lineRule="auto"/>
        <w:ind w:left="284" w:hanging="284"/>
        <w:rPr>
          <w:rFonts w:ascii="Arial" w:hAnsi="Arial" w:cs="Arial"/>
        </w:rPr>
      </w:pPr>
      <w:r w:rsidRPr="00431286">
        <w:rPr>
          <w:rFonts w:ascii="Arial" w:hAnsi="Arial" w:cs="Arial"/>
        </w:rPr>
        <w:t>Ceny jednostkowe wyrobów zostały określone w załączniku Nr 1 do umowy i są stałe przez cały okres</w:t>
      </w:r>
      <w:r w:rsidR="00431286" w:rsidRPr="00431286">
        <w:rPr>
          <w:rFonts w:ascii="Arial" w:hAnsi="Arial" w:cs="Arial"/>
        </w:rPr>
        <w:t xml:space="preserve"> </w:t>
      </w:r>
      <w:r w:rsidRPr="00431286">
        <w:rPr>
          <w:rFonts w:ascii="Arial" w:hAnsi="Arial" w:cs="Arial"/>
        </w:rPr>
        <w:t>realizacji niniejszej umowy.</w:t>
      </w:r>
    </w:p>
    <w:p w14:paraId="20FBA677" w14:textId="29A356B2" w:rsidR="0034203A" w:rsidRPr="00431286" w:rsidRDefault="0034203A" w:rsidP="00014DAB">
      <w:pPr>
        <w:pStyle w:val="Akapitzlist"/>
        <w:numPr>
          <w:ilvl w:val="0"/>
          <w:numId w:val="80"/>
        </w:numPr>
        <w:spacing w:line="276" w:lineRule="auto"/>
        <w:ind w:left="284" w:hanging="284"/>
        <w:jc w:val="both"/>
        <w:rPr>
          <w:rFonts w:ascii="Arial" w:hAnsi="Arial" w:cs="Arial"/>
        </w:rPr>
      </w:pPr>
      <w:r w:rsidRPr="00431286">
        <w:rPr>
          <w:rFonts w:ascii="Arial" w:hAnsi="Arial" w:cs="Arial"/>
        </w:rPr>
        <w:t>Ceny jednostkowe zawierają w sobie wszystkie koszty realizacji zamówienia.</w:t>
      </w:r>
    </w:p>
    <w:p w14:paraId="712DF307" w14:textId="71C39E94" w:rsidR="0034203A" w:rsidRPr="00431286" w:rsidRDefault="0034203A" w:rsidP="00014DAB">
      <w:pPr>
        <w:pStyle w:val="Akapitzlist"/>
        <w:numPr>
          <w:ilvl w:val="0"/>
          <w:numId w:val="80"/>
        </w:numPr>
        <w:spacing w:line="276" w:lineRule="auto"/>
        <w:ind w:left="284" w:hanging="284"/>
        <w:jc w:val="both"/>
        <w:rPr>
          <w:rFonts w:ascii="Arial" w:hAnsi="Arial" w:cs="Arial"/>
        </w:rPr>
      </w:pPr>
      <w:r w:rsidRPr="00431286">
        <w:rPr>
          <w:rFonts w:ascii="Arial" w:hAnsi="Arial" w:cs="Arial"/>
        </w:rPr>
        <w:t>Wartość całkowita zamówienia za dostawy wyrobów określonych w załączniku Nr 1 do umowy,</w:t>
      </w:r>
    </w:p>
    <w:p w14:paraId="0AD13E8B" w14:textId="7F6CF248" w:rsidR="0034203A" w:rsidRPr="00431286" w:rsidRDefault="0034203A" w:rsidP="00431286">
      <w:pPr>
        <w:pStyle w:val="Akapitzlist"/>
        <w:tabs>
          <w:tab w:val="left" w:pos="362"/>
        </w:tabs>
        <w:spacing w:line="276" w:lineRule="auto"/>
        <w:ind w:left="284"/>
        <w:rPr>
          <w:rFonts w:ascii="Arial" w:hAnsi="Arial" w:cs="Arial"/>
        </w:rPr>
      </w:pPr>
      <w:r w:rsidRPr="00431286">
        <w:rPr>
          <w:rFonts w:ascii="Arial" w:hAnsi="Arial" w:cs="Arial"/>
        </w:rPr>
        <w:t xml:space="preserve">uwzględniając ceny za poszczególne „ZADANIA” wynosi: </w:t>
      </w:r>
    </w:p>
    <w:p w14:paraId="18591CA9" w14:textId="3BA55948" w:rsidR="0034203A" w:rsidRPr="00431286" w:rsidRDefault="0034203A" w:rsidP="00431286">
      <w:pPr>
        <w:pStyle w:val="Akapitzlist"/>
        <w:tabs>
          <w:tab w:val="left" w:pos="362"/>
        </w:tabs>
        <w:spacing w:line="276" w:lineRule="auto"/>
        <w:ind w:left="284"/>
        <w:rPr>
          <w:rFonts w:ascii="Arial" w:hAnsi="Arial" w:cs="Arial"/>
        </w:rPr>
      </w:pPr>
      <w:r w:rsidRPr="00431286">
        <w:rPr>
          <w:rFonts w:ascii="Arial" w:hAnsi="Arial" w:cs="Arial"/>
          <w:b/>
        </w:rPr>
        <w:t>kwota netto</w:t>
      </w:r>
      <w:r w:rsidRPr="00431286">
        <w:rPr>
          <w:rFonts w:ascii="Arial" w:hAnsi="Arial" w:cs="Arial"/>
        </w:rPr>
        <w:t xml:space="preserve"> − ……………… zł. (słownie:………………………………………………………......),</w:t>
      </w:r>
    </w:p>
    <w:p w14:paraId="2DAD41C8" w14:textId="22472BDD" w:rsidR="0034203A" w:rsidRDefault="0034203A" w:rsidP="00431286">
      <w:pPr>
        <w:pStyle w:val="Akapitzlist"/>
        <w:spacing w:line="276" w:lineRule="auto"/>
        <w:ind w:left="284"/>
        <w:rPr>
          <w:rFonts w:ascii="Arial" w:hAnsi="Arial" w:cs="Arial"/>
        </w:rPr>
      </w:pPr>
      <w:r w:rsidRPr="00431286">
        <w:rPr>
          <w:rFonts w:ascii="Arial" w:hAnsi="Arial" w:cs="Arial"/>
        </w:rPr>
        <w:t xml:space="preserve">należny podatek </w:t>
      </w:r>
      <w:r w:rsidRPr="00431286">
        <w:rPr>
          <w:rFonts w:ascii="Arial" w:hAnsi="Arial" w:cs="Arial"/>
          <w:b/>
        </w:rPr>
        <w:t>VAT 23%</w:t>
      </w:r>
      <w:r w:rsidRPr="00431286">
        <w:rPr>
          <w:rFonts w:ascii="Arial" w:hAnsi="Arial" w:cs="Arial"/>
        </w:rPr>
        <w:t xml:space="preserve"> </w:t>
      </w:r>
    </w:p>
    <w:p w14:paraId="78633B6E" w14:textId="77777777" w:rsidR="00B447C5" w:rsidRPr="00431286" w:rsidRDefault="00B447C5" w:rsidP="00431286">
      <w:pPr>
        <w:pStyle w:val="Akapitzlist"/>
        <w:spacing w:line="276" w:lineRule="auto"/>
        <w:ind w:left="284"/>
        <w:rPr>
          <w:rFonts w:ascii="Arial" w:hAnsi="Arial" w:cs="Arial"/>
        </w:rPr>
      </w:pPr>
    </w:p>
    <w:p w14:paraId="197D7135" w14:textId="36739699" w:rsidR="0034203A" w:rsidRDefault="0034203A" w:rsidP="00014DAB">
      <w:pPr>
        <w:pStyle w:val="Akapitzlist"/>
        <w:numPr>
          <w:ilvl w:val="0"/>
          <w:numId w:val="80"/>
        </w:numPr>
        <w:spacing w:line="276" w:lineRule="auto"/>
        <w:ind w:left="284" w:hanging="284"/>
        <w:jc w:val="both"/>
        <w:rPr>
          <w:rFonts w:ascii="Arial" w:hAnsi="Arial" w:cs="Arial"/>
        </w:rPr>
      </w:pPr>
      <w:r w:rsidRPr="00431286">
        <w:rPr>
          <w:rFonts w:ascii="Arial" w:hAnsi="Arial" w:cs="Arial"/>
        </w:rPr>
        <w:t xml:space="preserve">W przypadku zmiany stawki podatku VAT wartość będzie naliczona stosownie do obowiązującej stawki, </w:t>
      </w:r>
      <w:r w:rsidRPr="00B447C5">
        <w:rPr>
          <w:rFonts w:ascii="Arial" w:hAnsi="Arial" w:cs="Arial"/>
        </w:rPr>
        <w:t>a wynagrodzenie brutto ulegnie zmianie.</w:t>
      </w:r>
    </w:p>
    <w:p w14:paraId="7499FA2F" w14:textId="6F7BB52B" w:rsidR="0034203A" w:rsidRPr="00B447C5" w:rsidRDefault="0034203A" w:rsidP="00014DAB">
      <w:pPr>
        <w:pStyle w:val="Akapitzlist"/>
        <w:numPr>
          <w:ilvl w:val="0"/>
          <w:numId w:val="80"/>
        </w:numPr>
        <w:spacing w:line="276" w:lineRule="auto"/>
        <w:ind w:left="284" w:hanging="284"/>
        <w:jc w:val="both"/>
        <w:rPr>
          <w:rFonts w:ascii="Arial" w:hAnsi="Arial" w:cs="Arial"/>
        </w:rPr>
      </w:pPr>
      <w:r w:rsidRPr="00B447C5">
        <w:rPr>
          <w:rFonts w:ascii="Arial" w:hAnsi="Arial" w:cs="Arial"/>
        </w:rPr>
        <w:lastRenderedPageBreak/>
        <w:t xml:space="preserve">Ceny jednostkowe wyszczególnione w </w:t>
      </w:r>
      <w:r w:rsidRPr="00B447C5">
        <w:rPr>
          <w:rFonts w:ascii="Arial" w:hAnsi="Arial" w:cs="Arial"/>
          <w:b/>
        </w:rPr>
        <w:t xml:space="preserve">załączniku nr 1 do umowy </w:t>
      </w:r>
      <w:r w:rsidRPr="00B447C5">
        <w:rPr>
          <w:rFonts w:ascii="Arial" w:hAnsi="Arial" w:cs="Arial"/>
        </w:rPr>
        <w:t>zostały określone na podstawie</w:t>
      </w:r>
      <w:r w:rsidR="00B447C5">
        <w:rPr>
          <w:rFonts w:ascii="Arial" w:hAnsi="Arial" w:cs="Arial"/>
        </w:rPr>
        <w:t xml:space="preserve"> </w:t>
      </w:r>
      <w:r w:rsidRPr="00B447C5">
        <w:rPr>
          <w:rFonts w:ascii="Arial" w:hAnsi="Arial" w:cs="Arial"/>
        </w:rPr>
        <w:t xml:space="preserve">aktualnych Kosztów Wykonawcy. </w:t>
      </w:r>
    </w:p>
    <w:p w14:paraId="3701D13C" w14:textId="77777777" w:rsidR="00B447C5" w:rsidRDefault="00B447C5" w:rsidP="0034203A">
      <w:pPr>
        <w:widowControl w:val="0"/>
        <w:numPr>
          <w:ilvl w:val="12"/>
          <w:numId w:val="0"/>
        </w:numPr>
        <w:spacing w:after="0" w:line="240" w:lineRule="auto"/>
        <w:jc w:val="center"/>
        <w:rPr>
          <w:rFonts w:ascii="Arial" w:eastAsia="Times New Roman" w:hAnsi="Arial" w:cs="Arial"/>
          <w:b/>
          <w:sz w:val="20"/>
          <w:szCs w:val="20"/>
          <w:lang w:eastAsia="pl-PL"/>
        </w:rPr>
      </w:pPr>
    </w:p>
    <w:p w14:paraId="521FD3FC" w14:textId="77E2130D" w:rsidR="0034203A" w:rsidRPr="0034203A" w:rsidRDefault="0034203A" w:rsidP="0034203A">
      <w:pPr>
        <w:widowControl w:val="0"/>
        <w:numPr>
          <w:ilvl w:val="12"/>
          <w:numId w:val="0"/>
        </w:numPr>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6</w:t>
      </w:r>
    </w:p>
    <w:p w14:paraId="68174A0C" w14:textId="07C14361" w:rsidR="0034203A" w:rsidRPr="009A7D75" w:rsidRDefault="0034203A" w:rsidP="00014DAB">
      <w:pPr>
        <w:pStyle w:val="Akapitzlist"/>
        <w:widowControl w:val="0"/>
        <w:numPr>
          <w:ilvl w:val="3"/>
          <w:numId w:val="81"/>
        </w:numPr>
        <w:tabs>
          <w:tab w:val="left" w:pos="284"/>
          <w:tab w:val="left" w:pos="720"/>
          <w:tab w:val="left" w:pos="1843"/>
        </w:tabs>
        <w:ind w:left="284" w:hanging="284"/>
        <w:jc w:val="both"/>
        <w:rPr>
          <w:rFonts w:ascii="Arial" w:hAnsi="Arial" w:cs="Arial"/>
        </w:rPr>
      </w:pPr>
      <w:r w:rsidRPr="00B447C5">
        <w:rPr>
          <w:rFonts w:ascii="Arial" w:hAnsi="Arial" w:cs="Arial"/>
        </w:rPr>
        <w:t>Strony dokonywać będą rozliczenia realizacji umowy na podstawie faktur częściowych –</w:t>
      </w:r>
      <w:r w:rsidR="00B447C5">
        <w:rPr>
          <w:rFonts w:ascii="Arial" w:hAnsi="Arial" w:cs="Arial"/>
        </w:rPr>
        <w:t xml:space="preserve"> </w:t>
      </w:r>
      <w:r w:rsidRPr="00B447C5">
        <w:rPr>
          <w:rFonts w:ascii="Arial" w:hAnsi="Arial" w:cs="Arial"/>
        </w:rPr>
        <w:t>wystawionych każdorazowo, zgodnie z ilością i rodzajem dostarczonych wyrobów</w:t>
      </w:r>
      <w:r w:rsidRPr="00B447C5">
        <w:rPr>
          <w:rFonts w:ascii="Arial" w:hAnsi="Arial" w:cs="Arial"/>
          <w:color w:val="000000"/>
        </w:rPr>
        <w:t>.</w:t>
      </w:r>
    </w:p>
    <w:p w14:paraId="2DB662B5" w14:textId="7FB7FF87" w:rsidR="0034203A" w:rsidRPr="009A7D75" w:rsidRDefault="0034203A" w:rsidP="00014DAB">
      <w:pPr>
        <w:pStyle w:val="Akapitzlist"/>
        <w:widowControl w:val="0"/>
        <w:numPr>
          <w:ilvl w:val="3"/>
          <w:numId w:val="81"/>
        </w:numPr>
        <w:tabs>
          <w:tab w:val="left" w:pos="284"/>
          <w:tab w:val="left" w:pos="720"/>
          <w:tab w:val="left" w:pos="1843"/>
        </w:tabs>
        <w:ind w:left="284" w:hanging="284"/>
        <w:jc w:val="both"/>
        <w:rPr>
          <w:rFonts w:ascii="Arial" w:hAnsi="Arial" w:cs="Arial"/>
        </w:rPr>
      </w:pPr>
      <w:r w:rsidRPr="009A7D75">
        <w:rPr>
          <w:rFonts w:ascii="Arial" w:eastAsia="Calibri" w:hAnsi="Arial" w:cs="Arial"/>
        </w:rPr>
        <w:t>Zamawiający będzie dokonywał zapłaty należności przelewem na konto Wykonawcy nr</w:t>
      </w:r>
      <w:r w:rsidR="00B447C5" w:rsidRPr="009A7D75">
        <w:rPr>
          <w:rFonts w:ascii="Arial" w:eastAsia="Calibri" w:hAnsi="Arial" w:cs="Arial"/>
        </w:rPr>
        <w:t xml:space="preserve"> </w:t>
      </w:r>
      <w:r w:rsidRPr="009A7D75">
        <w:rPr>
          <w:rFonts w:ascii="Arial" w:eastAsia="Calibri" w:hAnsi="Arial" w:cs="Arial"/>
        </w:rPr>
        <w:t>……………………………………………….</w:t>
      </w:r>
      <w:r w:rsidR="00B447C5" w:rsidRPr="009A7D75">
        <w:rPr>
          <w:rFonts w:ascii="Arial" w:eastAsia="Calibri" w:hAnsi="Arial" w:cs="Arial"/>
        </w:rPr>
        <w:t xml:space="preserve"> </w:t>
      </w:r>
      <w:r w:rsidRPr="009A7D75">
        <w:rPr>
          <w:rFonts w:ascii="Arial" w:eastAsia="Calibri" w:hAnsi="Arial" w:cs="Arial"/>
        </w:rPr>
        <w:t xml:space="preserve">w terminie </w:t>
      </w:r>
      <w:r w:rsidR="00B447C5" w:rsidRPr="009A7D75">
        <w:rPr>
          <w:rFonts w:ascii="Arial" w:eastAsia="Calibri" w:hAnsi="Arial" w:cs="Arial"/>
          <w:b/>
          <w:bCs/>
        </w:rPr>
        <w:t>3</w:t>
      </w:r>
      <w:r w:rsidRPr="009A7D75">
        <w:rPr>
          <w:rFonts w:ascii="Arial" w:eastAsia="Calibri" w:hAnsi="Arial" w:cs="Arial"/>
          <w:b/>
        </w:rPr>
        <w:t>0 dni</w:t>
      </w:r>
      <w:r w:rsidRPr="009A7D75">
        <w:rPr>
          <w:rFonts w:ascii="Arial" w:eastAsia="Calibri" w:hAnsi="Arial" w:cs="Arial"/>
        </w:rPr>
        <w:t xml:space="preserve"> od daty otrzymania faktury</w:t>
      </w:r>
      <w:r w:rsidR="00B447C5" w:rsidRPr="009A7D75">
        <w:rPr>
          <w:rFonts w:ascii="Arial" w:eastAsia="Calibri" w:hAnsi="Arial" w:cs="Arial"/>
        </w:rPr>
        <w:t xml:space="preserve"> </w:t>
      </w:r>
      <w:r w:rsidRPr="009A7D75">
        <w:rPr>
          <w:rFonts w:ascii="Arial" w:eastAsia="Calibri" w:hAnsi="Arial" w:cs="Arial"/>
        </w:rPr>
        <w:t xml:space="preserve">wystawionej przez Wykonawcę. </w:t>
      </w:r>
    </w:p>
    <w:p w14:paraId="48F583EF" w14:textId="021B9377" w:rsidR="0034203A" w:rsidRDefault="0034203A" w:rsidP="00014DAB">
      <w:pPr>
        <w:pStyle w:val="Akapitzlist"/>
        <w:widowControl w:val="0"/>
        <w:numPr>
          <w:ilvl w:val="3"/>
          <w:numId w:val="81"/>
        </w:numPr>
        <w:tabs>
          <w:tab w:val="left" w:pos="284"/>
          <w:tab w:val="left" w:pos="720"/>
          <w:tab w:val="left" w:pos="1843"/>
        </w:tabs>
        <w:ind w:left="284" w:hanging="284"/>
        <w:jc w:val="both"/>
        <w:rPr>
          <w:rFonts w:ascii="Arial" w:hAnsi="Arial" w:cs="Arial"/>
        </w:rPr>
      </w:pPr>
      <w:r w:rsidRPr="009A7D75">
        <w:rPr>
          <w:rFonts w:ascii="Arial" w:hAnsi="Arial" w:cs="Arial"/>
        </w:rPr>
        <w:t>Za dzień zapłaty będzie się uznawać dzień obciążenia rachunku Zamawiającego.</w:t>
      </w:r>
    </w:p>
    <w:p w14:paraId="0DD33AEC" w14:textId="30688FA9" w:rsidR="0034203A" w:rsidRPr="009A7D75" w:rsidRDefault="0034203A" w:rsidP="00014DAB">
      <w:pPr>
        <w:pStyle w:val="Akapitzlist"/>
        <w:widowControl w:val="0"/>
        <w:numPr>
          <w:ilvl w:val="3"/>
          <w:numId w:val="81"/>
        </w:numPr>
        <w:tabs>
          <w:tab w:val="left" w:pos="284"/>
          <w:tab w:val="left" w:pos="1418"/>
        </w:tabs>
        <w:ind w:left="284" w:hanging="284"/>
        <w:jc w:val="both"/>
        <w:rPr>
          <w:rFonts w:ascii="Arial" w:hAnsi="Arial" w:cs="Arial"/>
        </w:rPr>
      </w:pPr>
      <w:r w:rsidRPr="009A7D75">
        <w:rPr>
          <w:rFonts w:ascii="Arial" w:hAnsi="Arial" w:cs="Arial"/>
        </w:rPr>
        <w:t>Wykonawcy od faktur niezapłaconych w terminie określonym zgodnie z ust. 2 i 3 przysługują</w:t>
      </w:r>
    </w:p>
    <w:p w14:paraId="7B883411" w14:textId="53A2FB28" w:rsidR="0034203A" w:rsidRDefault="0034203A" w:rsidP="009A7D75">
      <w:pPr>
        <w:pStyle w:val="Akapitzlist"/>
        <w:widowControl w:val="0"/>
        <w:tabs>
          <w:tab w:val="left" w:pos="284"/>
          <w:tab w:val="left" w:pos="1418"/>
        </w:tabs>
        <w:ind w:left="284"/>
        <w:rPr>
          <w:rFonts w:ascii="Arial" w:hAnsi="Arial" w:cs="Arial"/>
        </w:rPr>
      </w:pPr>
      <w:r w:rsidRPr="00B447C5">
        <w:rPr>
          <w:rFonts w:ascii="Arial" w:hAnsi="Arial" w:cs="Arial"/>
        </w:rPr>
        <w:t xml:space="preserve">odsetki ustawowe. </w:t>
      </w:r>
    </w:p>
    <w:p w14:paraId="21D026F5" w14:textId="42B7876A" w:rsidR="00B447C5" w:rsidRPr="009A7D75" w:rsidRDefault="0034203A" w:rsidP="00014DAB">
      <w:pPr>
        <w:pStyle w:val="Akapitzlist"/>
        <w:widowControl w:val="0"/>
        <w:numPr>
          <w:ilvl w:val="0"/>
          <w:numId w:val="82"/>
        </w:numPr>
        <w:tabs>
          <w:tab w:val="left" w:pos="284"/>
          <w:tab w:val="left" w:pos="426"/>
          <w:tab w:val="left" w:pos="1418"/>
        </w:tabs>
        <w:ind w:left="284" w:hanging="284"/>
        <w:jc w:val="both"/>
        <w:rPr>
          <w:rFonts w:ascii="Arial" w:hAnsi="Arial" w:cs="Arial"/>
        </w:rPr>
      </w:pPr>
      <w:r w:rsidRPr="009A7D75">
        <w:rPr>
          <w:rFonts w:ascii="Arial" w:hAnsi="Arial" w:cs="Arial"/>
          <w:iCs/>
        </w:rPr>
        <w:t>Wykonawca oświadcza, że rachunek do płatności wskazany w umowie należy do wykonawcy</w:t>
      </w:r>
      <w:r w:rsidR="009A7D75">
        <w:rPr>
          <w:rFonts w:ascii="Arial" w:hAnsi="Arial" w:cs="Arial"/>
          <w:iCs/>
        </w:rPr>
        <w:t xml:space="preserve"> </w:t>
      </w:r>
      <w:r w:rsidRPr="009A7D75">
        <w:rPr>
          <w:rFonts w:ascii="Arial" w:hAnsi="Arial" w:cs="Arial"/>
          <w:iCs/>
        </w:rPr>
        <w:t>umowy i jest rachunkiem otwartym na potrzeby prowadzonej działalności gospodarczej oraz został</w:t>
      </w:r>
      <w:r w:rsidR="009A7D75" w:rsidRPr="009A7D75">
        <w:rPr>
          <w:rFonts w:ascii="Arial" w:hAnsi="Arial" w:cs="Arial"/>
          <w:iCs/>
        </w:rPr>
        <w:t xml:space="preserve"> </w:t>
      </w:r>
      <w:r w:rsidRPr="009A7D75">
        <w:rPr>
          <w:rFonts w:ascii="Arial" w:hAnsi="Arial" w:cs="Arial"/>
          <w:iCs/>
        </w:rPr>
        <w:t>dla</w:t>
      </w:r>
      <w:r w:rsidR="009A7D75" w:rsidRPr="009A7D75">
        <w:rPr>
          <w:rFonts w:ascii="Arial" w:hAnsi="Arial" w:cs="Arial"/>
          <w:iCs/>
        </w:rPr>
        <w:t xml:space="preserve"> </w:t>
      </w:r>
      <w:r w:rsidRPr="009A7D75">
        <w:rPr>
          <w:rFonts w:ascii="Arial" w:hAnsi="Arial" w:cs="Arial"/>
          <w:iCs/>
        </w:rPr>
        <w:t>niego utworzony wydzielony rachunek VAT.</w:t>
      </w:r>
    </w:p>
    <w:p w14:paraId="5FA612A4" w14:textId="5BE5DF65" w:rsidR="0034203A" w:rsidRDefault="0034203A" w:rsidP="00014DAB">
      <w:pPr>
        <w:pStyle w:val="Akapitzlist"/>
        <w:widowControl w:val="0"/>
        <w:numPr>
          <w:ilvl w:val="0"/>
          <w:numId w:val="82"/>
        </w:numPr>
        <w:tabs>
          <w:tab w:val="left" w:pos="284"/>
          <w:tab w:val="left" w:pos="426"/>
          <w:tab w:val="left" w:pos="1418"/>
        </w:tabs>
        <w:ind w:left="284" w:hanging="284"/>
        <w:jc w:val="both"/>
        <w:rPr>
          <w:rFonts w:ascii="Arial" w:hAnsi="Arial" w:cs="Arial"/>
        </w:rPr>
      </w:pPr>
      <w:r w:rsidRPr="009A7D75">
        <w:rPr>
          <w:rFonts w:ascii="Arial" w:hAnsi="Arial" w:cs="Arial"/>
        </w:rPr>
        <w:t>Wykonawca oświadcza, że wskazany rachunek bankowy znajduje się w wykazie podmiotów</w:t>
      </w:r>
      <w:r w:rsidR="00B447C5" w:rsidRPr="009A7D75">
        <w:rPr>
          <w:rFonts w:ascii="Arial" w:hAnsi="Arial" w:cs="Arial"/>
        </w:rPr>
        <w:t xml:space="preserve"> </w:t>
      </w:r>
      <w:r w:rsidRPr="009A7D75">
        <w:rPr>
          <w:rFonts w:ascii="Arial" w:hAnsi="Arial" w:cs="Arial"/>
        </w:rPr>
        <w:t>prowadzonym przez Szefa Krajowej Administracji Skarbowej, tzw. „białej listy podatników</w:t>
      </w:r>
      <w:r w:rsidR="00B447C5" w:rsidRPr="009A7D75">
        <w:rPr>
          <w:rFonts w:ascii="Arial" w:hAnsi="Arial" w:cs="Arial"/>
        </w:rPr>
        <w:t xml:space="preserve"> </w:t>
      </w:r>
      <w:r w:rsidRPr="009A7D75">
        <w:rPr>
          <w:rFonts w:ascii="Arial" w:hAnsi="Arial" w:cs="Arial"/>
        </w:rPr>
        <w:t xml:space="preserve">VAT”. </w:t>
      </w:r>
      <w:r w:rsidR="001A785D">
        <w:rPr>
          <w:rFonts w:ascii="Arial" w:hAnsi="Arial" w:cs="Arial"/>
        </w:rPr>
        <w:br/>
      </w:r>
      <w:r w:rsidRPr="009A7D75">
        <w:rPr>
          <w:rFonts w:ascii="Arial" w:hAnsi="Arial" w:cs="Arial"/>
        </w:rPr>
        <w:t>W przypadku braku rachunku bankowego na tej liście, płatność nie będzie realizowana.</w:t>
      </w:r>
    </w:p>
    <w:p w14:paraId="0125F985" w14:textId="4A42F196" w:rsidR="0034203A" w:rsidRPr="001A785D" w:rsidRDefault="0034203A" w:rsidP="00014DAB">
      <w:pPr>
        <w:pStyle w:val="Akapitzlist"/>
        <w:widowControl w:val="0"/>
        <w:numPr>
          <w:ilvl w:val="0"/>
          <w:numId w:val="82"/>
        </w:numPr>
        <w:tabs>
          <w:tab w:val="left" w:pos="284"/>
          <w:tab w:val="left" w:pos="426"/>
          <w:tab w:val="left" w:pos="1418"/>
        </w:tabs>
        <w:ind w:left="284" w:hanging="284"/>
        <w:jc w:val="both"/>
        <w:rPr>
          <w:rFonts w:ascii="Arial" w:hAnsi="Arial" w:cs="Arial"/>
        </w:rPr>
      </w:pPr>
      <w:r w:rsidRPr="001A785D">
        <w:rPr>
          <w:rFonts w:ascii="Arial" w:hAnsi="Arial" w:cs="Arial"/>
        </w:rPr>
        <w:t>Zamawiający</w:t>
      </w:r>
      <w:r w:rsidRPr="001A785D">
        <w:rPr>
          <w:rFonts w:ascii="Arial" w:hAnsi="Arial" w:cs="Arial"/>
          <w:b/>
        </w:rPr>
        <w:t xml:space="preserve"> </w:t>
      </w:r>
      <w:r w:rsidRPr="001A785D">
        <w:rPr>
          <w:rFonts w:ascii="Arial" w:hAnsi="Arial" w:cs="Arial"/>
        </w:rPr>
        <w:t>nie wyraża zgody na cesję wierzytelności wynikających z niniejszej umowy.</w:t>
      </w:r>
    </w:p>
    <w:p w14:paraId="281D131B" w14:textId="77777777" w:rsidR="001A785D" w:rsidRDefault="001A785D" w:rsidP="0034203A">
      <w:pPr>
        <w:widowControl w:val="0"/>
        <w:spacing w:after="0" w:line="240" w:lineRule="auto"/>
        <w:jc w:val="center"/>
        <w:rPr>
          <w:rFonts w:ascii="Arial" w:eastAsia="Times New Roman" w:hAnsi="Arial" w:cs="Arial"/>
          <w:b/>
          <w:sz w:val="20"/>
          <w:szCs w:val="20"/>
          <w:lang w:eastAsia="pl-PL"/>
        </w:rPr>
      </w:pPr>
    </w:p>
    <w:p w14:paraId="28E211EC" w14:textId="6A24FD7A" w:rsidR="0034203A" w:rsidRPr="0034203A" w:rsidRDefault="0034203A" w:rsidP="0034203A">
      <w:pPr>
        <w:widowControl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7</w:t>
      </w:r>
    </w:p>
    <w:p w14:paraId="03D663D4" w14:textId="77777777" w:rsidR="0034203A" w:rsidRPr="0034203A" w:rsidRDefault="0034203A" w:rsidP="001A785D">
      <w:pPr>
        <w:spacing w:after="0" w:line="240" w:lineRule="auto"/>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W przypadku, gdy Wykonawca wystawi fakturę wadliwą i jej nie skoryguje, to wówczas, zobowiązuje się on do wyrównania Zamawiającemu szkody powstałej w wyniku ustalenia zobowiązania podatkowego wraz z odsetkami nałożonymi na Zamawiającego przez organ skarbowy w kwotach wynikających z doręczonych decyzji.</w:t>
      </w:r>
    </w:p>
    <w:p w14:paraId="0F9E6D7B" w14:textId="77777777" w:rsidR="001A785D" w:rsidRDefault="001A785D" w:rsidP="0034203A">
      <w:pPr>
        <w:widowControl w:val="0"/>
        <w:spacing w:after="0" w:line="240" w:lineRule="auto"/>
        <w:jc w:val="center"/>
        <w:outlineLvl w:val="0"/>
        <w:rPr>
          <w:rFonts w:ascii="Arial" w:eastAsia="Calibri" w:hAnsi="Arial" w:cs="Arial"/>
          <w:b/>
          <w:sz w:val="20"/>
          <w:szCs w:val="20"/>
        </w:rPr>
      </w:pPr>
    </w:p>
    <w:p w14:paraId="52C079DE" w14:textId="7E72A7DB" w:rsidR="0034203A" w:rsidRPr="0034203A" w:rsidRDefault="0034203A" w:rsidP="0034203A">
      <w:pPr>
        <w:widowControl w:val="0"/>
        <w:spacing w:after="0" w:line="240" w:lineRule="auto"/>
        <w:jc w:val="center"/>
        <w:outlineLvl w:val="0"/>
        <w:rPr>
          <w:rFonts w:ascii="Arial" w:eastAsia="Calibri" w:hAnsi="Arial" w:cs="Arial"/>
          <w:b/>
          <w:sz w:val="20"/>
          <w:szCs w:val="20"/>
        </w:rPr>
      </w:pPr>
      <w:r w:rsidRPr="0034203A">
        <w:rPr>
          <w:rFonts w:ascii="Arial" w:eastAsia="Calibri" w:hAnsi="Arial" w:cs="Arial"/>
          <w:b/>
          <w:sz w:val="20"/>
          <w:szCs w:val="20"/>
        </w:rPr>
        <w:t>§ 8</w:t>
      </w:r>
    </w:p>
    <w:p w14:paraId="3D102489" w14:textId="57CF513A" w:rsidR="0034203A" w:rsidRPr="0034203A" w:rsidRDefault="0034203A" w:rsidP="001A785D">
      <w:pPr>
        <w:spacing w:after="0" w:line="276" w:lineRule="auto"/>
        <w:jc w:val="both"/>
        <w:rPr>
          <w:rFonts w:ascii="Arial" w:eastAsia="Calibri" w:hAnsi="Arial" w:cs="Arial"/>
          <w:b/>
          <w:sz w:val="20"/>
          <w:szCs w:val="20"/>
          <w:lang w:eastAsia="pl-PL"/>
        </w:rPr>
      </w:pPr>
      <w:r w:rsidRPr="0034203A">
        <w:rPr>
          <w:rFonts w:ascii="Arial" w:eastAsia="Times New Roman" w:hAnsi="Arial" w:cs="Arial"/>
          <w:sz w:val="20"/>
          <w:szCs w:val="20"/>
          <w:lang w:eastAsia="pl-PL"/>
        </w:rPr>
        <w:t xml:space="preserve">Zamawiający oświadcza, że posiada status dużego przedsiębiorcy, tj. przedsiębiorcy, który nie jest </w:t>
      </w:r>
      <w:proofErr w:type="spellStart"/>
      <w:r w:rsidRPr="0034203A">
        <w:rPr>
          <w:rFonts w:ascii="Arial" w:eastAsia="Times New Roman" w:hAnsi="Arial" w:cs="Arial"/>
          <w:sz w:val="20"/>
          <w:szCs w:val="20"/>
          <w:lang w:eastAsia="pl-PL"/>
        </w:rPr>
        <w:t>mikroprzedsiębiorcą</w:t>
      </w:r>
      <w:proofErr w:type="spellEnd"/>
      <w:r w:rsidRPr="0034203A">
        <w:rPr>
          <w:rFonts w:ascii="Arial" w:eastAsia="Times New Roman" w:hAnsi="Arial" w:cs="Arial"/>
          <w:sz w:val="20"/>
          <w:szCs w:val="20"/>
          <w:lang w:eastAsia="pl-PL"/>
        </w:rPr>
        <w:t xml:space="preserve">, małym przedsiębiorcą, ani średnim przedsiębiorcą w rozumieniu Załącznika I do </w:t>
      </w:r>
      <w:r w:rsidRPr="0034203A">
        <w:rPr>
          <w:rFonts w:ascii="Arial" w:eastAsia="Times New Roman" w:hAnsi="Arial" w:cs="Arial"/>
          <w:i/>
          <w:sz w:val="20"/>
          <w:szCs w:val="20"/>
          <w:lang w:eastAsia="pl-PL"/>
        </w:rPr>
        <w:t xml:space="preserve">Rozporządzenia Komisji (UE) nr 651/2014 z dn. 17.06.2014 r. uznającego niektóre rodzaje pomocy za zgodne z rynkiem wewnętrznym w zastosowaniu </w:t>
      </w:r>
      <w:r w:rsidR="001A785D">
        <w:rPr>
          <w:rFonts w:ascii="Arial" w:eastAsia="Times New Roman" w:hAnsi="Arial" w:cs="Arial"/>
          <w:i/>
          <w:sz w:val="20"/>
          <w:szCs w:val="20"/>
          <w:lang w:eastAsia="pl-PL"/>
        </w:rPr>
        <w:t>art</w:t>
      </w:r>
      <w:r w:rsidRPr="0034203A">
        <w:rPr>
          <w:rFonts w:ascii="Arial" w:eastAsia="Times New Roman" w:hAnsi="Arial" w:cs="Arial"/>
          <w:i/>
          <w:sz w:val="20"/>
          <w:szCs w:val="20"/>
          <w:lang w:eastAsia="pl-PL"/>
        </w:rPr>
        <w:t xml:space="preserve">. 107 i </w:t>
      </w:r>
      <w:r w:rsidR="001A785D">
        <w:rPr>
          <w:rFonts w:ascii="Arial" w:eastAsia="Times New Roman" w:hAnsi="Arial" w:cs="Arial"/>
          <w:i/>
          <w:sz w:val="20"/>
          <w:szCs w:val="20"/>
          <w:lang w:eastAsia="pl-PL"/>
        </w:rPr>
        <w:t>art</w:t>
      </w:r>
      <w:r w:rsidRPr="0034203A">
        <w:rPr>
          <w:rFonts w:ascii="Arial" w:eastAsia="Times New Roman" w:hAnsi="Arial" w:cs="Arial"/>
          <w:i/>
          <w:sz w:val="20"/>
          <w:szCs w:val="20"/>
          <w:lang w:eastAsia="pl-PL"/>
        </w:rPr>
        <w:t>. 108 Traktatu o funkcjonowaniu Unii Europejskiej (Dz. Urz. UE L 187 z dn. 26.06.2014r.).</w:t>
      </w:r>
      <w:r w:rsidRPr="0034203A">
        <w:rPr>
          <w:rFonts w:ascii="Arial" w:eastAsia="Calibri" w:hAnsi="Arial" w:cs="Arial"/>
          <w:b/>
          <w:sz w:val="20"/>
          <w:szCs w:val="20"/>
          <w:lang w:eastAsia="pl-PL"/>
        </w:rPr>
        <w:t xml:space="preserve"> </w:t>
      </w:r>
    </w:p>
    <w:p w14:paraId="1FC3F728" w14:textId="77777777" w:rsidR="001A785D" w:rsidRDefault="001A785D" w:rsidP="0034203A">
      <w:pPr>
        <w:widowControl w:val="0"/>
        <w:spacing w:after="0" w:line="240" w:lineRule="auto"/>
        <w:jc w:val="center"/>
        <w:rPr>
          <w:rFonts w:ascii="Arial" w:eastAsia="Times New Roman" w:hAnsi="Arial" w:cs="Arial"/>
          <w:b/>
          <w:sz w:val="20"/>
          <w:szCs w:val="20"/>
          <w:lang w:eastAsia="pl-PL"/>
        </w:rPr>
      </w:pPr>
    </w:p>
    <w:p w14:paraId="2F5666B3" w14:textId="4BDAB0F8" w:rsidR="0034203A" w:rsidRPr="0034203A" w:rsidRDefault="0034203A" w:rsidP="0034203A">
      <w:pPr>
        <w:widowControl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9</w:t>
      </w:r>
    </w:p>
    <w:p w14:paraId="20AEAD15" w14:textId="13143BDB" w:rsidR="0034203A" w:rsidRPr="001A785D" w:rsidRDefault="0034203A" w:rsidP="00014DAB">
      <w:pPr>
        <w:pStyle w:val="Akapitzlist"/>
        <w:widowControl w:val="0"/>
        <w:numPr>
          <w:ilvl w:val="0"/>
          <w:numId w:val="83"/>
        </w:numPr>
        <w:tabs>
          <w:tab w:val="left" w:pos="284"/>
          <w:tab w:val="left" w:pos="1440"/>
        </w:tabs>
        <w:ind w:hanging="825"/>
        <w:rPr>
          <w:rFonts w:ascii="Arial" w:hAnsi="Arial" w:cs="Arial"/>
        </w:rPr>
      </w:pPr>
      <w:r w:rsidRPr="001A785D">
        <w:rPr>
          <w:rFonts w:ascii="Arial" w:hAnsi="Arial" w:cs="Arial"/>
        </w:rPr>
        <w:t xml:space="preserve">Wykonawca zobowiązuje się zapłacić Zamawiającemu kary umowne w wysokości: </w:t>
      </w:r>
    </w:p>
    <w:p w14:paraId="7E010F4B" w14:textId="6DF225C6" w:rsidR="0034203A" w:rsidRDefault="0034203A" w:rsidP="00014DAB">
      <w:pPr>
        <w:pStyle w:val="Akapitzlist"/>
        <w:widowControl w:val="0"/>
        <w:numPr>
          <w:ilvl w:val="0"/>
          <w:numId w:val="84"/>
        </w:numPr>
        <w:tabs>
          <w:tab w:val="left" w:pos="567"/>
          <w:tab w:val="left" w:pos="1440"/>
        </w:tabs>
        <w:ind w:left="567" w:hanging="283"/>
        <w:rPr>
          <w:rFonts w:ascii="Arial" w:hAnsi="Arial" w:cs="Arial"/>
        </w:rPr>
      </w:pPr>
      <w:r w:rsidRPr="001A785D">
        <w:rPr>
          <w:rFonts w:ascii="Arial" w:hAnsi="Arial" w:cs="Arial"/>
        </w:rPr>
        <w:t xml:space="preserve">20% łącznej wartości netto przedmiotu zamówienia, w przypadku odstąpienia od umowy </w:t>
      </w:r>
      <w:r w:rsidR="001A785D">
        <w:rPr>
          <w:rFonts w:ascii="Arial" w:hAnsi="Arial" w:cs="Arial"/>
        </w:rPr>
        <w:br/>
      </w:r>
      <w:r w:rsidRPr="001A785D">
        <w:rPr>
          <w:rFonts w:ascii="Arial" w:hAnsi="Arial" w:cs="Arial"/>
        </w:rPr>
        <w:t xml:space="preserve">z powodu okoliczności, za które odpowiada Wykonawca, </w:t>
      </w:r>
    </w:p>
    <w:p w14:paraId="734F640B" w14:textId="374BEE5B" w:rsidR="0034203A" w:rsidRPr="001A785D" w:rsidRDefault="0034203A" w:rsidP="00014DAB">
      <w:pPr>
        <w:pStyle w:val="Akapitzlist"/>
        <w:widowControl w:val="0"/>
        <w:numPr>
          <w:ilvl w:val="0"/>
          <w:numId w:val="84"/>
        </w:numPr>
        <w:tabs>
          <w:tab w:val="left" w:pos="567"/>
          <w:tab w:val="left" w:pos="1440"/>
        </w:tabs>
        <w:ind w:left="567" w:hanging="283"/>
        <w:rPr>
          <w:rFonts w:ascii="Arial" w:hAnsi="Arial" w:cs="Arial"/>
        </w:rPr>
      </w:pPr>
      <w:r w:rsidRPr="001A785D">
        <w:rPr>
          <w:rFonts w:ascii="Arial" w:hAnsi="Arial" w:cs="Arial"/>
        </w:rPr>
        <w:t xml:space="preserve">1 % wartości netto partii zamówienia </w:t>
      </w:r>
      <w:r w:rsidRPr="001A785D">
        <w:rPr>
          <w:rFonts w:ascii="Arial" w:hAnsi="Arial" w:cs="Arial"/>
          <w:b/>
        </w:rPr>
        <w:t xml:space="preserve">– </w:t>
      </w:r>
      <w:r w:rsidRPr="001A785D">
        <w:rPr>
          <w:rFonts w:ascii="Arial" w:hAnsi="Arial" w:cs="Arial"/>
        </w:rPr>
        <w:t>za każdy dzień opóźnienia , licząc od wymaganego</w:t>
      </w:r>
    </w:p>
    <w:p w14:paraId="47BDE5BE" w14:textId="77777777" w:rsidR="0034203A" w:rsidRDefault="0034203A" w:rsidP="001A785D">
      <w:pPr>
        <w:widowControl w:val="0"/>
        <w:tabs>
          <w:tab w:val="left" w:pos="567"/>
          <w:tab w:val="left" w:pos="1440"/>
        </w:tabs>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w myśl § 4 ust. 1 terminu dostawy,</w:t>
      </w:r>
    </w:p>
    <w:p w14:paraId="1C8F4306" w14:textId="090EB5AD" w:rsidR="0034203A" w:rsidRPr="001A785D" w:rsidRDefault="0034203A" w:rsidP="00014DAB">
      <w:pPr>
        <w:pStyle w:val="Akapitzlist"/>
        <w:widowControl w:val="0"/>
        <w:numPr>
          <w:ilvl w:val="0"/>
          <w:numId w:val="84"/>
        </w:numPr>
        <w:tabs>
          <w:tab w:val="left" w:pos="567"/>
          <w:tab w:val="left" w:pos="1440"/>
        </w:tabs>
        <w:ind w:left="567" w:hanging="283"/>
        <w:jc w:val="both"/>
        <w:rPr>
          <w:rFonts w:ascii="Arial" w:hAnsi="Arial" w:cs="Arial"/>
        </w:rPr>
      </w:pPr>
      <w:r w:rsidRPr="001A785D">
        <w:rPr>
          <w:rFonts w:ascii="Arial" w:hAnsi="Arial" w:cs="Arial"/>
        </w:rPr>
        <w:t xml:space="preserve">2 % ceny netto nie dostarczonych wyrobów wolnych od wad, za każdy dzień zwłoki w usunięciu wad stwierdzonych przy odbiorze lub w okresie gwarancji, liczony od dnia wyznaczonego na usunięcie wad. </w:t>
      </w:r>
    </w:p>
    <w:p w14:paraId="3F0B0C14" w14:textId="016F063A" w:rsidR="0034203A" w:rsidRPr="001A785D" w:rsidRDefault="0034203A" w:rsidP="00014DAB">
      <w:pPr>
        <w:pStyle w:val="Akapitzlist"/>
        <w:widowControl w:val="0"/>
        <w:numPr>
          <w:ilvl w:val="0"/>
          <w:numId w:val="85"/>
        </w:numPr>
        <w:tabs>
          <w:tab w:val="left" w:pos="284"/>
          <w:tab w:val="left" w:pos="1440"/>
        </w:tabs>
        <w:ind w:hanging="2880"/>
        <w:rPr>
          <w:rFonts w:ascii="Arial" w:hAnsi="Arial" w:cs="Arial"/>
        </w:rPr>
      </w:pPr>
      <w:r w:rsidRPr="001A785D">
        <w:rPr>
          <w:rFonts w:ascii="Arial" w:hAnsi="Arial" w:cs="Arial"/>
        </w:rPr>
        <w:t>Postanowienia ust.1 nie wyłączają prawa Zamawiającego do dochodzenia od Wykonawcy</w:t>
      </w:r>
    </w:p>
    <w:p w14:paraId="25DB3F5F" w14:textId="77777777" w:rsidR="0034203A" w:rsidRPr="0034203A" w:rsidRDefault="0034203A" w:rsidP="0034203A">
      <w:pPr>
        <w:widowControl w:val="0"/>
        <w:tabs>
          <w:tab w:val="left" w:pos="284"/>
          <w:tab w:val="left" w:pos="1440"/>
        </w:tabs>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odszkodowania uzupełniającego na zasadach ogólnych, jeżeli wartość powstałej szkody </w:t>
      </w:r>
    </w:p>
    <w:p w14:paraId="671AECC3" w14:textId="77777777" w:rsidR="0034203A" w:rsidRPr="0034203A" w:rsidRDefault="0034203A" w:rsidP="0034203A">
      <w:pPr>
        <w:widowControl w:val="0"/>
        <w:tabs>
          <w:tab w:val="left" w:pos="284"/>
          <w:tab w:val="left" w:pos="1440"/>
        </w:tabs>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przekroczy wysokość kar umownych.          </w:t>
      </w:r>
    </w:p>
    <w:p w14:paraId="35A26309" w14:textId="77777777" w:rsidR="001A785D" w:rsidRDefault="0034203A" w:rsidP="0034203A">
      <w:pPr>
        <w:widowControl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                                                                               </w:t>
      </w:r>
    </w:p>
    <w:p w14:paraId="0EF9D919" w14:textId="31BE1402" w:rsidR="0034203A" w:rsidRPr="0034203A" w:rsidRDefault="0034203A" w:rsidP="001A785D">
      <w:pPr>
        <w:widowControl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10</w:t>
      </w:r>
    </w:p>
    <w:p w14:paraId="7F9BC84A" w14:textId="40665F7D" w:rsidR="0034203A" w:rsidRDefault="0034203A" w:rsidP="00014DAB">
      <w:pPr>
        <w:pStyle w:val="Akapitzlist"/>
        <w:numPr>
          <w:ilvl w:val="0"/>
          <w:numId w:val="86"/>
        </w:numPr>
        <w:spacing w:line="276" w:lineRule="auto"/>
        <w:ind w:left="284" w:hanging="284"/>
        <w:jc w:val="both"/>
        <w:rPr>
          <w:rFonts w:ascii="Arial" w:hAnsi="Arial" w:cs="Arial"/>
        </w:rPr>
      </w:pPr>
      <w:r w:rsidRPr="001A785D">
        <w:rPr>
          <w:rFonts w:ascii="Arial" w:hAnsi="Arial" w:cs="Arial"/>
        </w:rPr>
        <w:t>Wykonawca udziela gwarancji na przedmiot zamówienia na okres ………. lat (co najmniej 5 lat), od daty jego</w:t>
      </w:r>
      <w:r w:rsidR="001A785D">
        <w:rPr>
          <w:rFonts w:ascii="Arial" w:hAnsi="Arial" w:cs="Arial"/>
        </w:rPr>
        <w:t xml:space="preserve"> </w:t>
      </w:r>
      <w:r w:rsidRPr="001A785D">
        <w:rPr>
          <w:rFonts w:ascii="Arial" w:hAnsi="Arial" w:cs="Arial"/>
        </w:rPr>
        <w:t>odbioru przez Zamawiającego.</w:t>
      </w:r>
    </w:p>
    <w:p w14:paraId="5DD843C3" w14:textId="77777777" w:rsidR="001A785D" w:rsidRDefault="0034203A" w:rsidP="00014DAB">
      <w:pPr>
        <w:pStyle w:val="Akapitzlist"/>
        <w:numPr>
          <w:ilvl w:val="0"/>
          <w:numId w:val="86"/>
        </w:numPr>
        <w:spacing w:line="276" w:lineRule="auto"/>
        <w:ind w:left="284" w:hanging="284"/>
        <w:jc w:val="both"/>
        <w:rPr>
          <w:rFonts w:ascii="Arial" w:hAnsi="Arial" w:cs="Arial"/>
        </w:rPr>
      </w:pPr>
      <w:r w:rsidRPr="001A785D">
        <w:rPr>
          <w:rFonts w:ascii="Arial" w:hAnsi="Arial" w:cs="Arial"/>
        </w:rPr>
        <w:t>Gwarancja udzielona jest na cały wyrób. Odpowiedzialność z tytułu gwarancji obejmuje wady powstałe</w:t>
      </w:r>
      <w:r w:rsidR="001A785D">
        <w:rPr>
          <w:rFonts w:ascii="Arial" w:hAnsi="Arial" w:cs="Arial"/>
        </w:rPr>
        <w:t xml:space="preserve"> </w:t>
      </w:r>
      <w:r w:rsidRPr="001A785D">
        <w:rPr>
          <w:rFonts w:ascii="Arial" w:hAnsi="Arial" w:cs="Arial"/>
        </w:rPr>
        <w:t>z przyczyn tkwiących w materiale użytym do produkcji. Zamawiający poinformuje Wykonawcę o wadach wyrobu pisemnie po ich stwierdzeniu.</w:t>
      </w:r>
    </w:p>
    <w:p w14:paraId="651656BF" w14:textId="16F609BF" w:rsidR="0034203A" w:rsidRPr="001A785D" w:rsidRDefault="0034203A" w:rsidP="00014DAB">
      <w:pPr>
        <w:pStyle w:val="Akapitzlist"/>
        <w:numPr>
          <w:ilvl w:val="0"/>
          <w:numId w:val="86"/>
        </w:numPr>
        <w:spacing w:line="276" w:lineRule="auto"/>
        <w:ind w:left="284" w:hanging="284"/>
        <w:jc w:val="both"/>
        <w:rPr>
          <w:rFonts w:ascii="Arial" w:hAnsi="Arial" w:cs="Arial"/>
        </w:rPr>
      </w:pPr>
      <w:r w:rsidRPr="001A785D">
        <w:rPr>
          <w:rFonts w:ascii="Arial" w:hAnsi="Arial" w:cs="Arial"/>
        </w:rPr>
        <w:t xml:space="preserve">W przypadku, gdyby jakość </w:t>
      </w:r>
      <w:r w:rsidRPr="001A785D">
        <w:rPr>
          <w:rFonts w:ascii="Arial" w:hAnsi="Arial" w:cs="Arial"/>
          <w:color w:val="000000"/>
        </w:rPr>
        <w:t>wyrobu</w:t>
      </w:r>
      <w:r w:rsidRPr="001A785D">
        <w:rPr>
          <w:rFonts w:ascii="Arial" w:hAnsi="Arial" w:cs="Arial"/>
        </w:rPr>
        <w:t xml:space="preserve"> odbiegała od warunków określonych  w ofercie Wykonawcy,</w:t>
      </w:r>
    </w:p>
    <w:p w14:paraId="29A500E7" w14:textId="2C70DD78" w:rsidR="0034203A" w:rsidRDefault="0034203A" w:rsidP="001A785D">
      <w:pPr>
        <w:spacing w:after="0" w:line="240" w:lineRule="auto"/>
        <w:ind w:left="284" w:hanging="284"/>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Zamawiający odmówi odebrania całości przedmiotu dostawy lub jej części, zwracają</w:t>
      </w:r>
      <w:r w:rsidR="001A785D">
        <w:rPr>
          <w:rFonts w:ascii="Arial" w:eastAsia="Times New Roman" w:hAnsi="Arial" w:cs="Arial"/>
          <w:sz w:val="20"/>
          <w:szCs w:val="20"/>
          <w:lang w:eastAsia="pl-PL"/>
        </w:rPr>
        <w:t xml:space="preserve"> </w:t>
      </w:r>
      <w:r w:rsidRPr="0034203A">
        <w:rPr>
          <w:rFonts w:ascii="Arial" w:eastAsia="Times New Roman" w:hAnsi="Arial" w:cs="Arial"/>
          <w:sz w:val="20"/>
          <w:szCs w:val="20"/>
          <w:lang w:eastAsia="pl-PL"/>
        </w:rPr>
        <w:t>zakwestionowaną</w:t>
      </w:r>
      <w:r w:rsidR="001A785D">
        <w:rPr>
          <w:rFonts w:ascii="Arial" w:eastAsia="Times New Roman" w:hAnsi="Arial" w:cs="Arial"/>
          <w:sz w:val="20"/>
          <w:szCs w:val="20"/>
          <w:lang w:eastAsia="pl-PL"/>
        </w:rPr>
        <w:t xml:space="preserve"> </w:t>
      </w:r>
      <w:r w:rsidRPr="0034203A">
        <w:rPr>
          <w:rFonts w:ascii="Arial" w:eastAsia="Times New Roman" w:hAnsi="Arial" w:cs="Arial"/>
          <w:sz w:val="20"/>
          <w:szCs w:val="20"/>
          <w:lang w:eastAsia="pl-PL"/>
        </w:rPr>
        <w:t>dostawę na koszt Wykonawcy bez uiszczenia zapłaty.</w:t>
      </w:r>
    </w:p>
    <w:p w14:paraId="6827D655" w14:textId="5C301EBB" w:rsidR="0034203A" w:rsidRDefault="0034203A" w:rsidP="00014DAB">
      <w:pPr>
        <w:pStyle w:val="Akapitzlist"/>
        <w:numPr>
          <w:ilvl w:val="0"/>
          <w:numId w:val="86"/>
        </w:numPr>
        <w:ind w:left="284" w:hanging="284"/>
        <w:jc w:val="both"/>
        <w:rPr>
          <w:rFonts w:ascii="Arial" w:hAnsi="Arial" w:cs="Arial"/>
        </w:rPr>
      </w:pPr>
      <w:r w:rsidRPr="001A785D">
        <w:rPr>
          <w:rFonts w:ascii="Arial" w:hAnsi="Arial" w:cs="Arial"/>
        </w:rPr>
        <w:lastRenderedPageBreak/>
        <w:t>Stwierdzenie wad każdego jednostkowego przedmiotu umowy upoważnia Zamawiającego do żądania</w:t>
      </w:r>
      <w:r w:rsidR="001A785D">
        <w:rPr>
          <w:rFonts w:ascii="Arial" w:hAnsi="Arial" w:cs="Arial"/>
        </w:rPr>
        <w:t xml:space="preserve"> </w:t>
      </w:r>
      <w:r w:rsidRPr="001A785D">
        <w:rPr>
          <w:rFonts w:ascii="Arial" w:hAnsi="Arial" w:cs="Arial"/>
        </w:rPr>
        <w:t>wymiany na towar wolny od wad. Wymiana winna być dokonana w terminie do 14 dni od daty zgłoszenia do Wykonawcy lub w terminie obustronnie uzgodnionym.</w:t>
      </w:r>
    </w:p>
    <w:p w14:paraId="5B5675D6" w14:textId="45C04AB4" w:rsidR="0034203A" w:rsidRPr="001A785D" w:rsidRDefault="0034203A" w:rsidP="00014DAB">
      <w:pPr>
        <w:pStyle w:val="Akapitzlist"/>
        <w:numPr>
          <w:ilvl w:val="0"/>
          <w:numId w:val="86"/>
        </w:numPr>
        <w:ind w:left="284" w:hanging="284"/>
        <w:jc w:val="both"/>
        <w:rPr>
          <w:rFonts w:ascii="Arial" w:hAnsi="Arial" w:cs="Arial"/>
        </w:rPr>
      </w:pPr>
      <w:r w:rsidRPr="001A785D">
        <w:rPr>
          <w:rFonts w:ascii="Arial" w:hAnsi="Arial" w:cs="Arial"/>
        </w:rPr>
        <w:t>Wszelkie koszty związane z wymianą wyrobu na wolny od wad ponosi gwarant.</w:t>
      </w:r>
    </w:p>
    <w:p w14:paraId="1EF36F5B" w14:textId="77777777" w:rsidR="0034203A" w:rsidRPr="0034203A" w:rsidRDefault="0034203A" w:rsidP="00014DAB">
      <w:pPr>
        <w:widowControl w:val="0"/>
        <w:spacing w:after="0" w:line="240" w:lineRule="auto"/>
        <w:jc w:val="center"/>
        <w:rPr>
          <w:rFonts w:ascii="Arial" w:eastAsia="Times New Roman" w:hAnsi="Arial" w:cs="Arial"/>
          <w:b/>
          <w:sz w:val="20"/>
          <w:szCs w:val="20"/>
          <w:lang w:eastAsia="pl-PL"/>
        </w:rPr>
      </w:pPr>
    </w:p>
    <w:p w14:paraId="7C03BD03" w14:textId="1E0D3A1D" w:rsidR="0034203A" w:rsidRPr="0034203A" w:rsidRDefault="0034203A" w:rsidP="00014DAB">
      <w:pPr>
        <w:spacing w:after="0" w:line="240" w:lineRule="auto"/>
        <w:jc w:val="center"/>
        <w:rPr>
          <w:rFonts w:ascii="Arial" w:eastAsia="Times New Roman" w:hAnsi="Arial" w:cs="Arial"/>
          <w:sz w:val="20"/>
          <w:szCs w:val="20"/>
          <w:lang w:eastAsia="pl-PL"/>
        </w:rPr>
      </w:pPr>
      <w:r w:rsidRPr="0034203A">
        <w:rPr>
          <w:rFonts w:ascii="Arial" w:eastAsia="Times New Roman" w:hAnsi="Arial" w:cs="Arial"/>
          <w:b/>
          <w:sz w:val="20"/>
          <w:szCs w:val="20"/>
          <w:lang w:eastAsia="pl-PL"/>
        </w:rPr>
        <w:t>§ 11</w:t>
      </w:r>
    </w:p>
    <w:p w14:paraId="36771CD1" w14:textId="1D539F58" w:rsidR="0034203A" w:rsidRPr="001A785D" w:rsidRDefault="0034203A" w:rsidP="00014DAB">
      <w:pPr>
        <w:pStyle w:val="Akapitzlist"/>
        <w:widowControl w:val="0"/>
        <w:numPr>
          <w:ilvl w:val="0"/>
          <w:numId w:val="87"/>
        </w:numPr>
        <w:ind w:left="284" w:hanging="284"/>
        <w:jc w:val="both"/>
        <w:rPr>
          <w:rFonts w:ascii="Arial" w:hAnsi="Arial" w:cs="Arial"/>
          <w:b/>
        </w:rPr>
      </w:pPr>
      <w:r w:rsidRPr="001A785D">
        <w:rPr>
          <w:rFonts w:ascii="Arial" w:hAnsi="Arial" w:cs="Arial"/>
        </w:rPr>
        <w:t>Ze strony Wykonawcy za realizację dostawy odpowiedzialna/y będzie</w:t>
      </w:r>
      <w:r w:rsidRPr="001A785D">
        <w:rPr>
          <w:rFonts w:ascii="Arial" w:hAnsi="Arial" w:cs="Arial"/>
          <w:b/>
        </w:rPr>
        <w:t xml:space="preserve"> </w:t>
      </w:r>
      <w:r w:rsidRPr="001A785D">
        <w:rPr>
          <w:rFonts w:ascii="Arial" w:hAnsi="Arial" w:cs="Arial"/>
          <w:bCs/>
        </w:rPr>
        <w:t>………………………….,</w:t>
      </w:r>
    </w:p>
    <w:p w14:paraId="12995A2A" w14:textId="77777777" w:rsidR="0034203A" w:rsidRDefault="0034203A" w:rsidP="001A785D">
      <w:pPr>
        <w:widowControl w:val="0"/>
        <w:spacing w:after="0" w:line="240" w:lineRule="auto"/>
        <w:ind w:left="142"/>
        <w:jc w:val="both"/>
        <w:rPr>
          <w:rFonts w:ascii="Arial" w:eastAsia="Times New Roman" w:hAnsi="Arial" w:cs="Arial"/>
          <w:bCs/>
          <w:sz w:val="20"/>
          <w:szCs w:val="20"/>
          <w:lang w:eastAsia="pl-PL"/>
        </w:rPr>
      </w:pPr>
      <w:r w:rsidRPr="0034203A">
        <w:rPr>
          <w:rFonts w:ascii="Arial" w:eastAsia="Times New Roman" w:hAnsi="Arial" w:cs="Arial"/>
          <w:sz w:val="20"/>
          <w:szCs w:val="20"/>
          <w:lang w:eastAsia="pl-PL"/>
        </w:rPr>
        <w:t xml:space="preserve">    </w:t>
      </w:r>
      <w:r w:rsidRPr="0034203A">
        <w:rPr>
          <w:rFonts w:ascii="Arial" w:eastAsia="Times New Roman" w:hAnsi="Arial" w:cs="Arial"/>
          <w:bCs/>
          <w:sz w:val="20"/>
          <w:szCs w:val="20"/>
          <w:lang w:eastAsia="pl-PL"/>
        </w:rPr>
        <w:t>tel. …………………………….., email : ……………………………….</w:t>
      </w:r>
    </w:p>
    <w:p w14:paraId="3E0F6644" w14:textId="0AB9E679" w:rsidR="0034203A" w:rsidRPr="001A785D" w:rsidRDefault="0034203A" w:rsidP="00014DAB">
      <w:pPr>
        <w:pStyle w:val="Akapitzlist"/>
        <w:widowControl w:val="0"/>
        <w:numPr>
          <w:ilvl w:val="0"/>
          <w:numId w:val="87"/>
        </w:numPr>
        <w:tabs>
          <w:tab w:val="left" w:pos="284"/>
        </w:tabs>
        <w:ind w:left="284" w:hanging="284"/>
        <w:jc w:val="both"/>
        <w:rPr>
          <w:rFonts w:ascii="Arial" w:hAnsi="Arial" w:cs="Arial"/>
          <w:b/>
        </w:rPr>
      </w:pPr>
      <w:r w:rsidRPr="001A785D">
        <w:rPr>
          <w:rFonts w:ascii="Arial" w:hAnsi="Arial" w:cs="Arial"/>
        </w:rPr>
        <w:t xml:space="preserve">Do wykonywania obowiązków umownych Zamawiający upoważnia pracowników </w:t>
      </w:r>
      <w:r w:rsidRPr="001A785D">
        <w:rPr>
          <w:rFonts w:ascii="Arial" w:hAnsi="Arial" w:cs="Arial"/>
          <w:b/>
        </w:rPr>
        <w:t>Działu</w:t>
      </w:r>
      <w:r w:rsidR="001A785D">
        <w:rPr>
          <w:rFonts w:ascii="Arial" w:hAnsi="Arial" w:cs="Arial"/>
          <w:b/>
        </w:rPr>
        <w:t xml:space="preserve"> </w:t>
      </w:r>
      <w:r w:rsidRPr="001A785D">
        <w:rPr>
          <w:rFonts w:ascii="Arial" w:hAnsi="Arial" w:cs="Arial"/>
          <w:b/>
        </w:rPr>
        <w:t>Zaopatrzenia – tel. 797606549.</w:t>
      </w:r>
    </w:p>
    <w:p w14:paraId="3480C981" w14:textId="77777777" w:rsidR="001A785D" w:rsidRDefault="0034203A" w:rsidP="0034203A">
      <w:pPr>
        <w:widowControl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                                                                               </w:t>
      </w:r>
    </w:p>
    <w:p w14:paraId="6FD318EA" w14:textId="4BBF1B6D" w:rsidR="0034203A" w:rsidRPr="0034203A" w:rsidRDefault="0034203A" w:rsidP="001A785D">
      <w:pPr>
        <w:widowControl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12</w:t>
      </w:r>
    </w:p>
    <w:p w14:paraId="106FBD86" w14:textId="12145C7F" w:rsidR="0034203A" w:rsidRDefault="0034203A" w:rsidP="00014DAB">
      <w:pPr>
        <w:pStyle w:val="Akapitzlist"/>
        <w:widowControl w:val="0"/>
        <w:numPr>
          <w:ilvl w:val="0"/>
          <w:numId w:val="88"/>
        </w:numPr>
        <w:tabs>
          <w:tab w:val="left" w:pos="0"/>
          <w:tab w:val="left" w:pos="284"/>
        </w:tabs>
        <w:ind w:hanging="720"/>
        <w:rPr>
          <w:rFonts w:ascii="Arial" w:hAnsi="Arial" w:cs="Arial"/>
        </w:rPr>
      </w:pPr>
      <w:r w:rsidRPr="001A785D">
        <w:rPr>
          <w:rFonts w:ascii="Arial" w:hAnsi="Arial" w:cs="Arial"/>
        </w:rPr>
        <w:t>Zmiany niniejszej umowy wymagają dla swej ważności formy pisemnej pod rygorem nieważności.</w:t>
      </w:r>
    </w:p>
    <w:p w14:paraId="3F8ABF33" w14:textId="50072811" w:rsidR="0034203A" w:rsidRPr="001A785D" w:rsidRDefault="0034203A" w:rsidP="00014DAB">
      <w:pPr>
        <w:pStyle w:val="Akapitzlist"/>
        <w:widowControl w:val="0"/>
        <w:numPr>
          <w:ilvl w:val="0"/>
          <w:numId w:val="88"/>
        </w:numPr>
        <w:tabs>
          <w:tab w:val="left" w:pos="284"/>
        </w:tabs>
        <w:ind w:left="142" w:hanging="142"/>
        <w:rPr>
          <w:rFonts w:ascii="Arial" w:hAnsi="Arial" w:cs="Arial"/>
        </w:rPr>
      </w:pPr>
      <w:r w:rsidRPr="001A785D">
        <w:rPr>
          <w:rFonts w:ascii="Arial" w:hAnsi="Arial" w:cs="Arial"/>
        </w:rPr>
        <w:t>Zakazuje się zmian postanowień zawartej umowy w stosunku do treści oferty, na podstawie której dokonano</w:t>
      </w:r>
      <w:r w:rsidR="001A785D">
        <w:rPr>
          <w:rFonts w:ascii="Arial" w:hAnsi="Arial" w:cs="Arial"/>
        </w:rPr>
        <w:t xml:space="preserve"> </w:t>
      </w:r>
      <w:r w:rsidRPr="001A785D">
        <w:rPr>
          <w:rFonts w:ascii="Arial" w:hAnsi="Arial" w:cs="Arial"/>
        </w:rPr>
        <w:t>wyboru Wykonawcy.</w:t>
      </w:r>
    </w:p>
    <w:p w14:paraId="7E8DFB4A" w14:textId="77777777" w:rsidR="00014DAB" w:rsidRDefault="0034203A" w:rsidP="0034203A">
      <w:pPr>
        <w:widowControl w:val="0"/>
        <w:tabs>
          <w:tab w:val="left" w:pos="284"/>
        </w:tabs>
        <w:spacing w:after="0" w:line="240" w:lineRule="auto"/>
        <w:ind w:left="284"/>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                                                                           </w:t>
      </w:r>
    </w:p>
    <w:p w14:paraId="48D5E3EA" w14:textId="27EE4257" w:rsidR="0034203A" w:rsidRPr="0034203A" w:rsidRDefault="0034203A" w:rsidP="00014DAB">
      <w:pPr>
        <w:widowControl w:val="0"/>
        <w:tabs>
          <w:tab w:val="left" w:pos="0"/>
        </w:tabs>
        <w:spacing w:after="0" w:line="240" w:lineRule="auto"/>
        <w:jc w:val="center"/>
        <w:rPr>
          <w:rFonts w:ascii="Arial" w:eastAsia="Times New Roman" w:hAnsi="Arial" w:cs="Arial"/>
          <w:sz w:val="20"/>
          <w:szCs w:val="20"/>
          <w:lang w:eastAsia="pl-PL"/>
        </w:rPr>
      </w:pPr>
      <w:r w:rsidRPr="0034203A">
        <w:rPr>
          <w:rFonts w:ascii="Arial" w:eastAsia="Times New Roman" w:hAnsi="Arial" w:cs="Arial"/>
          <w:b/>
          <w:sz w:val="20"/>
          <w:szCs w:val="20"/>
          <w:lang w:eastAsia="pl-PL"/>
        </w:rPr>
        <w:t>§ 13</w:t>
      </w:r>
    </w:p>
    <w:p w14:paraId="5095606C" w14:textId="6CE8419A" w:rsidR="0034203A" w:rsidRPr="0034203A" w:rsidRDefault="0034203A" w:rsidP="00014DAB">
      <w:pPr>
        <w:numPr>
          <w:ilvl w:val="0"/>
          <w:numId w:val="70"/>
        </w:numPr>
        <w:spacing w:after="0" w:line="276" w:lineRule="auto"/>
        <w:ind w:left="284" w:hanging="284"/>
        <w:contextualSpacing/>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W sprawach nieuregulowanych w umowie zastosowanie mają przepisy Regulaminu Udzielania Zamówień przez PWiK Sp. z o.o. w Olsztynie (zał. Do Uchwały nr </w:t>
      </w:r>
      <w:r w:rsidR="00417CC7">
        <w:rPr>
          <w:rFonts w:ascii="Arial" w:eastAsia="Times New Roman" w:hAnsi="Arial" w:cs="Arial"/>
          <w:sz w:val="20"/>
          <w:szCs w:val="20"/>
          <w:lang w:eastAsia="pl-PL"/>
        </w:rPr>
        <w:t>25</w:t>
      </w:r>
      <w:r w:rsidRPr="0034203A">
        <w:rPr>
          <w:rFonts w:ascii="Arial" w:eastAsia="Times New Roman" w:hAnsi="Arial" w:cs="Arial"/>
          <w:sz w:val="20"/>
          <w:szCs w:val="20"/>
          <w:lang w:eastAsia="pl-PL"/>
        </w:rPr>
        <w:t>/2</w:t>
      </w:r>
      <w:r w:rsidR="00417CC7">
        <w:rPr>
          <w:rFonts w:ascii="Arial" w:eastAsia="Times New Roman" w:hAnsi="Arial" w:cs="Arial"/>
          <w:sz w:val="20"/>
          <w:szCs w:val="20"/>
          <w:lang w:eastAsia="pl-PL"/>
        </w:rPr>
        <w:t>5</w:t>
      </w:r>
      <w:r w:rsidRPr="0034203A">
        <w:rPr>
          <w:rFonts w:ascii="Arial" w:eastAsia="Times New Roman" w:hAnsi="Arial" w:cs="Arial"/>
          <w:sz w:val="20"/>
          <w:szCs w:val="20"/>
          <w:lang w:eastAsia="pl-PL"/>
        </w:rPr>
        <w:t xml:space="preserve"> Zarządu P</w:t>
      </w:r>
      <w:r w:rsidR="00417CC7">
        <w:rPr>
          <w:rFonts w:ascii="Arial" w:eastAsia="Times New Roman" w:hAnsi="Arial" w:cs="Arial"/>
          <w:sz w:val="20"/>
          <w:szCs w:val="20"/>
          <w:lang w:eastAsia="pl-PL"/>
        </w:rPr>
        <w:t>W</w:t>
      </w:r>
      <w:r w:rsidRPr="0034203A">
        <w:rPr>
          <w:rFonts w:ascii="Arial" w:eastAsia="Times New Roman" w:hAnsi="Arial" w:cs="Arial"/>
          <w:sz w:val="20"/>
          <w:szCs w:val="20"/>
          <w:lang w:eastAsia="pl-PL"/>
        </w:rPr>
        <w:t xml:space="preserve">iK Sp. z o.o. w Olsztynie z dnia </w:t>
      </w:r>
      <w:r w:rsidR="00417CC7">
        <w:rPr>
          <w:rFonts w:ascii="Arial" w:eastAsia="Times New Roman" w:hAnsi="Arial" w:cs="Arial"/>
          <w:sz w:val="20"/>
          <w:szCs w:val="20"/>
          <w:lang w:eastAsia="pl-PL"/>
        </w:rPr>
        <w:t>30</w:t>
      </w:r>
      <w:r w:rsidRPr="0034203A">
        <w:rPr>
          <w:rFonts w:ascii="Arial" w:eastAsia="Times New Roman" w:hAnsi="Arial" w:cs="Arial"/>
          <w:sz w:val="20"/>
          <w:szCs w:val="20"/>
          <w:lang w:eastAsia="pl-PL"/>
        </w:rPr>
        <w:t>.</w:t>
      </w:r>
      <w:r w:rsidR="00417CC7">
        <w:rPr>
          <w:rFonts w:ascii="Arial" w:eastAsia="Times New Roman" w:hAnsi="Arial" w:cs="Arial"/>
          <w:sz w:val="20"/>
          <w:szCs w:val="20"/>
          <w:lang w:eastAsia="pl-PL"/>
        </w:rPr>
        <w:t>12</w:t>
      </w:r>
      <w:r w:rsidRPr="0034203A">
        <w:rPr>
          <w:rFonts w:ascii="Arial" w:eastAsia="Times New Roman" w:hAnsi="Arial" w:cs="Arial"/>
          <w:sz w:val="20"/>
          <w:szCs w:val="20"/>
          <w:lang w:eastAsia="pl-PL"/>
        </w:rPr>
        <w:t>.202</w:t>
      </w:r>
      <w:r w:rsidR="00417CC7">
        <w:rPr>
          <w:rFonts w:ascii="Arial" w:eastAsia="Times New Roman" w:hAnsi="Arial" w:cs="Arial"/>
          <w:sz w:val="20"/>
          <w:szCs w:val="20"/>
          <w:lang w:eastAsia="pl-PL"/>
        </w:rPr>
        <w:t>5</w:t>
      </w:r>
      <w:r w:rsidRPr="0034203A">
        <w:rPr>
          <w:rFonts w:ascii="Arial" w:eastAsia="Times New Roman" w:hAnsi="Arial" w:cs="Arial"/>
          <w:sz w:val="20"/>
          <w:szCs w:val="20"/>
          <w:lang w:eastAsia="pl-PL"/>
        </w:rPr>
        <w:t xml:space="preserve">r.) udostępnionego na stronie internetowej: </w:t>
      </w:r>
      <w:hyperlink r:id="rId8" w:history="1">
        <w:r w:rsidRPr="0034203A">
          <w:rPr>
            <w:rFonts w:ascii="Arial" w:eastAsia="Times New Roman" w:hAnsi="Arial" w:cs="Arial"/>
            <w:sz w:val="20"/>
            <w:szCs w:val="20"/>
            <w:u w:val="single"/>
            <w:lang w:eastAsia="pl-PL"/>
          </w:rPr>
          <w:t>www.pwik.olsztyn.pl</w:t>
        </w:r>
      </w:hyperlink>
      <w:r w:rsidRPr="0034203A">
        <w:rPr>
          <w:rFonts w:ascii="Arial" w:eastAsia="Times New Roman" w:hAnsi="Arial" w:cs="Arial"/>
          <w:sz w:val="20"/>
          <w:szCs w:val="20"/>
          <w:lang w:eastAsia="pl-PL"/>
        </w:rPr>
        <w:t xml:space="preserve"> oraz Kodeksu Cywilnego.</w:t>
      </w:r>
    </w:p>
    <w:p w14:paraId="0DA0F5F7" w14:textId="77777777" w:rsidR="0034203A" w:rsidRPr="0034203A" w:rsidRDefault="0034203A" w:rsidP="00014DAB">
      <w:pPr>
        <w:numPr>
          <w:ilvl w:val="0"/>
          <w:numId w:val="70"/>
        </w:numPr>
        <w:spacing w:after="0" w:line="276" w:lineRule="auto"/>
        <w:ind w:left="284" w:hanging="284"/>
        <w:contextualSpacing/>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Ewentualne spory wynikające z realizacji niniejszej umowy będą rozstrzygane polubownie,</w:t>
      </w:r>
      <w:r w:rsidRPr="0034203A">
        <w:rPr>
          <w:rFonts w:ascii="Arial" w:eastAsia="Times New Roman" w:hAnsi="Arial" w:cs="Arial"/>
          <w:b/>
          <w:sz w:val="20"/>
          <w:szCs w:val="20"/>
          <w:lang w:eastAsia="pl-PL"/>
        </w:rPr>
        <w:t xml:space="preserve"> </w:t>
      </w:r>
      <w:r w:rsidRPr="0034203A">
        <w:rPr>
          <w:rFonts w:ascii="Arial" w:eastAsia="Times New Roman" w:hAnsi="Arial" w:cs="Arial"/>
          <w:sz w:val="20"/>
          <w:szCs w:val="20"/>
          <w:lang w:eastAsia="pl-PL"/>
        </w:rPr>
        <w:t>a w przypadku braku porozumienia przez właściwy Sąd dla Zamawiającego.</w:t>
      </w:r>
    </w:p>
    <w:p w14:paraId="284A0B60" w14:textId="77777777" w:rsidR="00014DAB" w:rsidRDefault="0034203A" w:rsidP="0034203A">
      <w:pPr>
        <w:widowControl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                                                                              </w:t>
      </w:r>
    </w:p>
    <w:p w14:paraId="7308B954" w14:textId="3BA33C04" w:rsidR="0034203A" w:rsidRPr="0034203A" w:rsidRDefault="0034203A" w:rsidP="00014DAB">
      <w:pPr>
        <w:widowControl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14</w:t>
      </w:r>
    </w:p>
    <w:p w14:paraId="77630D64" w14:textId="799FE1A0" w:rsidR="0034203A" w:rsidRDefault="0034203A" w:rsidP="00014DAB">
      <w:pPr>
        <w:pStyle w:val="Akapitzlist"/>
        <w:numPr>
          <w:ilvl w:val="3"/>
          <w:numId w:val="70"/>
        </w:numPr>
        <w:spacing w:line="276" w:lineRule="auto"/>
        <w:ind w:left="284" w:hanging="284"/>
        <w:jc w:val="both"/>
        <w:rPr>
          <w:rFonts w:ascii="Arial" w:hAnsi="Arial" w:cs="Arial"/>
        </w:rPr>
      </w:pPr>
      <w:r w:rsidRPr="00014DAB">
        <w:rPr>
          <w:rFonts w:ascii="Arial" w:hAnsi="Arial" w:cs="Arial"/>
        </w:rPr>
        <w:t xml:space="preserve">Zamawiający informuje, że od dnia 25.05.2018r. obowiązuje </w:t>
      </w:r>
      <w:r w:rsidRPr="00014DAB">
        <w:rPr>
          <w:rFonts w:ascii="Arial" w:hAnsi="Arial" w:cs="Arial"/>
          <w:i/>
          <w:iCs/>
        </w:rPr>
        <w:t>Rozporządzenie Parlamentu Europejskiego i Rady (UE) 2016/679 z dnia 27.04.2016r. w sprawie ochrony osób fizycznych w związku z przetwarzaniem danych</w:t>
      </w:r>
      <w:r w:rsidR="00014DAB" w:rsidRPr="00014DAB">
        <w:rPr>
          <w:rFonts w:ascii="Arial" w:hAnsi="Arial" w:cs="Arial"/>
          <w:i/>
          <w:iCs/>
        </w:rPr>
        <w:t xml:space="preserve"> </w:t>
      </w:r>
      <w:r w:rsidRPr="00014DAB">
        <w:rPr>
          <w:rFonts w:ascii="Arial" w:hAnsi="Arial" w:cs="Arial"/>
          <w:i/>
          <w:iCs/>
        </w:rPr>
        <w:t xml:space="preserve">osobowych i w sprawie swobodnego przepływu takich danych oraz uchylenia dyrektywy 95/46/WE </w:t>
      </w:r>
      <w:r w:rsidRPr="00014DAB">
        <w:rPr>
          <w:rFonts w:ascii="Arial" w:hAnsi="Arial" w:cs="Arial"/>
        </w:rPr>
        <w:t>(</w:t>
      </w:r>
      <w:proofErr w:type="spellStart"/>
      <w:r w:rsidRPr="00014DAB">
        <w:rPr>
          <w:rFonts w:ascii="Arial" w:hAnsi="Arial" w:cs="Arial"/>
        </w:rPr>
        <w:t>Dz.Urz</w:t>
      </w:r>
      <w:proofErr w:type="spellEnd"/>
      <w:r w:rsidRPr="00014DAB">
        <w:rPr>
          <w:rFonts w:ascii="Arial" w:hAnsi="Arial" w:cs="Arial"/>
        </w:rPr>
        <w:t>.</w:t>
      </w:r>
      <w:r w:rsidR="00014DAB" w:rsidRPr="00014DAB">
        <w:rPr>
          <w:rFonts w:ascii="Arial" w:hAnsi="Arial" w:cs="Arial"/>
        </w:rPr>
        <w:t xml:space="preserve"> </w:t>
      </w:r>
      <w:r w:rsidRPr="00014DAB">
        <w:rPr>
          <w:rFonts w:ascii="Arial" w:hAnsi="Arial" w:cs="Arial"/>
        </w:rPr>
        <w:t>UE nr 119 z 04.05.2016) – dalej: rozporządzenie RODO.</w:t>
      </w:r>
    </w:p>
    <w:p w14:paraId="29B92F42" w14:textId="2BCB4D52" w:rsidR="0034203A" w:rsidRPr="00014DAB" w:rsidRDefault="0034203A" w:rsidP="00014DAB">
      <w:pPr>
        <w:pStyle w:val="Akapitzlist"/>
        <w:numPr>
          <w:ilvl w:val="3"/>
          <w:numId w:val="70"/>
        </w:numPr>
        <w:spacing w:line="276" w:lineRule="auto"/>
        <w:ind w:left="284" w:hanging="284"/>
        <w:jc w:val="both"/>
        <w:rPr>
          <w:rFonts w:ascii="Arial" w:hAnsi="Arial" w:cs="Arial"/>
        </w:rPr>
      </w:pPr>
      <w:r w:rsidRPr="00014DAB">
        <w:rPr>
          <w:rFonts w:ascii="Arial" w:hAnsi="Arial" w:cs="Arial"/>
        </w:rPr>
        <w:t xml:space="preserve">Z uwagi na przetwarzanie danych osobowych związanych z realizacją umowy, Zamawiający działając </w:t>
      </w:r>
      <w:r w:rsidR="00014DAB" w:rsidRPr="00014DAB">
        <w:rPr>
          <w:rFonts w:ascii="Arial" w:hAnsi="Arial" w:cs="Arial"/>
        </w:rPr>
        <w:t xml:space="preserve">na </w:t>
      </w:r>
      <w:r w:rsidRPr="00014DAB">
        <w:rPr>
          <w:rFonts w:ascii="Arial" w:hAnsi="Arial" w:cs="Arial"/>
        </w:rPr>
        <w:t>podstawie art.13 ust.1 i 2 rozporządzenia RODO informuje, że:</w:t>
      </w:r>
    </w:p>
    <w:p w14:paraId="4056C940" w14:textId="77777777" w:rsidR="0034203A" w:rsidRPr="0034203A" w:rsidRDefault="0034203A" w:rsidP="00014DAB">
      <w:pPr>
        <w:numPr>
          <w:ilvl w:val="0"/>
          <w:numId w:val="66"/>
        </w:numPr>
        <w:spacing w:after="0" w:line="276" w:lineRule="auto"/>
        <w:ind w:left="567"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Administratorem Pani/Pana danych osobowych jest: Przedsiębiorstwo Wodociągów </w:t>
      </w:r>
      <w:r w:rsidRPr="0034203A">
        <w:rPr>
          <w:rFonts w:ascii="Arial" w:eastAsia="Times New Roman" w:hAnsi="Arial" w:cs="Arial"/>
          <w:sz w:val="20"/>
          <w:szCs w:val="20"/>
          <w:lang w:eastAsia="pl-PL"/>
        </w:rPr>
        <w:br/>
        <w:t>i Kanalizacji sp. z o.o., ul. Oficerska 16a, 10-218 Olsztyn – dalej: Administrator.</w:t>
      </w:r>
    </w:p>
    <w:p w14:paraId="51500704" w14:textId="5FB951AE" w:rsidR="0034203A" w:rsidRPr="006D637D" w:rsidRDefault="0034203A" w:rsidP="006D637D">
      <w:pPr>
        <w:numPr>
          <w:ilvl w:val="0"/>
          <w:numId w:val="66"/>
        </w:numPr>
        <w:spacing w:after="0" w:line="276" w:lineRule="auto"/>
        <w:ind w:left="567" w:hanging="357"/>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w kwestiach dotyczących przetwarzania Pani/Pana danych osobowych przez Administratora oraz przysługujących w związku z tym prawach można zasięgnąć informacji na stronie Administratora </w:t>
      </w:r>
      <w:hyperlink r:id="rId9" w:history="1">
        <w:r w:rsidRPr="0034203A">
          <w:rPr>
            <w:rFonts w:ascii="Arial" w:eastAsia="Times New Roman" w:hAnsi="Arial" w:cs="Arial"/>
            <w:sz w:val="20"/>
            <w:szCs w:val="20"/>
            <w:u w:val="single"/>
            <w:lang w:eastAsia="pl-PL"/>
          </w:rPr>
          <w:t>https://pwik.olsztyn.pl</w:t>
        </w:r>
      </w:hyperlink>
      <w:r w:rsidRPr="0034203A">
        <w:rPr>
          <w:rFonts w:ascii="Arial" w:eastAsia="Times New Roman" w:hAnsi="Arial" w:cs="Arial"/>
          <w:sz w:val="20"/>
          <w:szCs w:val="20"/>
          <w:u w:val="single"/>
          <w:lang w:eastAsia="pl-PL"/>
        </w:rPr>
        <w:t>;</w:t>
      </w:r>
      <w:r w:rsidRPr="0034203A">
        <w:rPr>
          <w:rFonts w:ascii="Arial" w:eastAsia="Times New Roman" w:hAnsi="Arial" w:cs="Arial"/>
          <w:sz w:val="20"/>
          <w:szCs w:val="20"/>
          <w:lang w:eastAsia="pl-PL"/>
        </w:rPr>
        <w:t xml:space="preserve"> lub skontaktować się z Inspektorem Ochrony Danych PWiK Sp. z o.o. </w:t>
      </w:r>
      <w:r w:rsidRPr="006D637D">
        <w:rPr>
          <w:rFonts w:ascii="Arial" w:eastAsia="Times New Roman" w:hAnsi="Arial" w:cs="Arial"/>
          <w:sz w:val="20"/>
          <w:szCs w:val="20"/>
          <w:lang w:eastAsia="pl-PL"/>
        </w:rPr>
        <w:t xml:space="preserve">nr tel. 797606557 e-mail: iod@pwik.olsztyn.pl; </w:t>
      </w:r>
    </w:p>
    <w:p w14:paraId="0629F335" w14:textId="77777777" w:rsidR="0034203A" w:rsidRPr="0034203A" w:rsidRDefault="0034203A" w:rsidP="00014DAB">
      <w:pPr>
        <w:numPr>
          <w:ilvl w:val="0"/>
          <w:numId w:val="66"/>
        </w:numPr>
        <w:spacing w:after="0" w:line="276" w:lineRule="auto"/>
        <w:ind w:left="567" w:hanging="357"/>
        <w:jc w:val="both"/>
        <w:rPr>
          <w:rFonts w:ascii="Arial" w:eastAsia="Times New Roman" w:hAnsi="Arial" w:cs="Arial"/>
          <w:color w:val="000000"/>
          <w:sz w:val="20"/>
          <w:szCs w:val="20"/>
          <w:lang w:eastAsia="pl-PL"/>
        </w:rPr>
      </w:pPr>
      <w:r w:rsidRPr="0034203A">
        <w:rPr>
          <w:rFonts w:ascii="Arial" w:eastAsia="Times New Roman" w:hAnsi="Arial" w:cs="Arial"/>
          <w:sz w:val="20"/>
          <w:szCs w:val="20"/>
          <w:lang w:eastAsia="pl-PL"/>
        </w:rPr>
        <w:t>przetwarzanie Pana/Pani danych osobowych następuje na podstawie art.6 ust.1 lit. B rozporządzenia RODO;</w:t>
      </w:r>
    </w:p>
    <w:p w14:paraId="1263E810" w14:textId="77777777" w:rsidR="0034203A" w:rsidRPr="0034203A" w:rsidRDefault="0034203A" w:rsidP="00014DAB">
      <w:pPr>
        <w:numPr>
          <w:ilvl w:val="0"/>
          <w:numId w:val="66"/>
        </w:numPr>
        <w:spacing w:after="0" w:line="276" w:lineRule="auto"/>
        <w:ind w:left="567"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Pani/Pana dane osobowe będą przechowywane, przez okres realizacji umowy oraz 4 lata od dnia jej zakończenia ;</w:t>
      </w:r>
    </w:p>
    <w:p w14:paraId="1DCA5CF2" w14:textId="77777777" w:rsidR="0034203A" w:rsidRPr="0034203A" w:rsidRDefault="0034203A" w:rsidP="00014DAB">
      <w:pPr>
        <w:numPr>
          <w:ilvl w:val="0"/>
          <w:numId w:val="66"/>
        </w:numPr>
        <w:spacing w:after="0" w:line="276" w:lineRule="auto"/>
        <w:ind w:left="567"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posiada Pani/Pan:</w:t>
      </w:r>
    </w:p>
    <w:p w14:paraId="775C6D0D" w14:textId="77777777" w:rsidR="0034203A" w:rsidRPr="0034203A" w:rsidRDefault="0034203A" w:rsidP="00014DAB">
      <w:pPr>
        <w:numPr>
          <w:ilvl w:val="0"/>
          <w:numId w:val="67"/>
        </w:numPr>
        <w:spacing w:after="0" w:line="276" w:lineRule="auto"/>
        <w:ind w:left="709"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prawo dostępu do Pani/Pana danych osobowych dotyczących zgodnie z art. 15 rozporządzenia RODO;</w:t>
      </w:r>
    </w:p>
    <w:p w14:paraId="2FD09451" w14:textId="77777777" w:rsidR="0034203A" w:rsidRPr="0034203A" w:rsidRDefault="0034203A" w:rsidP="00014DAB">
      <w:pPr>
        <w:numPr>
          <w:ilvl w:val="0"/>
          <w:numId w:val="67"/>
        </w:numPr>
        <w:spacing w:after="0" w:line="276" w:lineRule="auto"/>
        <w:ind w:left="709"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prawo do sprostowania Pani/Pana danych osobowych zgodnie z art.16 rozporządzenia RODO;</w:t>
      </w:r>
    </w:p>
    <w:p w14:paraId="6FD6C65B" w14:textId="77777777" w:rsidR="0034203A" w:rsidRPr="0034203A" w:rsidRDefault="0034203A" w:rsidP="00014DAB">
      <w:pPr>
        <w:numPr>
          <w:ilvl w:val="0"/>
          <w:numId w:val="67"/>
        </w:numPr>
        <w:spacing w:after="0" w:line="276" w:lineRule="auto"/>
        <w:ind w:left="709"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prawo żądania od Administratora ograniczenia przetwarzania danych osobowych zgodnie z art. 18 rozporządzenia RODO z zastrzeżeniem przypadków, o których mowa w art. 18 ust. 2 RODO;</w:t>
      </w:r>
    </w:p>
    <w:p w14:paraId="1D849695" w14:textId="77777777" w:rsidR="0034203A" w:rsidRPr="0034203A" w:rsidRDefault="0034203A" w:rsidP="00014DAB">
      <w:pPr>
        <w:numPr>
          <w:ilvl w:val="0"/>
          <w:numId w:val="67"/>
        </w:numPr>
        <w:spacing w:after="0" w:line="276" w:lineRule="auto"/>
        <w:ind w:left="709"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lastRenderedPageBreak/>
        <w:t>prawo do wniesienia skargi do Prezesa Urzędu Ochrony Danych Osobowych (00-193 Warszawa, ul. Stawki 2), gdy uzna Pani/Pan, że przetwarzanie danych osobowych Pani/Pana dotyczących narusza przepisy rozporządzenia RODO;</w:t>
      </w:r>
    </w:p>
    <w:p w14:paraId="02919FFC" w14:textId="77777777" w:rsidR="0034203A" w:rsidRPr="0034203A" w:rsidRDefault="0034203A" w:rsidP="00014DAB">
      <w:pPr>
        <w:numPr>
          <w:ilvl w:val="0"/>
          <w:numId w:val="66"/>
        </w:numPr>
        <w:spacing w:after="0" w:line="276" w:lineRule="auto"/>
        <w:ind w:left="567" w:hanging="357"/>
        <w:jc w:val="both"/>
        <w:rPr>
          <w:rFonts w:ascii="Arial" w:eastAsia="Times New Roman" w:hAnsi="Arial" w:cs="Arial"/>
          <w:i/>
          <w:sz w:val="20"/>
          <w:szCs w:val="20"/>
          <w:lang w:eastAsia="pl-PL"/>
        </w:rPr>
      </w:pPr>
      <w:r w:rsidRPr="0034203A">
        <w:rPr>
          <w:rFonts w:ascii="Arial" w:eastAsia="Times New Roman" w:hAnsi="Arial" w:cs="Arial"/>
          <w:sz w:val="20"/>
          <w:szCs w:val="20"/>
          <w:lang w:eastAsia="pl-PL"/>
        </w:rPr>
        <w:t>nie przysługuje Pani/Panu:</w:t>
      </w:r>
    </w:p>
    <w:p w14:paraId="27B32F76" w14:textId="77777777" w:rsidR="0034203A" w:rsidRPr="0034203A" w:rsidRDefault="0034203A" w:rsidP="00014DAB">
      <w:pPr>
        <w:numPr>
          <w:ilvl w:val="0"/>
          <w:numId w:val="68"/>
        </w:numPr>
        <w:spacing w:after="0" w:line="276" w:lineRule="auto"/>
        <w:ind w:left="709"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prawo do usunięcia danych osobowych w związku z art. 17 ust. 3 lit. B i e rozporządzenia RODO;</w:t>
      </w:r>
    </w:p>
    <w:p w14:paraId="20307C17" w14:textId="77777777" w:rsidR="0034203A" w:rsidRPr="0034203A" w:rsidRDefault="0034203A" w:rsidP="00014DAB">
      <w:pPr>
        <w:numPr>
          <w:ilvl w:val="0"/>
          <w:numId w:val="68"/>
        </w:numPr>
        <w:spacing w:after="0" w:line="276" w:lineRule="auto"/>
        <w:ind w:left="709"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prawo do przenoszenia danych osobowych, o którym mowa w art. 20 rozporządzenia RODO;</w:t>
      </w:r>
    </w:p>
    <w:p w14:paraId="7F154E00" w14:textId="77777777" w:rsidR="0034203A" w:rsidRPr="0034203A" w:rsidRDefault="0034203A" w:rsidP="00014DAB">
      <w:pPr>
        <w:numPr>
          <w:ilvl w:val="0"/>
          <w:numId w:val="68"/>
        </w:numPr>
        <w:spacing w:after="0" w:line="276" w:lineRule="auto"/>
        <w:ind w:left="709"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prawo sprzeciwu, o którym mowa w art. 21 rozporządzenia RODO, wobec przetwarzania danych osobowych, gdyż podstawą prawną przetwarzania Pani/Pana danych osobowych jest art. 6 ust. 1 lit. B rozporządzenia RODO.</w:t>
      </w:r>
    </w:p>
    <w:p w14:paraId="6F5E596C" w14:textId="77777777" w:rsidR="0034203A" w:rsidRPr="0034203A" w:rsidRDefault="0034203A" w:rsidP="00014DAB">
      <w:pPr>
        <w:numPr>
          <w:ilvl w:val="0"/>
          <w:numId w:val="66"/>
        </w:numPr>
        <w:spacing w:after="0" w:line="276" w:lineRule="auto"/>
        <w:ind w:left="567" w:hanging="357"/>
        <w:jc w:val="both"/>
        <w:rPr>
          <w:rFonts w:ascii="Arial" w:eastAsia="Times New Roman" w:hAnsi="Arial" w:cs="Arial"/>
          <w:b/>
          <w:i/>
          <w:sz w:val="20"/>
          <w:szCs w:val="20"/>
          <w:lang w:eastAsia="pl-PL"/>
        </w:rPr>
      </w:pPr>
      <w:r w:rsidRPr="0034203A">
        <w:rPr>
          <w:rFonts w:ascii="Arial" w:eastAsia="Times New Roman" w:hAnsi="Arial" w:cs="Arial"/>
          <w:sz w:val="20"/>
          <w:szCs w:val="20"/>
          <w:lang w:eastAsia="pl-PL"/>
        </w:rPr>
        <w:t>obowiązek podania przez Panią/Pana danych osobowych bezpośrednio Pani/Pana dotyczących jest warunkiem zawarcia umowy, której Pan/Pani jest stroną, skutkiem niepodania danych jest brak możliwości zawarcia umowy, a podanie danych fałszywych lub nieaktualnych skutkuje nieważnością (zawartej) umowy;</w:t>
      </w:r>
    </w:p>
    <w:p w14:paraId="11997528" w14:textId="77777777" w:rsidR="0034203A" w:rsidRPr="0034203A" w:rsidRDefault="0034203A" w:rsidP="00014DAB">
      <w:pPr>
        <w:numPr>
          <w:ilvl w:val="0"/>
          <w:numId w:val="66"/>
        </w:numPr>
        <w:spacing w:after="0" w:line="276" w:lineRule="auto"/>
        <w:ind w:left="567"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w odniesieniu do Pani/Pana danych osobowych decyzje nie będą podejmowane </w:t>
      </w:r>
      <w:r w:rsidRPr="0034203A">
        <w:rPr>
          <w:rFonts w:ascii="Arial" w:eastAsia="Times New Roman" w:hAnsi="Arial" w:cs="Arial"/>
          <w:sz w:val="20"/>
          <w:szCs w:val="20"/>
          <w:lang w:eastAsia="pl-PL"/>
        </w:rPr>
        <w:br/>
        <w:t>w sposób zautomatyzowany, stosowanie do art. 22 rozporządzenia RODO;</w:t>
      </w:r>
    </w:p>
    <w:p w14:paraId="473028D1" w14:textId="77777777" w:rsidR="0034203A" w:rsidRPr="0034203A" w:rsidRDefault="0034203A" w:rsidP="00014DAB">
      <w:pPr>
        <w:numPr>
          <w:ilvl w:val="0"/>
          <w:numId w:val="66"/>
        </w:numPr>
        <w:shd w:val="clear" w:color="auto" w:fill="FFFFFF"/>
        <w:spacing w:after="0" w:line="276" w:lineRule="auto"/>
        <w:ind w:left="567" w:hanging="357"/>
        <w:rPr>
          <w:rFonts w:ascii="Arial" w:eastAsia="Times New Roman" w:hAnsi="Arial" w:cs="Arial"/>
          <w:color w:val="000000"/>
          <w:sz w:val="20"/>
          <w:szCs w:val="20"/>
          <w:lang w:eastAsia="pl-PL"/>
        </w:rPr>
      </w:pPr>
      <w:r w:rsidRPr="0034203A">
        <w:rPr>
          <w:rFonts w:ascii="Arial" w:eastAsia="Times New Roman" w:hAnsi="Arial" w:cs="Arial"/>
          <w:color w:val="000000"/>
          <w:sz w:val="20"/>
          <w:szCs w:val="20"/>
          <w:lang w:eastAsia="pl-PL"/>
        </w:rPr>
        <w:t>Zamawiający zobowiązuje się, przy przetwarzaniu powierzonych danych osobowych, do ich zabezpieczenia poprzez podjęcie środków technicznych i organizacyjnych spełniających wymogi przepisów dotyczących ochrony danych osobowych.</w:t>
      </w:r>
    </w:p>
    <w:p w14:paraId="1D9AB6FD" w14:textId="77777777" w:rsidR="0034203A" w:rsidRPr="0034203A" w:rsidRDefault="0034203A" w:rsidP="0034203A">
      <w:pPr>
        <w:shd w:val="clear" w:color="auto" w:fill="FFFFFF"/>
        <w:spacing w:after="0" w:line="276" w:lineRule="auto"/>
        <w:jc w:val="both"/>
        <w:rPr>
          <w:rFonts w:ascii="Arial" w:eastAsia="Times New Roman" w:hAnsi="Arial" w:cs="Arial"/>
          <w:sz w:val="20"/>
          <w:szCs w:val="20"/>
          <w:lang w:eastAsia="pl-PL"/>
        </w:rPr>
      </w:pPr>
      <w:r w:rsidRPr="0034203A">
        <w:rPr>
          <w:rFonts w:ascii="Arial" w:eastAsia="Times New Roman" w:hAnsi="Arial" w:cs="Arial"/>
          <w:color w:val="000000"/>
          <w:sz w:val="20"/>
          <w:szCs w:val="20"/>
          <w:lang w:eastAsia="pl-PL"/>
        </w:rPr>
        <w:t>3. Na Pani/Panu jako stronie Umowy spoczywają obowiązki:</w:t>
      </w:r>
    </w:p>
    <w:p w14:paraId="536AD250" w14:textId="27C17135" w:rsidR="0034203A" w:rsidRPr="0034203A" w:rsidRDefault="0034203A" w:rsidP="00014DAB">
      <w:pPr>
        <w:numPr>
          <w:ilvl w:val="0"/>
          <w:numId w:val="69"/>
        </w:numPr>
        <w:shd w:val="clear" w:color="auto" w:fill="FFFFFF"/>
        <w:spacing w:after="0" w:line="276" w:lineRule="auto"/>
        <w:ind w:left="567" w:hanging="357"/>
        <w:jc w:val="both"/>
        <w:rPr>
          <w:rFonts w:ascii="Arial" w:eastAsia="Times New Roman" w:hAnsi="Arial" w:cs="Arial"/>
          <w:sz w:val="20"/>
          <w:szCs w:val="20"/>
          <w:lang w:eastAsia="pl-PL"/>
        </w:rPr>
      </w:pPr>
      <w:r w:rsidRPr="0034203A">
        <w:rPr>
          <w:rFonts w:ascii="Arial" w:eastAsia="Times New Roman" w:hAnsi="Arial" w:cs="Arial"/>
          <w:color w:val="000000"/>
          <w:sz w:val="20"/>
          <w:szCs w:val="20"/>
          <w:lang w:eastAsia="pl-PL"/>
        </w:rPr>
        <w:t xml:space="preserve"> </w:t>
      </w:r>
      <w:r w:rsidRPr="0034203A">
        <w:rPr>
          <w:rFonts w:ascii="Arial" w:eastAsia="Times New Roman" w:hAnsi="Arial" w:cs="Arial"/>
          <w:sz w:val="20"/>
          <w:szCs w:val="20"/>
          <w:lang w:eastAsia="pl-PL"/>
        </w:rPr>
        <w:t xml:space="preserve">wypełnienia wszystkich obowiązków formalno-prawnych związanych z realizacją umowy </w:t>
      </w:r>
      <w:r w:rsidR="006D637D">
        <w:rPr>
          <w:rFonts w:ascii="Arial" w:eastAsia="Times New Roman" w:hAnsi="Arial" w:cs="Arial"/>
          <w:sz w:val="20"/>
          <w:szCs w:val="20"/>
          <w:lang w:eastAsia="pl-PL"/>
        </w:rPr>
        <w:br/>
        <w:t xml:space="preserve">i </w:t>
      </w:r>
      <w:r w:rsidRPr="0034203A">
        <w:rPr>
          <w:rFonts w:ascii="Arial" w:eastAsia="Times New Roman" w:hAnsi="Arial" w:cs="Arial"/>
          <w:sz w:val="20"/>
          <w:szCs w:val="20"/>
          <w:lang w:eastAsia="pl-PL"/>
        </w:rPr>
        <w:t xml:space="preserve">obowiązujących przepisów dotyczących ochrony danych osobowych, </w:t>
      </w:r>
      <w:r w:rsidRPr="0034203A">
        <w:rPr>
          <w:rFonts w:ascii="Arial" w:eastAsia="Times New Roman" w:hAnsi="Arial" w:cs="Arial"/>
          <w:sz w:val="20"/>
          <w:szCs w:val="20"/>
          <w:lang w:eastAsia="pl-PL"/>
        </w:rPr>
        <w:br/>
        <w:t xml:space="preserve">do których należą art. obowiązki wynikające z rozporządzenia RODO, w szczególności obowiązek informacyjny przewidziany w art. 13 rozporządzenia RODO względem osób fizycznych, których dane osobowe dotyczą i od których dane te Pan/Pani bezpośrednio pozyska. </w:t>
      </w:r>
    </w:p>
    <w:p w14:paraId="44132F10" w14:textId="77777777" w:rsidR="0034203A" w:rsidRPr="0034203A" w:rsidRDefault="0034203A" w:rsidP="00014DAB">
      <w:pPr>
        <w:numPr>
          <w:ilvl w:val="0"/>
          <w:numId w:val="69"/>
        </w:numPr>
        <w:shd w:val="clear" w:color="auto" w:fill="FFFFFF"/>
        <w:spacing w:after="0" w:line="276" w:lineRule="auto"/>
        <w:ind w:left="567" w:hanging="357"/>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informacyjne wynikających z art. 14 rozporządzenia RODO względem osób fizycznych, których dane zostają przekazane drugiej stronie i których dane Pani/Pan pozyskał pośrednio, chyba że ma zastosowanie co najmniej jedno z wyłączeń, o których mowa w art. 14 ust. 5 rozporządzenia RODO.</w:t>
      </w:r>
    </w:p>
    <w:p w14:paraId="07C0F12E" w14:textId="77777777" w:rsidR="00014DAB" w:rsidRDefault="00014DAB" w:rsidP="0034203A">
      <w:pPr>
        <w:widowControl w:val="0"/>
        <w:spacing w:after="0" w:line="240" w:lineRule="auto"/>
        <w:jc w:val="center"/>
        <w:rPr>
          <w:rFonts w:ascii="Arial" w:eastAsia="Times New Roman" w:hAnsi="Arial" w:cs="Arial"/>
          <w:b/>
          <w:sz w:val="20"/>
          <w:szCs w:val="20"/>
          <w:lang w:eastAsia="pl-PL"/>
        </w:rPr>
      </w:pPr>
    </w:p>
    <w:p w14:paraId="2F015726" w14:textId="4E4D54F4" w:rsidR="0034203A" w:rsidRPr="0034203A" w:rsidRDefault="0034203A" w:rsidP="0034203A">
      <w:pPr>
        <w:widowControl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15</w:t>
      </w:r>
    </w:p>
    <w:p w14:paraId="61791A94" w14:textId="5508ED21" w:rsidR="0034203A" w:rsidRDefault="0034203A" w:rsidP="00014DAB">
      <w:pPr>
        <w:pStyle w:val="Akapitzlist"/>
        <w:numPr>
          <w:ilvl w:val="0"/>
          <w:numId w:val="89"/>
        </w:numPr>
        <w:shd w:val="clear" w:color="auto" w:fill="FFFFFF"/>
        <w:spacing w:line="276" w:lineRule="auto"/>
        <w:ind w:left="426" w:hanging="426"/>
        <w:jc w:val="both"/>
        <w:rPr>
          <w:rFonts w:ascii="Arial" w:hAnsi="Arial" w:cs="Arial"/>
        </w:rPr>
      </w:pPr>
      <w:r w:rsidRPr="00014DAB">
        <w:rPr>
          <w:rFonts w:ascii="Arial" w:hAnsi="Arial" w:cs="Arial"/>
        </w:rPr>
        <w:t>Strony niniejszej umowy zobowiązują się do nie ujawniania jej treści osobom trzecim.</w:t>
      </w:r>
    </w:p>
    <w:p w14:paraId="034E1D08" w14:textId="6E77B143" w:rsidR="0034203A" w:rsidRDefault="0034203A" w:rsidP="00014DAB">
      <w:pPr>
        <w:pStyle w:val="Akapitzlist"/>
        <w:numPr>
          <w:ilvl w:val="0"/>
          <w:numId w:val="89"/>
        </w:numPr>
        <w:shd w:val="clear" w:color="auto" w:fill="FFFFFF"/>
        <w:spacing w:line="276" w:lineRule="auto"/>
        <w:ind w:left="426" w:hanging="426"/>
        <w:jc w:val="both"/>
        <w:rPr>
          <w:rFonts w:ascii="Arial" w:hAnsi="Arial" w:cs="Arial"/>
        </w:rPr>
      </w:pPr>
      <w:r w:rsidRPr="00014DAB">
        <w:rPr>
          <w:rFonts w:ascii="Arial" w:hAnsi="Arial" w:cs="Arial"/>
        </w:rPr>
        <w:t>Zmiany niniejszej umowy mogą nastąpić tylko wtedy, gdy konieczność ich wprowadzenia wynika z okoliczności, których nie można było przewidzieć w chwili zawarcia.</w:t>
      </w:r>
    </w:p>
    <w:p w14:paraId="66BC742D" w14:textId="03CB8777" w:rsidR="0034203A" w:rsidRPr="00014DAB" w:rsidRDefault="0034203A" w:rsidP="00014DAB">
      <w:pPr>
        <w:pStyle w:val="Akapitzlist"/>
        <w:numPr>
          <w:ilvl w:val="0"/>
          <w:numId w:val="89"/>
        </w:numPr>
        <w:shd w:val="clear" w:color="auto" w:fill="FFFFFF"/>
        <w:spacing w:line="276" w:lineRule="auto"/>
        <w:ind w:left="426" w:hanging="426"/>
        <w:jc w:val="both"/>
        <w:rPr>
          <w:rFonts w:ascii="Arial" w:hAnsi="Arial" w:cs="Arial"/>
        </w:rPr>
      </w:pPr>
      <w:r w:rsidRPr="00014DAB">
        <w:rPr>
          <w:rFonts w:ascii="Arial" w:hAnsi="Arial" w:cs="Arial"/>
        </w:rPr>
        <w:t>Umowa wchodzi w życie z dniem jej podpisania przez obie strony.</w:t>
      </w:r>
    </w:p>
    <w:p w14:paraId="5E941FBE" w14:textId="77777777" w:rsidR="00014DAB" w:rsidRDefault="00014DAB" w:rsidP="0034203A">
      <w:pPr>
        <w:widowControl w:val="0"/>
        <w:spacing w:after="0" w:line="240" w:lineRule="auto"/>
        <w:jc w:val="center"/>
        <w:rPr>
          <w:rFonts w:ascii="Arial" w:eastAsia="Times New Roman" w:hAnsi="Arial" w:cs="Arial"/>
          <w:b/>
          <w:sz w:val="20"/>
          <w:szCs w:val="20"/>
          <w:lang w:eastAsia="pl-PL"/>
        </w:rPr>
      </w:pPr>
    </w:p>
    <w:p w14:paraId="66C1CBFF" w14:textId="7EA36CDC" w:rsidR="0034203A" w:rsidRPr="0034203A" w:rsidRDefault="0034203A" w:rsidP="0034203A">
      <w:pPr>
        <w:widowControl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16</w:t>
      </w:r>
    </w:p>
    <w:p w14:paraId="33BBEAD3" w14:textId="77777777" w:rsidR="0034203A" w:rsidRPr="0034203A" w:rsidRDefault="0034203A" w:rsidP="0034203A">
      <w:pPr>
        <w:widowControl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Umowę sporządzono w 3 jednobrzmiących egzemplarzach, 2 egzemplarze dla Zamawiającego i 1 egzemplarz dla Wykonawcy.</w:t>
      </w:r>
    </w:p>
    <w:p w14:paraId="4B2C7DCA" w14:textId="77777777" w:rsidR="0034203A" w:rsidRPr="0034203A" w:rsidRDefault="0034203A" w:rsidP="0034203A">
      <w:pPr>
        <w:spacing w:after="0" w:line="240" w:lineRule="auto"/>
        <w:jc w:val="both"/>
        <w:rPr>
          <w:rFonts w:ascii="Arial" w:eastAsia="Times New Roman" w:hAnsi="Arial" w:cs="Arial"/>
          <w:lang w:eastAsia="pl-PL"/>
        </w:rPr>
      </w:pPr>
    </w:p>
    <w:p w14:paraId="04E27FC2" w14:textId="77777777" w:rsidR="0034203A" w:rsidRPr="0034203A" w:rsidRDefault="0034203A" w:rsidP="0034203A">
      <w:pPr>
        <w:spacing w:after="0" w:line="240" w:lineRule="auto"/>
        <w:jc w:val="both"/>
        <w:rPr>
          <w:rFonts w:ascii="Arial" w:eastAsia="Times New Roman" w:hAnsi="Arial" w:cs="Arial"/>
          <w:b/>
          <w:lang w:eastAsia="pl-PL"/>
        </w:rPr>
      </w:pPr>
      <w:r w:rsidRPr="0034203A">
        <w:rPr>
          <w:rFonts w:ascii="Arial" w:eastAsia="Times New Roman" w:hAnsi="Arial" w:cs="Arial"/>
          <w:lang w:eastAsia="pl-PL"/>
        </w:rPr>
        <w:t xml:space="preserve">    </w:t>
      </w:r>
      <w:r w:rsidRPr="0034203A">
        <w:rPr>
          <w:rFonts w:ascii="Arial" w:eastAsia="Times New Roman" w:hAnsi="Arial" w:cs="Arial"/>
          <w:b/>
          <w:lang w:eastAsia="pl-PL"/>
        </w:rPr>
        <w:t xml:space="preserve">ZAMAWIAJĄCY:  </w:t>
      </w:r>
      <w:r w:rsidRPr="0034203A">
        <w:rPr>
          <w:rFonts w:ascii="Arial" w:eastAsia="Times New Roman" w:hAnsi="Arial" w:cs="Arial"/>
          <w:b/>
          <w:lang w:eastAsia="pl-PL"/>
        </w:rPr>
        <w:tab/>
      </w:r>
      <w:r w:rsidRPr="0034203A">
        <w:rPr>
          <w:rFonts w:ascii="Arial" w:eastAsia="Times New Roman" w:hAnsi="Arial" w:cs="Arial"/>
          <w:b/>
          <w:lang w:eastAsia="pl-PL"/>
        </w:rPr>
        <w:tab/>
      </w:r>
      <w:r w:rsidRPr="0034203A">
        <w:rPr>
          <w:rFonts w:ascii="Arial" w:eastAsia="Times New Roman" w:hAnsi="Arial" w:cs="Arial"/>
          <w:b/>
          <w:lang w:eastAsia="pl-PL"/>
        </w:rPr>
        <w:tab/>
      </w:r>
      <w:r w:rsidRPr="0034203A">
        <w:rPr>
          <w:rFonts w:ascii="Arial" w:eastAsia="Times New Roman" w:hAnsi="Arial" w:cs="Arial"/>
          <w:b/>
          <w:lang w:eastAsia="pl-PL"/>
        </w:rPr>
        <w:tab/>
      </w:r>
      <w:r w:rsidRPr="0034203A">
        <w:rPr>
          <w:rFonts w:ascii="Arial" w:eastAsia="Times New Roman" w:hAnsi="Arial" w:cs="Arial"/>
          <w:b/>
          <w:lang w:eastAsia="pl-PL"/>
        </w:rPr>
        <w:tab/>
      </w:r>
      <w:r w:rsidRPr="0034203A">
        <w:rPr>
          <w:rFonts w:ascii="Arial" w:eastAsia="Times New Roman" w:hAnsi="Arial" w:cs="Arial"/>
          <w:b/>
          <w:lang w:eastAsia="pl-PL"/>
        </w:rPr>
        <w:tab/>
        <w:t xml:space="preserve">            WYKONAWCA: </w:t>
      </w:r>
    </w:p>
    <w:p w14:paraId="004BF2FF" w14:textId="77777777" w:rsidR="0034203A" w:rsidRPr="0034203A" w:rsidRDefault="0034203A" w:rsidP="0034203A">
      <w:pPr>
        <w:widowControl w:val="0"/>
        <w:tabs>
          <w:tab w:val="left" w:pos="284"/>
          <w:tab w:val="left" w:pos="1440"/>
        </w:tabs>
        <w:spacing w:after="0" w:line="240" w:lineRule="auto"/>
        <w:rPr>
          <w:rFonts w:ascii="Arial" w:eastAsia="Times New Roman" w:hAnsi="Arial" w:cs="Arial"/>
          <w:lang w:eastAsia="pl-PL"/>
        </w:rPr>
      </w:pPr>
    </w:p>
    <w:p w14:paraId="7CB5D8FB" w14:textId="77777777" w:rsidR="0034203A" w:rsidRPr="0034203A" w:rsidRDefault="0034203A" w:rsidP="0034203A">
      <w:pPr>
        <w:spacing w:after="0" w:line="240" w:lineRule="auto"/>
        <w:jc w:val="both"/>
        <w:rPr>
          <w:rFonts w:ascii="Arial" w:eastAsia="Times New Roman" w:hAnsi="Arial" w:cs="Arial"/>
          <w:lang w:eastAsia="pl-PL"/>
        </w:rPr>
      </w:pPr>
    </w:p>
    <w:p w14:paraId="675205CD" w14:textId="77777777" w:rsidR="0034203A" w:rsidRPr="0034203A" w:rsidRDefault="0034203A" w:rsidP="0034203A">
      <w:pPr>
        <w:widowControl w:val="0"/>
        <w:spacing w:after="0" w:line="240" w:lineRule="auto"/>
        <w:rPr>
          <w:rFonts w:ascii="Arial" w:eastAsia="Times New Roman" w:hAnsi="Arial" w:cs="Arial"/>
          <w:sz w:val="24"/>
          <w:szCs w:val="24"/>
          <w:lang w:eastAsia="pl-PL"/>
        </w:rPr>
      </w:pPr>
    </w:p>
    <w:p w14:paraId="50B571FF" w14:textId="77777777" w:rsidR="0034203A" w:rsidRPr="0034203A" w:rsidRDefault="0034203A" w:rsidP="0034203A">
      <w:pPr>
        <w:widowControl w:val="0"/>
        <w:spacing w:after="0" w:line="240" w:lineRule="auto"/>
        <w:rPr>
          <w:rFonts w:ascii="Arial" w:eastAsia="Times New Roman" w:hAnsi="Arial" w:cs="Arial"/>
          <w:sz w:val="24"/>
          <w:szCs w:val="24"/>
          <w:lang w:eastAsia="pl-PL"/>
        </w:rPr>
      </w:pPr>
    </w:p>
    <w:p w14:paraId="5BE32C63" w14:textId="77777777" w:rsidR="0034203A" w:rsidRPr="0034203A" w:rsidRDefault="0034203A" w:rsidP="0034203A">
      <w:pPr>
        <w:widowControl w:val="0"/>
        <w:spacing w:after="0" w:line="240" w:lineRule="auto"/>
        <w:rPr>
          <w:rFonts w:ascii="Arial" w:eastAsia="Times New Roman" w:hAnsi="Arial" w:cs="Arial"/>
          <w:sz w:val="24"/>
          <w:szCs w:val="24"/>
          <w:lang w:eastAsia="pl-PL"/>
        </w:rPr>
      </w:pPr>
    </w:p>
    <w:p w14:paraId="352AA942" w14:textId="77777777" w:rsidR="0034203A" w:rsidRPr="0034203A" w:rsidRDefault="0034203A" w:rsidP="0034203A">
      <w:pPr>
        <w:widowControl w:val="0"/>
        <w:spacing w:after="0" w:line="240" w:lineRule="auto"/>
        <w:rPr>
          <w:rFonts w:ascii="Arial" w:eastAsia="Times New Roman" w:hAnsi="Arial" w:cs="Arial"/>
          <w:sz w:val="24"/>
          <w:szCs w:val="24"/>
          <w:lang w:eastAsia="pl-PL"/>
        </w:rPr>
      </w:pPr>
    </w:p>
    <w:p w14:paraId="40AC13E8" w14:textId="77777777" w:rsidR="0034203A" w:rsidRPr="0034203A" w:rsidRDefault="0034203A" w:rsidP="0034203A">
      <w:pPr>
        <w:widowControl w:val="0"/>
        <w:spacing w:after="0" w:line="240" w:lineRule="auto"/>
        <w:rPr>
          <w:rFonts w:ascii="Arial" w:eastAsia="Times New Roman" w:hAnsi="Arial" w:cs="Arial"/>
          <w:sz w:val="24"/>
          <w:szCs w:val="24"/>
          <w:lang w:eastAsia="pl-PL"/>
        </w:rPr>
      </w:pPr>
    </w:p>
    <w:p w14:paraId="24847756" w14:textId="77777777" w:rsidR="0034203A" w:rsidRPr="0034203A" w:rsidRDefault="0034203A" w:rsidP="0034203A">
      <w:pPr>
        <w:widowControl w:val="0"/>
        <w:spacing w:after="0" w:line="240" w:lineRule="auto"/>
        <w:rPr>
          <w:rFonts w:ascii="Arial" w:eastAsia="Times New Roman" w:hAnsi="Arial" w:cs="Arial"/>
          <w:sz w:val="24"/>
          <w:szCs w:val="24"/>
          <w:lang w:eastAsia="pl-PL"/>
        </w:rPr>
      </w:pPr>
    </w:p>
    <w:p w14:paraId="0819885F" w14:textId="77777777" w:rsidR="0034203A" w:rsidRPr="0034203A" w:rsidRDefault="0034203A" w:rsidP="0034203A">
      <w:pPr>
        <w:spacing w:after="0" w:line="240" w:lineRule="auto"/>
        <w:rPr>
          <w:rFonts w:ascii="Arial" w:eastAsia="Times New Roman" w:hAnsi="Arial" w:cs="Arial"/>
          <w:b/>
          <w:bCs/>
          <w:lang w:eastAsia="pl-PL"/>
        </w:rPr>
      </w:pPr>
    </w:p>
    <w:p w14:paraId="56914B8C" w14:textId="77777777" w:rsidR="0034203A" w:rsidRPr="0034203A" w:rsidRDefault="0034203A" w:rsidP="0034203A">
      <w:pPr>
        <w:spacing w:after="0" w:line="240" w:lineRule="auto"/>
        <w:rPr>
          <w:rFonts w:ascii="Arial" w:eastAsia="Times New Roman" w:hAnsi="Arial" w:cs="Arial"/>
          <w:sz w:val="20"/>
          <w:szCs w:val="20"/>
          <w:lang w:eastAsia="pl-PL"/>
        </w:rPr>
      </w:pPr>
    </w:p>
    <w:p w14:paraId="1F0C2C0D" w14:textId="04319961" w:rsidR="0034203A" w:rsidRPr="0034203A" w:rsidRDefault="0034203A" w:rsidP="0034203A">
      <w:pPr>
        <w:spacing w:after="0" w:line="240" w:lineRule="auto"/>
        <w:rPr>
          <w:rFonts w:ascii="Arial" w:eastAsia="Times New Roman" w:hAnsi="Arial" w:cs="Arial"/>
          <w:bCs/>
          <w:sz w:val="20"/>
          <w:szCs w:val="20"/>
          <w:lang w:eastAsia="pl-PL"/>
        </w:rPr>
      </w:pPr>
      <w:r w:rsidRPr="0034203A">
        <w:rPr>
          <w:rFonts w:ascii="Arial" w:eastAsia="Times New Roman" w:hAnsi="Arial" w:cs="Arial"/>
          <w:bCs/>
          <w:i/>
          <w:sz w:val="20"/>
          <w:szCs w:val="20"/>
          <w:lang w:eastAsia="pl-PL"/>
        </w:rPr>
        <w:t xml:space="preserve">                                                                                         </w:t>
      </w:r>
      <w:r w:rsidRPr="0034203A">
        <w:rPr>
          <w:rFonts w:ascii="Arial" w:eastAsia="Times New Roman" w:hAnsi="Arial" w:cs="Arial"/>
          <w:bCs/>
          <w:sz w:val="20"/>
          <w:szCs w:val="20"/>
          <w:lang w:eastAsia="pl-PL"/>
        </w:rPr>
        <w:t>Załącznik Nr 1 do umowy Nr ………………..</w:t>
      </w:r>
    </w:p>
    <w:p w14:paraId="3102C1AB" w14:textId="77777777" w:rsidR="0034203A" w:rsidRPr="0034203A" w:rsidRDefault="0034203A" w:rsidP="0034203A">
      <w:pPr>
        <w:spacing w:after="0" w:line="240" w:lineRule="auto"/>
        <w:rPr>
          <w:rFonts w:ascii="Arial" w:eastAsia="Times New Roman" w:hAnsi="Arial" w:cs="Arial"/>
          <w:b/>
          <w:bCs/>
          <w:sz w:val="20"/>
          <w:szCs w:val="20"/>
          <w:lang w:eastAsia="pl-PL"/>
        </w:rPr>
      </w:pPr>
    </w:p>
    <w:p w14:paraId="51CC99E2" w14:textId="77777777" w:rsidR="0034203A" w:rsidRPr="0034203A" w:rsidRDefault="0034203A" w:rsidP="0034203A">
      <w:pPr>
        <w:spacing w:after="0" w:line="240" w:lineRule="auto"/>
        <w:rPr>
          <w:rFonts w:ascii="Arial" w:eastAsia="Times New Roman" w:hAnsi="Arial" w:cs="Arial"/>
          <w:b/>
          <w:bCs/>
          <w:sz w:val="20"/>
          <w:szCs w:val="20"/>
          <w:lang w:eastAsia="pl-PL"/>
        </w:rPr>
      </w:pPr>
    </w:p>
    <w:p w14:paraId="313847FF" w14:textId="2F427FD1" w:rsidR="0034203A" w:rsidRPr="0034203A" w:rsidRDefault="0034203A" w:rsidP="0034203A">
      <w:pPr>
        <w:spacing w:after="0" w:line="240" w:lineRule="auto"/>
        <w:rPr>
          <w:rFonts w:ascii="Arial" w:eastAsia="Times New Roman" w:hAnsi="Arial" w:cs="Arial"/>
          <w:b/>
          <w:bCs/>
          <w:sz w:val="20"/>
          <w:szCs w:val="20"/>
          <w:lang w:eastAsia="pl-PL"/>
        </w:rPr>
      </w:pPr>
      <w:r w:rsidRPr="0034203A">
        <w:rPr>
          <w:rFonts w:ascii="Arial" w:eastAsia="Times New Roman" w:hAnsi="Arial" w:cs="Arial"/>
          <w:b/>
          <w:bCs/>
          <w:sz w:val="20"/>
          <w:szCs w:val="20"/>
          <w:lang w:eastAsia="pl-PL"/>
        </w:rPr>
        <w:t>Szczegółowy wykaz asortymentu i ilości zamawianych wyrobów wraz z podaniem cen jednostkowych netto i wartości netto</w:t>
      </w:r>
      <w:r w:rsidRPr="0034203A">
        <w:rPr>
          <w:rFonts w:ascii="Arial" w:eastAsia="Times New Roman" w:hAnsi="Arial" w:cs="Arial"/>
          <w:b/>
          <w:sz w:val="20"/>
          <w:szCs w:val="20"/>
          <w:lang w:eastAsia="pl-PL"/>
        </w:rPr>
        <w:t xml:space="preserve"> </w:t>
      </w:r>
      <w:r w:rsidRPr="0034203A">
        <w:rPr>
          <w:rFonts w:ascii="Arial" w:eastAsia="Times New Roman" w:hAnsi="Arial" w:cs="Arial"/>
          <w:b/>
          <w:bCs/>
          <w:sz w:val="20"/>
          <w:szCs w:val="20"/>
          <w:lang w:eastAsia="pl-PL"/>
        </w:rPr>
        <w:t>całości zamówienia</w:t>
      </w:r>
    </w:p>
    <w:p w14:paraId="572ED3C2" w14:textId="77777777" w:rsidR="0034203A" w:rsidRPr="0034203A" w:rsidRDefault="0034203A" w:rsidP="0034203A">
      <w:pPr>
        <w:spacing w:after="0" w:line="240" w:lineRule="auto"/>
        <w:rPr>
          <w:rFonts w:ascii="Times New Roman" w:eastAsia="Times New Roman" w:hAnsi="Times New Roman" w:cs="Times New Roman"/>
          <w:sz w:val="28"/>
          <w:szCs w:val="28"/>
          <w:lang w:eastAsia="pl-PL"/>
        </w:rPr>
      </w:pPr>
      <w:r w:rsidRPr="0034203A">
        <w:rPr>
          <w:rFonts w:ascii="Times New Roman" w:eastAsia="Times New Roman" w:hAnsi="Times New Roman" w:cs="Times New Roman"/>
          <w:sz w:val="28"/>
          <w:szCs w:val="28"/>
          <w:lang w:eastAsia="pl-PL"/>
        </w:rPr>
        <w:t xml:space="preserve">                              </w:t>
      </w:r>
    </w:p>
    <w:p w14:paraId="196CEC4C" w14:textId="73A5C545" w:rsidR="0034203A" w:rsidRPr="006D637D" w:rsidRDefault="0034203A" w:rsidP="006D637D">
      <w:pPr>
        <w:spacing w:after="0" w:line="240" w:lineRule="auto"/>
        <w:ind w:left="993" w:hanging="993"/>
        <w:rPr>
          <w:rFonts w:ascii="Arial" w:eastAsia="Times New Roman" w:hAnsi="Arial" w:cs="Arial"/>
          <w:b/>
          <w:sz w:val="20"/>
          <w:szCs w:val="20"/>
          <w:lang w:eastAsia="pl-PL"/>
        </w:rPr>
      </w:pPr>
      <w:r w:rsidRPr="006D637D">
        <w:rPr>
          <w:rFonts w:ascii="Arial" w:eastAsia="Times New Roman" w:hAnsi="Arial" w:cs="Arial"/>
          <w:b/>
          <w:sz w:val="20"/>
          <w:szCs w:val="20"/>
          <w:lang w:eastAsia="pl-PL"/>
        </w:rPr>
        <w:t xml:space="preserve">Zadanie I: </w:t>
      </w:r>
      <w:r w:rsidR="006D637D" w:rsidRPr="006D637D">
        <w:rPr>
          <w:rFonts w:ascii="Arial" w:eastAsia="Times New Roman" w:hAnsi="Arial" w:cs="Arial"/>
          <w:b/>
          <w:bCs/>
          <w:sz w:val="20"/>
          <w:szCs w:val="20"/>
          <w:lang w:eastAsia="pl-PL"/>
        </w:rPr>
        <w:t>zasuwy liniowe wodociągowe, kołnierzowe z miękkim uszczelnieniem DN 50-DN 500 mm do wody zimnej</w:t>
      </w:r>
    </w:p>
    <w:p w14:paraId="02B1D197" w14:textId="77777777" w:rsidR="0034203A" w:rsidRPr="0034203A" w:rsidRDefault="0034203A" w:rsidP="0034203A">
      <w:pPr>
        <w:spacing w:after="0" w:line="240" w:lineRule="auto"/>
        <w:rPr>
          <w:rFonts w:ascii="Arial" w:eastAsia="Times New Roman" w:hAnsi="Arial" w:cs="Arial"/>
          <w:sz w:val="20"/>
          <w:szCs w:val="20"/>
          <w:lang w:eastAsia="pl-PL"/>
        </w:rPr>
      </w:pPr>
    </w:p>
    <w:tbl>
      <w:tblPr>
        <w:tblpPr w:leftFromText="141" w:rightFromText="141" w:vertAnchor="text" w:horzAnchor="margin" w:tblpX="-356" w:tblpY="-23"/>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27"/>
        <w:gridCol w:w="4079"/>
        <w:gridCol w:w="720"/>
        <w:gridCol w:w="1690"/>
        <w:gridCol w:w="1701"/>
      </w:tblGrid>
      <w:tr w:rsidR="0034203A" w:rsidRPr="0034203A" w14:paraId="34109606"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7AC2473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roofErr w:type="spellStart"/>
            <w:r w:rsidRPr="0034203A">
              <w:rPr>
                <w:rFonts w:ascii="Arial" w:eastAsia="Times New Roman" w:hAnsi="Arial" w:cs="Arial"/>
                <w:sz w:val="20"/>
                <w:szCs w:val="20"/>
                <w:lang w:eastAsia="pl-PL"/>
              </w:rPr>
              <w:t>Lp</w:t>
            </w:r>
            <w:proofErr w:type="spellEnd"/>
          </w:p>
        </w:tc>
        <w:tc>
          <w:tcPr>
            <w:tcW w:w="4079" w:type="dxa"/>
            <w:tcBorders>
              <w:top w:val="single" w:sz="6" w:space="0" w:color="000000"/>
              <w:left w:val="single" w:sz="6" w:space="0" w:color="000000"/>
              <w:bottom w:val="single" w:sz="6" w:space="0" w:color="000000"/>
              <w:right w:val="single" w:sz="6" w:space="0" w:color="000000"/>
            </w:tcBorders>
            <w:vAlign w:val="center"/>
          </w:tcPr>
          <w:p w14:paraId="0A34415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Nazwa asortymentu</w:t>
            </w:r>
          </w:p>
          <w:p w14:paraId="11BB5DFB"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720" w:type="dxa"/>
            <w:tcBorders>
              <w:top w:val="single" w:sz="6" w:space="0" w:color="000000"/>
              <w:left w:val="single" w:sz="6" w:space="0" w:color="000000"/>
              <w:bottom w:val="single" w:sz="6" w:space="0" w:color="000000"/>
              <w:right w:val="single" w:sz="6" w:space="0" w:color="000000"/>
            </w:tcBorders>
            <w:vAlign w:val="center"/>
          </w:tcPr>
          <w:p w14:paraId="5C11229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Ilość</w:t>
            </w:r>
          </w:p>
          <w:p w14:paraId="18684AAE"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szt.</w:t>
            </w:r>
          </w:p>
        </w:tc>
        <w:tc>
          <w:tcPr>
            <w:tcW w:w="1690" w:type="dxa"/>
            <w:tcBorders>
              <w:top w:val="single" w:sz="6" w:space="0" w:color="000000"/>
              <w:left w:val="single" w:sz="6" w:space="0" w:color="000000"/>
              <w:bottom w:val="single" w:sz="6" w:space="0" w:color="000000"/>
              <w:right w:val="single" w:sz="6" w:space="0" w:color="000000"/>
            </w:tcBorders>
            <w:vAlign w:val="center"/>
          </w:tcPr>
          <w:p w14:paraId="7405B08D"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Cena jedn.</w:t>
            </w:r>
          </w:p>
          <w:p w14:paraId="19530C08"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netto zł</w:t>
            </w:r>
          </w:p>
        </w:tc>
        <w:tc>
          <w:tcPr>
            <w:tcW w:w="1701" w:type="dxa"/>
            <w:tcBorders>
              <w:top w:val="single" w:sz="6" w:space="0" w:color="000000"/>
              <w:left w:val="single" w:sz="6" w:space="0" w:color="000000"/>
              <w:bottom w:val="single" w:sz="6" w:space="0" w:color="000000"/>
              <w:right w:val="single" w:sz="6" w:space="0" w:color="000000"/>
            </w:tcBorders>
            <w:vAlign w:val="center"/>
          </w:tcPr>
          <w:p w14:paraId="22015DA8"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Wartość</w:t>
            </w:r>
          </w:p>
          <w:p w14:paraId="2972CC33"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netto zł</w:t>
            </w:r>
          </w:p>
        </w:tc>
      </w:tr>
      <w:tr w:rsidR="0034203A" w:rsidRPr="0034203A" w14:paraId="6893AC8F"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7B58215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i/>
                <w:sz w:val="20"/>
                <w:szCs w:val="20"/>
                <w:lang w:eastAsia="pl-PL"/>
              </w:rPr>
            </w:pPr>
            <w:r w:rsidRPr="0034203A">
              <w:rPr>
                <w:rFonts w:ascii="Arial" w:eastAsia="Times New Roman" w:hAnsi="Arial" w:cs="Arial"/>
                <w:i/>
                <w:sz w:val="20"/>
                <w:szCs w:val="20"/>
                <w:lang w:eastAsia="pl-PL"/>
              </w:rPr>
              <w:t>1</w:t>
            </w:r>
          </w:p>
        </w:tc>
        <w:tc>
          <w:tcPr>
            <w:tcW w:w="4079" w:type="dxa"/>
            <w:tcBorders>
              <w:top w:val="single" w:sz="6" w:space="0" w:color="000000"/>
              <w:left w:val="single" w:sz="6" w:space="0" w:color="000000"/>
              <w:bottom w:val="single" w:sz="6" w:space="0" w:color="000000"/>
              <w:right w:val="single" w:sz="6" w:space="0" w:color="000000"/>
            </w:tcBorders>
            <w:vAlign w:val="center"/>
          </w:tcPr>
          <w:p w14:paraId="7F03290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i/>
                <w:sz w:val="20"/>
                <w:szCs w:val="20"/>
                <w:lang w:eastAsia="pl-PL"/>
              </w:rPr>
            </w:pPr>
            <w:r w:rsidRPr="0034203A">
              <w:rPr>
                <w:rFonts w:ascii="Arial" w:eastAsia="Times New Roman" w:hAnsi="Arial" w:cs="Arial"/>
                <w:i/>
                <w:sz w:val="20"/>
                <w:szCs w:val="20"/>
                <w:lang w:eastAsia="pl-PL"/>
              </w:rPr>
              <w:t>2</w:t>
            </w:r>
          </w:p>
        </w:tc>
        <w:tc>
          <w:tcPr>
            <w:tcW w:w="720" w:type="dxa"/>
            <w:tcBorders>
              <w:top w:val="single" w:sz="6" w:space="0" w:color="000000"/>
              <w:left w:val="single" w:sz="6" w:space="0" w:color="000000"/>
              <w:bottom w:val="single" w:sz="6" w:space="0" w:color="000000"/>
              <w:right w:val="single" w:sz="6" w:space="0" w:color="000000"/>
            </w:tcBorders>
            <w:vAlign w:val="center"/>
          </w:tcPr>
          <w:p w14:paraId="374983C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i/>
                <w:sz w:val="20"/>
                <w:szCs w:val="20"/>
                <w:lang w:eastAsia="pl-PL"/>
              </w:rPr>
            </w:pPr>
            <w:r w:rsidRPr="0034203A">
              <w:rPr>
                <w:rFonts w:ascii="Arial" w:eastAsia="Times New Roman" w:hAnsi="Arial" w:cs="Arial"/>
                <w:i/>
                <w:sz w:val="20"/>
                <w:szCs w:val="20"/>
                <w:lang w:eastAsia="pl-PL"/>
              </w:rPr>
              <w:t>3</w:t>
            </w:r>
          </w:p>
        </w:tc>
        <w:tc>
          <w:tcPr>
            <w:tcW w:w="1690" w:type="dxa"/>
            <w:tcBorders>
              <w:top w:val="single" w:sz="6" w:space="0" w:color="000000"/>
              <w:left w:val="single" w:sz="6" w:space="0" w:color="000000"/>
              <w:bottom w:val="single" w:sz="6" w:space="0" w:color="000000"/>
              <w:right w:val="single" w:sz="6" w:space="0" w:color="000000"/>
            </w:tcBorders>
            <w:vAlign w:val="center"/>
          </w:tcPr>
          <w:p w14:paraId="1A503BF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i/>
                <w:sz w:val="20"/>
                <w:szCs w:val="20"/>
                <w:lang w:eastAsia="pl-PL"/>
              </w:rPr>
            </w:pPr>
            <w:r w:rsidRPr="0034203A">
              <w:rPr>
                <w:rFonts w:ascii="Arial" w:eastAsia="Times New Roman" w:hAnsi="Arial" w:cs="Arial"/>
                <w:i/>
                <w:sz w:val="20"/>
                <w:szCs w:val="20"/>
                <w:lang w:eastAsia="pl-PL"/>
              </w:rPr>
              <w:t>4</w:t>
            </w:r>
          </w:p>
        </w:tc>
        <w:tc>
          <w:tcPr>
            <w:tcW w:w="1701" w:type="dxa"/>
            <w:tcBorders>
              <w:top w:val="single" w:sz="6" w:space="0" w:color="000000"/>
              <w:left w:val="single" w:sz="6" w:space="0" w:color="000000"/>
              <w:bottom w:val="single" w:sz="6" w:space="0" w:color="000000"/>
              <w:right w:val="single" w:sz="6" w:space="0" w:color="000000"/>
            </w:tcBorders>
            <w:vAlign w:val="center"/>
          </w:tcPr>
          <w:p w14:paraId="131A073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i/>
                <w:sz w:val="20"/>
                <w:szCs w:val="20"/>
                <w:lang w:eastAsia="pl-PL"/>
              </w:rPr>
            </w:pPr>
            <w:r w:rsidRPr="0034203A">
              <w:rPr>
                <w:rFonts w:ascii="Arial" w:eastAsia="Times New Roman" w:hAnsi="Arial" w:cs="Arial"/>
                <w:i/>
                <w:sz w:val="20"/>
                <w:szCs w:val="20"/>
                <w:lang w:eastAsia="pl-PL"/>
              </w:rPr>
              <w:t>5</w:t>
            </w:r>
          </w:p>
        </w:tc>
      </w:tr>
      <w:tr w:rsidR="0034203A" w:rsidRPr="0034203A" w14:paraId="462F02B4"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044FD327"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0564338C" w14:textId="17E45FF9"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Zasuwy kołnierzowe</w:t>
            </w:r>
          </w:p>
        </w:tc>
        <w:tc>
          <w:tcPr>
            <w:tcW w:w="720" w:type="dxa"/>
            <w:tcBorders>
              <w:top w:val="single" w:sz="6" w:space="0" w:color="000000"/>
              <w:left w:val="single" w:sz="6" w:space="0" w:color="000000"/>
              <w:bottom w:val="single" w:sz="6" w:space="0" w:color="000000"/>
              <w:right w:val="single" w:sz="6" w:space="0" w:color="000000"/>
            </w:tcBorders>
            <w:vAlign w:val="center"/>
          </w:tcPr>
          <w:p w14:paraId="701A340F"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1690" w:type="dxa"/>
            <w:tcBorders>
              <w:top w:val="single" w:sz="6" w:space="0" w:color="000000"/>
              <w:left w:val="single" w:sz="6" w:space="0" w:color="000000"/>
              <w:bottom w:val="single" w:sz="6" w:space="0" w:color="000000"/>
              <w:right w:val="single" w:sz="6" w:space="0" w:color="000000"/>
            </w:tcBorders>
            <w:vAlign w:val="center"/>
          </w:tcPr>
          <w:p w14:paraId="384C181D"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A45E354"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553E93F9"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14879088"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1.</w:t>
            </w:r>
          </w:p>
        </w:tc>
        <w:tc>
          <w:tcPr>
            <w:tcW w:w="4079" w:type="dxa"/>
            <w:tcBorders>
              <w:top w:val="single" w:sz="6" w:space="0" w:color="000000"/>
              <w:left w:val="single" w:sz="6" w:space="0" w:color="000000"/>
              <w:bottom w:val="single" w:sz="6" w:space="0" w:color="000000"/>
              <w:right w:val="single" w:sz="6" w:space="0" w:color="000000"/>
            </w:tcBorders>
          </w:tcPr>
          <w:p w14:paraId="2FC05C6B"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Zabudowa długa:</w:t>
            </w:r>
          </w:p>
        </w:tc>
        <w:tc>
          <w:tcPr>
            <w:tcW w:w="720" w:type="dxa"/>
            <w:tcBorders>
              <w:top w:val="single" w:sz="6" w:space="0" w:color="000000"/>
              <w:left w:val="single" w:sz="6" w:space="0" w:color="000000"/>
              <w:bottom w:val="single" w:sz="6" w:space="0" w:color="000000"/>
              <w:right w:val="single" w:sz="6" w:space="0" w:color="000000"/>
            </w:tcBorders>
            <w:vAlign w:val="center"/>
          </w:tcPr>
          <w:p w14:paraId="01A63264"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1690" w:type="dxa"/>
            <w:tcBorders>
              <w:top w:val="single" w:sz="6" w:space="0" w:color="000000"/>
              <w:left w:val="single" w:sz="6" w:space="0" w:color="000000"/>
              <w:bottom w:val="single" w:sz="6" w:space="0" w:color="000000"/>
              <w:right w:val="single" w:sz="6" w:space="0" w:color="000000"/>
            </w:tcBorders>
            <w:vAlign w:val="center"/>
          </w:tcPr>
          <w:p w14:paraId="5FE7DEA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D565D1A"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83BBF9F"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5CBF9604"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3CEAFA2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b/>
                <w:sz w:val="20"/>
                <w:szCs w:val="20"/>
                <w:lang w:eastAsia="pl-PL"/>
              </w:rPr>
              <w:t>DN 50</w:t>
            </w:r>
          </w:p>
        </w:tc>
        <w:tc>
          <w:tcPr>
            <w:tcW w:w="720" w:type="dxa"/>
            <w:tcBorders>
              <w:top w:val="single" w:sz="6" w:space="0" w:color="000000"/>
              <w:left w:val="single" w:sz="6" w:space="0" w:color="000000"/>
              <w:bottom w:val="single" w:sz="6" w:space="0" w:color="000000"/>
              <w:right w:val="single" w:sz="6" w:space="0" w:color="000000"/>
            </w:tcBorders>
            <w:vAlign w:val="center"/>
          </w:tcPr>
          <w:p w14:paraId="1D8ACCA9" w14:textId="4BA60EBE" w:rsidR="0034203A" w:rsidRPr="0034203A" w:rsidRDefault="00417CC7"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vAlign w:val="center"/>
          </w:tcPr>
          <w:p w14:paraId="70DA2EDB"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D4481FD"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0DCD3D8B"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37330237"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3AE8CE7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b/>
                <w:sz w:val="20"/>
                <w:szCs w:val="20"/>
                <w:lang w:eastAsia="pl-PL"/>
              </w:rPr>
              <w:t>DN 80</w:t>
            </w:r>
          </w:p>
        </w:tc>
        <w:tc>
          <w:tcPr>
            <w:tcW w:w="720" w:type="dxa"/>
            <w:tcBorders>
              <w:top w:val="single" w:sz="6" w:space="0" w:color="000000"/>
              <w:left w:val="single" w:sz="6" w:space="0" w:color="000000"/>
              <w:bottom w:val="single" w:sz="6" w:space="0" w:color="000000"/>
              <w:right w:val="single" w:sz="6" w:space="0" w:color="000000"/>
            </w:tcBorders>
            <w:vAlign w:val="center"/>
          </w:tcPr>
          <w:p w14:paraId="1044DCC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30</w:t>
            </w:r>
          </w:p>
        </w:tc>
        <w:tc>
          <w:tcPr>
            <w:tcW w:w="1690" w:type="dxa"/>
            <w:tcBorders>
              <w:top w:val="single" w:sz="6" w:space="0" w:color="000000"/>
              <w:left w:val="single" w:sz="6" w:space="0" w:color="000000"/>
              <w:bottom w:val="single" w:sz="6" w:space="0" w:color="000000"/>
              <w:right w:val="single" w:sz="6" w:space="0" w:color="000000"/>
            </w:tcBorders>
            <w:vAlign w:val="center"/>
          </w:tcPr>
          <w:p w14:paraId="3CD6B7A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14514B95"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53F50AB2"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15BEA9A2"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4E7E5EC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100</w:t>
            </w:r>
          </w:p>
        </w:tc>
        <w:tc>
          <w:tcPr>
            <w:tcW w:w="720" w:type="dxa"/>
            <w:tcBorders>
              <w:top w:val="single" w:sz="6" w:space="0" w:color="000000"/>
              <w:left w:val="single" w:sz="6" w:space="0" w:color="000000"/>
              <w:bottom w:val="single" w:sz="6" w:space="0" w:color="000000"/>
              <w:right w:val="single" w:sz="6" w:space="0" w:color="000000"/>
            </w:tcBorders>
            <w:vAlign w:val="center"/>
          </w:tcPr>
          <w:p w14:paraId="6107CC1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15</w:t>
            </w:r>
          </w:p>
        </w:tc>
        <w:tc>
          <w:tcPr>
            <w:tcW w:w="1690" w:type="dxa"/>
            <w:tcBorders>
              <w:top w:val="single" w:sz="6" w:space="0" w:color="000000"/>
              <w:left w:val="single" w:sz="6" w:space="0" w:color="000000"/>
              <w:bottom w:val="single" w:sz="6" w:space="0" w:color="000000"/>
              <w:right w:val="single" w:sz="6" w:space="0" w:color="000000"/>
            </w:tcBorders>
            <w:vAlign w:val="center"/>
          </w:tcPr>
          <w:p w14:paraId="032D849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044486D3"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0D3249A"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7AA8286A"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202372A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150</w:t>
            </w:r>
          </w:p>
        </w:tc>
        <w:tc>
          <w:tcPr>
            <w:tcW w:w="720" w:type="dxa"/>
            <w:tcBorders>
              <w:top w:val="single" w:sz="6" w:space="0" w:color="000000"/>
              <w:left w:val="single" w:sz="6" w:space="0" w:color="000000"/>
              <w:bottom w:val="single" w:sz="6" w:space="0" w:color="000000"/>
              <w:right w:val="single" w:sz="6" w:space="0" w:color="000000"/>
            </w:tcBorders>
            <w:vAlign w:val="center"/>
          </w:tcPr>
          <w:p w14:paraId="0AF24C2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690" w:type="dxa"/>
            <w:tcBorders>
              <w:top w:val="single" w:sz="6" w:space="0" w:color="000000"/>
              <w:left w:val="single" w:sz="6" w:space="0" w:color="000000"/>
              <w:bottom w:val="single" w:sz="6" w:space="0" w:color="000000"/>
              <w:right w:val="single" w:sz="6" w:space="0" w:color="000000"/>
            </w:tcBorders>
            <w:vAlign w:val="center"/>
          </w:tcPr>
          <w:p w14:paraId="0C606C0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6A1E2089"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EA93859"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5F2FF2F2"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4D88274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200</w:t>
            </w:r>
          </w:p>
        </w:tc>
        <w:tc>
          <w:tcPr>
            <w:tcW w:w="720" w:type="dxa"/>
            <w:tcBorders>
              <w:top w:val="single" w:sz="6" w:space="0" w:color="000000"/>
              <w:left w:val="single" w:sz="6" w:space="0" w:color="000000"/>
              <w:bottom w:val="single" w:sz="6" w:space="0" w:color="000000"/>
              <w:right w:val="single" w:sz="6" w:space="0" w:color="000000"/>
            </w:tcBorders>
            <w:vAlign w:val="center"/>
          </w:tcPr>
          <w:p w14:paraId="7B58725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vAlign w:val="center"/>
          </w:tcPr>
          <w:p w14:paraId="0B27446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C770FE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F60C29B"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3CE3BA39"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076BFB5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250</w:t>
            </w:r>
          </w:p>
        </w:tc>
        <w:tc>
          <w:tcPr>
            <w:tcW w:w="720" w:type="dxa"/>
            <w:tcBorders>
              <w:top w:val="single" w:sz="6" w:space="0" w:color="000000"/>
              <w:left w:val="single" w:sz="6" w:space="0" w:color="000000"/>
              <w:bottom w:val="single" w:sz="6" w:space="0" w:color="000000"/>
              <w:right w:val="single" w:sz="6" w:space="0" w:color="000000"/>
            </w:tcBorders>
            <w:vAlign w:val="center"/>
          </w:tcPr>
          <w:p w14:paraId="5496224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vAlign w:val="center"/>
          </w:tcPr>
          <w:p w14:paraId="1EACF5C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6C5E794F"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5EFA8ED"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3E16BEB4"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099EC5C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300</w:t>
            </w:r>
          </w:p>
        </w:tc>
        <w:tc>
          <w:tcPr>
            <w:tcW w:w="720" w:type="dxa"/>
            <w:tcBorders>
              <w:top w:val="single" w:sz="6" w:space="0" w:color="000000"/>
              <w:left w:val="single" w:sz="6" w:space="0" w:color="000000"/>
              <w:bottom w:val="single" w:sz="6" w:space="0" w:color="000000"/>
              <w:right w:val="single" w:sz="6" w:space="0" w:color="000000"/>
            </w:tcBorders>
            <w:vAlign w:val="center"/>
          </w:tcPr>
          <w:p w14:paraId="2B151FBB"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vAlign w:val="center"/>
          </w:tcPr>
          <w:p w14:paraId="646F1FA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161D1D09"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C238E0B"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063070F4"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0B6A070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350</w:t>
            </w:r>
          </w:p>
        </w:tc>
        <w:tc>
          <w:tcPr>
            <w:tcW w:w="720" w:type="dxa"/>
            <w:tcBorders>
              <w:top w:val="single" w:sz="6" w:space="0" w:color="000000"/>
              <w:left w:val="single" w:sz="6" w:space="0" w:color="000000"/>
              <w:bottom w:val="single" w:sz="6" w:space="0" w:color="000000"/>
              <w:right w:val="single" w:sz="6" w:space="0" w:color="000000"/>
            </w:tcBorders>
            <w:vAlign w:val="center"/>
          </w:tcPr>
          <w:p w14:paraId="7D9B53F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vAlign w:val="center"/>
          </w:tcPr>
          <w:p w14:paraId="4AF19AE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1CF635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D29572E"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7B0D4317"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46D3B66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400</w:t>
            </w:r>
          </w:p>
        </w:tc>
        <w:tc>
          <w:tcPr>
            <w:tcW w:w="720" w:type="dxa"/>
            <w:tcBorders>
              <w:top w:val="single" w:sz="6" w:space="0" w:color="000000"/>
              <w:left w:val="single" w:sz="6" w:space="0" w:color="000000"/>
              <w:bottom w:val="single" w:sz="6" w:space="0" w:color="000000"/>
              <w:right w:val="single" w:sz="6" w:space="0" w:color="000000"/>
            </w:tcBorders>
            <w:vAlign w:val="center"/>
          </w:tcPr>
          <w:p w14:paraId="430865C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vAlign w:val="center"/>
          </w:tcPr>
          <w:p w14:paraId="34365D0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49B196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EDF55C3"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660281B6"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093702A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500</w:t>
            </w:r>
          </w:p>
        </w:tc>
        <w:tc>
          <w:tcPr>
            <w:tcW w:w="720" w:type="dxa"/>
            <w:tcBorders>
              <w:top w:val="single" w:sz="6" w:space="0" w:color="000000"/>
              <w:left w:val="single" w:sz="6" w:space="0" w:color="000000"/>
              <w:bottom w:val="single" w:sz="6" w:space="0" w:color="000000"/>
              <w:right w:val="single" w:sz="6" w:space="0" w:color="000000"/>
            </w:tcBorders>
            <w:vAlign w:val="center"/>
          </w:tcPr>
          <w:p w14:paraId="1E6D8AD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vAlign w:val="center"/>
          </w:tcPr>
          <w:p w14:paraId="6B7479E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6E7663C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A1C1B6A"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68E9ECC9"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712DB7C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p>
        </w:tc>
        <w:tc>
          <w:tcPr>
            <w:tcW w:w="4111" w:type="dxa"/>
            <w:gridSpan w:val="3"/>
            <w:tcBorders>
              <w:top w:val="single" w:sz="6" w:space="0" w:color="000000"/>
              <w:left w:val="single" w:sz="6" w:space="0" w:color="000000"/>
              <w:bottom w:val="single" w:sz="6" w:space="0" w:color="000000"/>
              <w:right w:val="single" w:sz="6" w:space="0" w:color="000000"/>
            </w:tcBorders>
            <w:vAlign w:val="center"/>
          </w:tcPr>
          <w:p w14:paraId="01F0488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b/>
                <w:sz w:val="20"/>
                <w:szCs w:val="20"/>
                <w:lang w:eastAsia="pl-PL"/>
              </w:rPr>
            </w:pPr>
          </w:p>
        </w:tc>
      </w:tr>
      <w:tr w:rsidR="0034203A" w:rsidRPr="0034203A" w14:paraId="5B9E02B4"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2354BBAE"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2.</w:t>
            </w:r>
          </w:p>
        </w:tc>
        <w:tc>
          <w:tcPr>
            <w:tcW w:w="4079" w:type="dxa"/>
            <w:tcBorders>
              <w:top w:val="single" w:sz="6" w:space="0" w:color="000000"/>
              <w:left w:val="single" w:sz="6" w:space="0" w:color="000000"/>
              <w:bottom w:val="single" w:sz="6" w:space="0" w:color="000000"/>
              <w:right w:val="single" w:sz="6" w:space="0" w:color="000000"/>
            </w:tcBorders>
          </w:tcPr>
          <w:p w14:paraId="04B0CAAC"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Zabudowa krótka:</w:t>
            </w:r>
          </w:p>
        </w:tc>
        <w:tc>
          <w:tcPr>
            <w:tcW w:w="720" w:type="dxa"/>
            <w:tcBorders>
              <w:top w:val="single" w:sz="6" w:space="0" w:color="000000"/>
              <w:left w:val="single" w:sz="6" w:space="0" w:color="000000"/>
              <w:bottom w:val="single" w:sz="6" w:space="0" w:color="000000"/>
              <w:right w:val="single" w:sz="6" w:space="0" w:color="000000"/>
            </w:tcBorders>
            <w:vAlign w:val="center"/>
          </w:tcPr>
          <w:p w14:paraId="0D5BCE6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690" w:type="dxa"/>
            <w:tcBorders>
              <w:top w:val="single" w:sz="6" w:space="0" w:color="000000"/>
              <w:left w:val="single" w:sz="6" w:space="0" w:color="000000"/>
              <w:bottom w:val="single" w:sz="6" w:space="0" w:color="000000"/>
              <w:right w:val="single" w:sz="6" w:space="0" w:color="000000"/>
            </w:tcBorders>
            <w:vAlign w:val="center"/>
          </w:tcPr>
          <w:p w14:paraId="1609F57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171A00D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r>
      <w:tr w:rsidR="0034203A" w:rsidRPr="0034203A" w14:paraId="163D39BF"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57DA96BF"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77D5F1A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50</w:t>
            </w:r>
          </w:p>
        </w:tc>
        <w:tc>
          <w:tcPr>
            <w:tcW w:w="720" w:type="dxa"/>
            <w:tcBorders>
              <w:top w:val="single" w:sz="6" w:space="0" w:color="000000"/>
              <w:left w:val="single" w:sz="6" w:space="0" w:color="000000"/>
              <w:bottom w:val="single" w:sz="6" w:space="0" w:color="000000"/>
              <w:right w:val="single" w:sz="6" w:space="0" w:color="000000"/>
            </w:tcBorders>
            <w:vAlign w:val="center"/>
          </w:tcPr>
          <w:p w14:paraId="65A5874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vAlign w:val="center"/>
          </w:tcPr>
          <w:p w14:paraId="1A44DF8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F3F30BA"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08AA052D"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45DD16A0"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4DB9C17B"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80</w:t>
            </w:r>
          </w:p>
        </w:tc>
        <w:tc>
          <w:tcPr>
            <w:tcW w:w="720" w:type="dxa"/>
            <w:tcBorders>
              <w:top w:val="single" w:sz="6" w:space="0" w:color="000000"/>
              <w:left w:val="single" w:sz="6" w:space="0" w:color="000000"/>
              <w:bottom w:val="single" w:sz="6" w:space="0" w:color="000000"/>
              <w:right w:val="single" w:sz="6" w:space="0" w:color="000000"/>
            </w:tcBorders>
            <w:vAlign w:val="center"/>
          </w:tcPr>
          <w:p w14:paraId="6A405ED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vAlign w:val="center"/>
          </w:tcPr>
          <w:p w14:paraId="4283C2D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53D760D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EFBB100"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7D953B41"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610F176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100</w:t>
            </w:r>
          </w:p>
        </w:tc>
        <w:tc>
          <w:tcPr>
            <w:tcW w:w="720" w:type="dxa"/>
            <w:tcBorders>
              <w:top w:val="single" w:sz="6" w:space="0" w:color="000000"/>
              <w:left w:val="single" w:sz="6" w:space="0" w:color="000000"/>
              <w:bottom w:val="single" w:sz="6" w:space="0" w:color="000000"/>
              <w:right w:val="single" w:sz="6" w:space="0" w:color="000000"/>
            </w:tcBorders>
            <w:vAlign w:val="center"/>
          </w:tcPr>
          <w:p w14:paraId="1B0104A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vAlign w:val="center"/>
          </w:tcPr>
          <w:p w14:paraId="111C9D1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11C4339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EFD79EA"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08C206A0"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1684CF6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150</w:t>
            </w:r>
          </w:p>
        </w:tc>
        <w:tc>
          <w:tcPr>
            <w:tcW w:w="720" w:type="dxa"/>
            <w:tcBorders>
              <w:top w:val="single" w:sz="6" w:space="0" w:color="000000"/>
              <w:left w:val="single" w:sz="6" w:space="0" w:color="000000"/>
              <w:bottom w:val="single" w:sz="6" w:space="0" w:color="000000"/>
              <w:right w:val="single" w:sz="6" w:space="0" w:color="000000"/>
            </w:tcBorders>
            <w:vAlign w:val="center"/>
          </w:tcPr>
          <w:p w14:paraId="0014E9B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vAlign w:val="center"/>
          </w:tcPr>
          <w:p w14:paraId="3D563E9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30ACC48F"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0B4527B"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0D3AE94B"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2814894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200</w:t>
            </w:r>
          </w:p>
        </w:tc>
        <w:tc>
          <w:tcPr>
            <w:tcW w:w="720" w:type="dxa"/>
            <w:tcBorders>
              <w:top w:val="single" w:sz="6" w:space="0" w:color="000000"/>
              <w:left w:val="single" w:sz="6" w:space="0" w:color="000000"/>
              <w:bottom w:val="single" w:sz="6" w:space="0" w:color="000000"/>
              <w:right w:val="single" w:sz="6" w:space="0" w:color="000000"/>
            </w:tcBorders>
            <w:vAlign w:val="center"/>
          </w:tcPr>
          <w:p w14:paraId="36E3815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vAlign w:val="center"/>
          </w:tcPr>
          <w:p w14:paraId="50E6064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38BAE8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0BF97B3" w14:textId="77777777" w:rsidTr="005C5381">
        <w:tc>
          <w:tcPr>
            <w:tcW w:w="527" w:type="dxa"/>
            <w:tcBorders>
              <w:top w:val="single" w:sz="6" w:space="0" w:color="000000"/>
              <w:left w:val="single" w:sz="6" w:space="0" w:color="000000"/>
              <w:bottom w:val="single" w:sz="6" w:space="0" w:color="000000"/>
              <w:right w:val="single" w:sz="6" w:space="0" w:color="000000"/>
            </w:tcBorders>
            <w:vAlign w:val="center"/>
          </w:tcPr>
          <w:p w14:paraId="60CD0ACE"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4079" w:type="dxa"/>
            <w:tcBorders>
              <w:top w:val="single" w:sz="6" w:space="0" w:color="000000"/>
              <w:left w:val="single" w:sz="6" w:space="0" w:color="000000"/>
              <w:bottom w:val="single" w:sz="6" w:space="0" w:color="000000"/>
              <w:right w:val="single" w:sz="6" w:space="0" w:color="000000"/>
            </w:tcBorders>
          </w:tcPr>
          <w:p w14:paraId="35245DA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DN 250</w:t>
            </w:r>
          </w:p>
        </w:tc>
        <w:tc>
          <w:tcPr>
            <w:tcW w:w="720" w:type="dxa"/>
            <w:tcBorders>
              <w:top w:val="single" w:sz="6" w:space="0" w:color="000000"/>
              <w:left w:val="single" w:sz="6" w:space="0" w:color="000000"/>
              <w:bottom w:val="single" w:sz="6" w:space="0" w:color="000000"/>
              <w:right w:val="single" w:sz="6" w:space="0" w:color="000000"/>
            </w:tcBorders>
            <w:vAlign w:val="center"/>
          </w:tcPr>
          <w:p w14:paraId="4F2A6B5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vAlign w:val="center"/>
          </w:tcPr>
          <w:p w14:paraId="2965035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233DB11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E12AB23" w14:textId="77777777" w:rsidTr="005C5381">
        <w:tc>
          <w:tcPr>
            <w:tcW w:w="7016" w:type="dxa"/>
            <w:gridSpan w:val="4"/>
            <w:tcBorders>
              <w:top w:val="single" w:sz="6" w:space="0" w:color="000000"/>
              <w:left w:val="single" w:sz="6" w:space="0" w:color="000000"/>
              <w:bottom w:val="single" w:sz="6" w:space="0" w:color="000000"/>
              <w:right w:val="single" w:sz="6" w:space="0" w:color="000000"/>
            </w:tcBorders>
            <w:vAlign w:val="center"/>
          </w:tcPr>
          <w:p w14:paraId="212B676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RAZEM:</w:t>
            </w:r>
          </w:p>
        </w:tc>
        <w:tc>
          <w:tcPr>
            <w:tcW w:w="1701" w:type="dxa"/>
            <w:tcBorders>
              <w:top w:val="single" w:sz="6" w:space="0" w:color="000000"/>
              <w:left w:val="single" w:sz="6" w:space="0" w:color="000000"/>
              <w:bottom w:val="single" w:sz="6" w:space="0" w:color="000000"/>
              <w:right w:val="single" w:sz="6" w:space="0" w:color="000000"/>
            </w:tcBorders>
            <w:vAlign w:val="center"/>
          </w:tcPr>
          <w:p w14:paraId="192B7952"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b/>
                <w:sz w:val="20"/>
                <w:szCs w:val="20"/>
                <w:lang w:eastAsia="pl-PL"/>
              </w:rPr>
            </w:pPr>
          </w:p>
          <w:p w14:paraId="33DA058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b/>
                <w:sz w:val="20"/>
                <w:szCs w:val="20"/>
                <w:lang w:eastAsia="pl-PL"/>
              </w:rPr>
            </w:pPr>
          </w:p>
        </w:tc>
      </w:tr>
    </w:tbl>
    <w:p w14:paraId="3D3C462A" w14:textId="77777777" w:rsidR="0034203A" w:rsidRPr="0034203A" w:rsidRDefault="0034203A" w:rsidP="0034203A">
      <w:pPr>
        <w:spacing w:after="0" w:line="240" w:lineRule="auto"/>
        <w:rPr>
          <w:rFonts w:ascii="Arial" w:eastAsia="Times New Roman" w:hAnsi="Arial" w:cs="Arial"/>
          <w:sz w:val="20"/>
          <w:szCs w:val="20"/>
          <w:lang w:eastAsia="pl-PL"/>
        </w:rPr>
      </w:pPr>
    </w:p>
    <w:p w14:paraId="4C5C9B0A" w14:textId="77777777" w:rsidR="0034203A" w:rsidRPr="0034203A" w:rsidRDefault="0034203A" w:rsidP="0034203A">
      <w:pPr>
        <w:spacing w:after="0" w:line="240" w:lineRule="auto"/>
        <w:rPr>
          <w:rFonts w:ascii="Arial" w:eastAsia="Times New Roman" w:hAnsi="Arial" w:cs="Arial"/>
          <w:sz w:val="20"/>
          <w:szCs w:val="20"/>
          <w:lang w:eastAsia="pl-PL"/>
        </w:rPr>
      </w:pPr>
    </w:p>
    <w:p w14:paraId="17B4AA0C" w14:textId="77777777" w:rsidR="0034203A" w:rsidRPr="0034203A" w:rsidRDefault="0034203A" w:rsidP="0034203A">
      <w:pPr>
        <w:spacing w:after="0" w:line="240" w:lineRule="auto"/>
        <w:rPr>
          <w:rFonts w:ascii="Arial" w:eastAsia="Times New Roman" w:hAnsi="Arial" w:cs="Arial"/>
          <w:sz w:val="20"/>
          <w:szCs w:val="20"/>
          <w:lang w:eastAsia="pl-PL"/>
        </w:rPr>
      </w:pPr>
    </w:p>
    <w:p w14:paraId="08EC58EB" w14:textId="77777777" w:rsidR="0034203A" w:rsidRPr="0034203A" w:rsidRDefault="0034203A" w:rsidP="0034203A">
      <w:pPr>
        <w:spacing w:after="0" w:line="240" w:lineRule="auto"/>
        <w:rPr>
          <w:rFonts w:ascii="Arial" w:eastAsia="Times New Roman" w:hAnsi="Arial" w:cs="Arial"/>
          <w:sz w:val="20"/>
          <w:szCs w:val="20"/>
          <w:lang w:eastAsia="pl-PL"/>
        </w:rPr>
      </w:pPr>
    </w:p>
    <w:p w14:paraId="6E1BD894" w14:textId="77777777" w:rsidR="0034203A" w:rsidRPr="0034203A" w:rsidRDefault="0034203A" w:rsidP="0034203A">
      <w:pPr>
        <w:spacing w:after="0" w:line="240" w:lineRule="auto"/>
        <w:rPr>
          <w:rFonts w:ascii="Arial" w:eastAsia="Times New Roman" w:hAnsi="Arial" w:cs="Arial"/>
          <w:sz w:val="20"/>
          <w:szCs w:val="20"/>
          <w:lang w:eastAsia="pl-PL"/>
        </w:rPr>
      </w:pPr>
    </w:p>
    <w:p w14:paraId="3D50A239" w14:textId="77777777" w:rsidR="0034203A" w:rsidRPr="0034203A" w:rsidRDefault="0034203A" w:rsidP="0034203A">
      <w:pPr>
        <w:spacing w:after="0" w:line="240" w:lineRule="auto"/>
        <w:rPr>
          <w:rFonts w:ascii="Arial" w:eastAsia="Times New Roman" w:hAnsi="Arial" w:cs="Arial"/>
          <w:sz w:val="20"/>
          <w:szCs w:val="20"/>
          <w:lang w:eastAsia="pl-PL"/>
        </w:rPr>
      </w:pPr>
    </w:p>
    <w:p w14:paraId="596C334E" w14:textId="77777777" w:rsidR="0034203A" w:rsidRPr="0034203A" w:rsidRDefault="0034203A" w:rsidP="0034203A">
      <w:pPr>
        <w:spacing w:after="0" w:line="240" w:lineRule="auto"/>
        <w:rPr>
          <w:rFonts w:ascii="Arial" w:eastAsia="Times New Roman" w:hAnsi="Arial" w:cs="Arial"/>
          <w:sz w:val="20"/>
          <w:szCs w:val="20"/>
          <w:lang w:eastAsia="pl-PL"/>
        </w:rPr>
      </w:pPr>
    </w:p>
    <w:p w14:paraId="26F925EF" w14:textId="77777777" w:rsidR="0034203A" w:rsidRPr="0034203A" w:rsidRDefault="0034203A" w:rsidP="0034203A">
      <w:pPr>
        <w:spacing w:after="0" w:line="240" w:lineRule="auto"/>
        <w:rPr>
          <w:rFonts w:ascii="Arial" w:eastAsia="Times New Roman" w:hAnsi="Arial" w:cs="Arial"/>
          <w:sz w:val="20"/>
          <w:szCs w:val="20"/>
          <w:lang w:eastAsia="pl-PL"/>
        </w:rPr>
      </w:pPr>
    </w:p>
    <w:p w14:paraId="3F30F932" w14:textId="77777777" w:rsidR="0034203A" w:rsidRPr="0034203A" w:rsidRDefault="0034203A" w:rsidP="0034203A">
      <w:pPr>
        <w:spacing w:after="0" w:line="240" w:lineRule="auto"/>
        <w:rPr>
          <w:rFonts w:ascii="Arial" w:eastAsia="Times New Roman" w:hAnsi="Arial" w:cs="Arial"/>
          <w:sz w:val="20"/>
          <w:szCs w:val="20"/>
          <w:lang w:eastAsia="pl-PL"/>
        </w:rPr>
      </w:pPr>
    </w:p>
    <w:p w14:paraId="54D4D5EB" w14:textId="77777777" w:rsidR="0034203A" w:rsidRPr="0034203A" w:rsidRDefault="0034203A" w:rsidP="0034203A">
      <w:pPr>
        <w:spacing w:after="0" w:line="240" w:lineRule="auto"/>
        <w:rPr>
          <w:rFonts w:ascii="Arial" w:eastAsia="Times New Roman" w:hAnsi="Arial" w:cs="Arial"/>
          <w:sz w:val="20"/>
          <w:szCs w:val="20"/>
          <w:lang w:eastAsia="pl-PL"/>
        </w:rPr>
      </w:pPr>
    </w:p>
    <w:p w14:paraId="041F81A6" w14:textId="77777777" w:rsidR="0034203A" w:rsidRPr="0034203A" w:rsidRDefault="0034203A" w:rsidP="0034203A">
      <w:pPr>
        <w:spacing w:after="0" w:line="240" w:lineRule="auto"/>
        <w:rPr>
          <w:rFonts w:ascii="Arial" w:eastAsia="Times New Roman" w:hAnsi="Arial" w:cs="Arial"/>
          <w:sz w:val="20"/>
          <w:szCs w:val="20"/>
          <w:lang w:eastAsia="pl-PL"/>
        </w:rPr>
      </w:pPr>
    </w:p>
    <w:p w14:paraId="47BD78A6" w14:textId="77777777" w:rsidR="0034203A" w:rsidRPr="0034203A" w:rsidRDefault="0034203A" w:rsidP="0034203A">
      <w:pPr>
        <w:spacing w:after="0" w:line="240" w:lineRule="auto"/>
        <w:rPr>
          <w:rFonts w:ascii="Arial" w:eastAsia="Times New Roman" w:hAnsi="Arial" w:cs="Arial"/>
          <w:sz w:val="20"/>
          <w:szCs w:val="20"/>
          <w:lang w:eastAsia="pl-PL"/>
        </w:rPr>
      </w:pPr>
    </w:p>
    <w:p w14:paraId="4ACA4CC0" w14:textId="77777777" w:rsidR="0034203A" w:rsidRPr="0034203A" w:rsidRDefault="0034203A" w:rsidP="0034203A">
      <w:pPr>
        <w:spacing w:after="0" w:line="240" w:lineRule="auto"/>
        <w:rPr>
          <w:rFonts w:ascii="Arial" w:eastAsia="Times New Roman" w:hAnsi="Arial" w:cs="Arial"/>
          <w:sz w:val="20"/>
          <w:szCs w:val="20"/>
          <w:lang w:eastAsia="pl-PL"/>
        </w:rPr>
      </w:pPr>
    </w:p>
    <w:p w14:paraId="4DEF306D" w14:textId="77777777" w:rsidR="0034203A" w:rsidRPr="0034203A" w:rsidRDefault="0034203A" w:rsidP="0034203A">
      <w:pPr>
        <w:spacing w:after="0" w:line="240" w:lineRule="auto"/>
        <w:rPr>
          <w:rFonts w:ascii="Arial" w:eastAsia="Times New Roman" w:hAnsi="Arial" w:cs="Arial"/>
          <w:sz w:val="20"/>
          <w:szCs w:val="20"/>
          <w:lang w:eastAsia="pl-PL"/>
        </w:rPr>
      </w:pPr>
    </w:p>
    <w:p w14:paraId="6C2194CB" w14:textId="77777777" w:rsidR="0034203A" w:rsidRPr="0034203A" w:rsidRDefault="0034203A" w:rsidP="0034203A">
      <w:pPr>
        <w:spacing w:after="0" w:line="240" w:lineRule="auto"/>
        <w:rPr>
          <w:rFonts w:ascii="Arial" w:eastAsia="Times New Roman" w:hAnsi="Arial" w:cs="Arial"/>
          <w:sz w:val="20"/>
          <w:szCs w:val="20"/>
          <w:lang w:eastAsia="pl-PL"/>
        </w:rPr>
      </w:pPr>
    </w:p>
    <w:p w14:paraId="5F562FB9" w14:textId="77777777" w:rsidR="0034203A" w:rsidRPr="0034203A" w:rsidRDefault="0034203A" w:rsidP="0034203A">
      <w:pPr>
        <w:spacing w:after="0" w:line="240" w:lineRule="auto"/>
        <w:rPr>
          <w:rFonts w:ascii="Arial" w:eastAsia="Times New Roman" w:hAnsi="Arial" w:cs="Arial"/>
          <w:sz w:val="20"/>
          <w:szCs w:val="20"/>
          <w:lang w:eastAsia="pl-PL"/>
        </w:rPr>
      </w:pPr>
    </w:p>
    <w:p w14:paraId="0871AF57" w14:textId="77777777" w:rsidR="0034203A" w:rsidRPr="0034203A" w:rsidRDefault="0034203A" w:rsidP="0034203A">
      <w:pPr>
        <w:spacing w:after="0" w:line="240" w:lineRule="auto"/>
        <w:rPr>
          <w:rFonts w:ascii="Arial" w:eastAsia="Times New Roman" w:hAnsi="Arial" w:cs="Arial"/>
          <w:sz w:val="20"/>
          <w:szCs w:val="20"/>
          <w:lang w:eastAsia="pl-PL"/>
        </w:rPr>
      </w:pPr>
    </w:p>
    <w:p w14:paraId="0C605C00" w14:textId="77777777" w:rsidR="0034203A" w:rsidRPr="0034203A" w:rsidRDefault="0034203A" w:rsidP="0034203A">
      <w:pPr>
        <w:spacing w:after="0" w:line="240" w:lineRule="auto"/>
        <w:rPr>
          <w:rFonts w:ascii="Arial" w:eastAsia="Times New Roman" w:hAnsi="Arial" w:cs="Arial"/>
          <w:sz w:val="20"/>
          <w:szCs w:val="20"/>
          <w:lang w:eastAsia="pl-PL"/>
        </w:rPr>
      </w:pPr>
    </w:p>
    <w:p w14:paraId="67B612BC" w14:textId="77777777" w:rsidR="0034203A" w:rsidRPr="0034203A" w:rsidRDefault="0034203A" w:rsidP="0034203A">
      <w:pPr>
        <w:spacing w:after="0" w:line="240" w:lineRule="auto"/>
        <w:rPr>
          <w:rFonts w:ascii="Arial" w:eastAsia="Times New Roman" w:hAnsi="Arial" w:cs="Arial"/>
          <w:sz w:val="20"/>
          <w:szCs w:val="20"/>
          <w:lang w:eastAsia="pl-PL"/>
        </w:rPr>
      </w:pPr>
    </w:p>
    <w:p w14:paraId="4EF9B2FA" w14:textId="77777777" w:rsidR="0034203A" w:rsidRPr="0034203A" w:rsidRDefault="0034203A" w:rsidP="0034203A">
      <w:pPr>
        <w:spacing w:after="0" w:line="240" w:lineRule="auto"/>
        <w:rPr>
          <w:rFonts w:ascii="Arial" w:eastAsia="Times New Roman" w:hAnsi="Arial" w:cs="Arial"/>
          <w:sz w:val="20"/>
          <w:szCs w:val="20"/>
          <w:lang w:eastAsia="pl-PL"/>
        </w:rPr>
      </w:pPr>
    </w:p>
    <w:p w14:paraId="5C540440" w14:textId="77777777" w:rsidR="0034203A" w:rsidRPr="0034203A" w:rsidRDefault="0034203A" w:rsidP="0034203A">
      <w:pPr>
        <w:spacing w:after="0" w:line="240" w:lineRule="auto"/>
        <w:rPr>
          <w:rFonts w:ascii="Arial" w:eastAsia="Times New Roman" w:hAnsi="Arial" w:cs="Arial"/>
          <w:sz w:val="20"/>
          <w:szCs w:val="20"/>
          <w:lang w:eastAsia="pl-PL"/>
        </w:rPr>
      </w:pPr>
    </w:p>
    <w:p w14:paraId="1E33E684" w14:textId="77777777" w:rsidR="0034203A" w:rsidRPr="0034203A" w:rsidRDefault="0034203A" w:rsidP="0034203A">
      <w:pPr>
        <w:spacing w:after="0" w:line="240" w:lineRule="auto"/>
        <w:rPr>
          <w:rFonts w:ascii="Arial" w:eastAsia="Times New Roman" w:hAnsi="Arial" w:cs="Arial"/>
          <w:sz w:val="20"/>
          <w:szCs w:val="20"/>
          <w:lang w:eastAsia="pl-PL"/>
        </w:rPr>
      </w:pPr>
    </w:p>
    <w:p w14:paraId="481F1292" w14:textId="77777777" w:rsidR="0034203A" w:rsidRPr="0034203A" w:rsidRDefault="0034203A" w:rsidP="0034203A">
      <w:pPr>
        <w:spacing w:after="0" w:line="240" w:lineRule="auto"/>
        <w:rPr>
          <w:rFonts w:ascii="Arial" w:eastAsia="Times New Roman" w:hAnsi="Arial" w:cs="Arial"/>
          <w:sz w:val="20"/>
          <w:szCs w:val="20"/>
          <w:lang w:eastAsia="pl-PL"/>
        </w:rPr>
      </w:pPr>
    </w:p>
    <w:p w14:paraId="6B1842DA" w14:textId="77777777" w:rsidR="0034203A" w:rsidRPr="0034203A" w:rsidRDefault="0034203A" w:rsidP="0034203A">
      <w:pPr>
        <w:spacing w:after="0" w:line="240" w:lineRule="auto"/>
        <w:rPr>
          <w:rFonts w:ascii="Arial" w:eastAsia="Times New Roman" w:hAnsi="Arial" w:cs="Arial"/>
          <w:sz w:val="20"/>
          <w:szCs w:val="20"/>
          <w:lang w:eastAsia="pl-PL"/>
        </w:rPr>
      </w:pPr>
    </w:p>
    <w:p w14:paraId="1CC9A0E8" w14:textId="77777777" w:rsidR="0034203A" w:rsidRPr="0034203A" w:rsidRDefault="0034203A" w:rsidP="0034203A">
      <w:pPr>
        <w:spacing w:after="0" w:line="240" w:lineRule="auto"/>
        <w:rPr>
          <w:rFonts w:ascii="Arial" w:eastAsia="Times New Roman" w:hAnsi="Arial" w:cs="Arial"/>
          <w:sz w:val="20"/>
          <w:szCs w:val="20"/>
          <w:lang w:eastAsia="pl-PL"/>
        </w:rPr>
      </w:pPr>
    </w:p>
    <w:p w14:paraId="7E2E938F" w14:textId="77777777" w:rsidR="0034203A" w:rsidRPr="0034203A" w:rsidRDefault="0034203A" w:rsidP="0034203A">
      <w:pPr>
        <w:spacing w:after="0" w:line="240" w:lineRule="auto"/>
        <w:rPr>
          <w:rFonts w:ascii="Arial" w:eastAsia="Times New Roman" w:hAnsi="Arial" w:cs="Arial"/>
          <w:sz w:val="20"/>
          <w:szCs w:val="20"/>
          <w:lang w:eastAsia="pl-PL"/>
        </w:rPr>
      </w:pPr>
    </w:p>
    <w:p w14:paraId="5BDFC664" w14:textId="77777777" w:rsidR="0034203A" w:rsidRPr="0034203A" w:rsidRDefault="0034203A" w:rsidP="0034203A">
      <w:pPr>
        <w:spacing w:after="0" w:line="240" w:lineRule="auto"/>
        <w:rPr>
          <w:rFonts w:ascii="Arial" w:eastAsia="Times New Roman" w:hAnsi="Arial" w:cs="Arial"/>
          <w:sz w:val="20"/>
          <w:szCs w:val="20"/>
          <w:lang w:eastAsia="pl-PL"/>
        </w:rPr>
      </w:pPr>
    </w:p>
    <w:p w14:paraId="32CAC478" w14:textId="3814744C" w:rsidR="0034203A" w:rsidRPr="0034203A" w:rsidRDefault="0034203A" w:rsidP="0034203A">
      <w:pPr>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Zadanie II: kształtki żeliwne wodociągowe</w:t>
      </w:r>
      <w:r w:rsidR="006D637D">
        <w:rPr>
          <w:rFonts w:ascii="Arial" w:eastAsia="Times New Roman" w:hAnsi="Arial" w:cs="Arial"/>
          <w:b/>
          <w:sz w:val="20"/>
          <w:szCs w:val="20"/>
          <w:lang w:eastAsia="pl-PL"/>
        </w:rPr>
        <w:t>: króćce, trójniki, kolana i zwężki</w:t>
      </w:r>
    </w:p>
    <w:p w14:paraId="27DFF6C7" w14:textId="77777777" w:rsidR="0034203A" w:rsidRPr="0034203A" w:rsidRDefault="0034203A" w:rsidP="0034203A">
      <w:pPr>
        <w:spacing w:after="0" w:line="240" w:lineRule="auto"/>
        <w:rPr>
          <w:rFonts w:ascii="Arial" w:eastAsia="Times New Roman" w:hAnsi="Arial" w:cs="Arial"/>
          <w:b/>
          <w:sz w:val="20"/>
          <w:szCs w:val="20"/>
          <w:lang w:eastAsia="pl-PL"/>
        </w:rPr>
      </w:pPr>
      <w:r w:rsidRPr="0034203A">
        <w:rPr>
          <w:rFonts w:ascii="Arial" w:eastAsia="Times New Roman" w:hAnsi="Arial" w:cs="Arial"/>
          <w:b/>
          <w:i/>
          <w:sz w:val="20"/>
          <w:szCs w:val="20"/>
          <w:lang w:eastAsia="pl-PL"/>
        </w:rPr>
        <w:t xml:space="preserve">                                                                                                                          </w:t>
      </w:r>
      <w:r w:rsidRPr="0034203A">
        <w:rPr>
          <w:rFonts w:ascii="Arial" w:eastAsia="Times New Roman" w:hAnsi="Arial" w:cs="Arial"/>
          <w:i/>
          <w:sz w:val="20"/>
          <w:szCs w:val="20"/>
          <w:lang w:eastAsia="pl-PL"/>
        </w:rPr>
        <w:t xml:space="preserve">                                                                                                                                   </w:t>
      </w:r>
    </w:p>
    <w:tbl>
      <w:tblPr>
        <w:tblW w:w="0" w:type="auto"/>
        <w:tblInd w:w="-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09"/>
        <w:gridCol w:w="4023"/>
        <w:gridCol w:w="950"/>
        <w:gridCol w:w="1380"/>
        <w:gridCol w:w="1710"/>
      </w:tblGrid>
      <w:tr w:rsidR="0034203A" w:rsidRPr="0034203A" w14:paraId="0CFE8F45" w14:textId="77777777" w:rsidTr="005C5381">
        <w:trPr>
          <w:trHeight w:val="692"/>
        </w:trPr>
        <w:tc>
          <w:tcPr>
            <w:tcW w:w="609" w:type="dxa"/>
            <w:tcBorders>
              <w:top w:val="single" w:sz="6" w:space="0" w:color="000000"/>
              <w:left w:val="single" w:sz="6" w:space="0" w:color="000000"/>
              <w:bottom w:val="single" w:sz="6" w:space="0" w:color="000000"/>
              <w:right w:val="single" w:sz="6" w:space="0" w:color="000000"/>
            </w:tcBorders>
          </w:tcPr>
          <w:p w14:paraId="560AF932" w14:textId="77777777" w:rsidR="0034203A" w:rsidRPr="0034203A" w:rsidRDefault="0034203A" w:rsidP="0034203A">
            <w:pPr>
              <w:spacing w:after="0" w:line="240" w:lineRule="auto"/>
              <w:rPr>
                <w:rFonts w:ascii="Arial" w:eastAsia="Times New Roman" w:hAnsi="Arial" w:cs="Arial"/>
                <w:sz w:val="20"/>
                <w:szCs w:val="20"/>
                <w:lang w:eastAsia="pl-PL"/>
              </w:rPr>
            </w:pPr>
          </w:p>
          <w:p w14:paraId="7E06E93F"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Lp.</w:t>
            </w:r>
          </w:p>
        </w:tc>
        <w:tc>
          <w:tcPr>
            <w:tcW w:w="4023" w:type="dxa"/>
            <w:tcBorders>
              <w:top w:val="single" w:sz="6" w:space="0" w:color="000000"/>
              <w:left w:val="single" w:sz="6" w:space="0" w:color="000000"/>
              <w:bottom w:val="single" w:sz="6" w:space="0" w:color="000000"/>
              <w:right w:val="single" w:sz="6" w:space="0" w:color="000000"/>
            </w:tcBorders>
          </w:tcPr>
          <w:p w14:paraId="6A2F2047" w14:textId="77777777" w:rsidR="0034203A" w:rsidRPr="0034203A" w:rsidRDefault="0034203A" w:rsidP="0034203A">
            <w:pPr>
              <w:spacing w:after="0" w:line="240" w:lineRule="auto"/>
              <w:rPr>
                <w:rFonts w:ascii="Arial" w:eastAsia="Times New Roman" w:hAnsi="Arial" w:cs="Arial"/>
                <w:sz w:val="20"/>
                <w:szCs w:val="20"/>
                <w:lang w:eastAsia="pl-PL"/>
              </w:rPr>
            </w:pPr>
          </w:p>
          <w:p w14:paraId="2CF63084"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Nazwa asortymentu :</w:t>
            </w:r>
          </w:p>
          <w:p w14:paraId="7BB000EE"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b/>
                <w:sz w:val="20"/>
                <w:szCs w:val="20"/>
                <w:lang w:eastAsia="pl-PL"/>
              </w:rPr>
              <w:t xml:space="preserve">    </w:t>
            </w:r>
          </w:p>
        </w:tc>
        <w:tc>
          <w:tcPr>
            <w:tcW w:w="950" w:type="dxa"/>
            <w:tcBorders>
              <w:top w:val="single" w:sz="6" w:space="0" w:color="000000"/>
              <w:left w:val="single" w:sz="6" w:space="0" w:color="000000"/>
              <w:bottom w:val="single" w:sz="6" w:space="0" w:color="000000"/>
              <w:right w:val="single" w:sz="6" w:space="0" w:color="000000"/>
            </w:tcBorders>
            <w:hideMark/>
          </w:tcPr>
          <w:p w14:paraId="2A20A78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Ilość</w:t>
            </w:r>
          </w:p>
          <w:p w14:paraId="41C752F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[szt.]</w:t>
            </w:r>
          </w:p>
        </w:tc>
        <w:tc>
          <w:tcPr>
            <w:tcW w:w="1380" w:type="dxa"/>
            <w:tcBorders>
              <w:top w:val="single" w:sz="6" w:space="0" w:color="000000"/>
              <w:left w:val="single" w:sz="6" w:space="0" w:color="000000"/>
              <w:bottom w:val="single" w:sz="6" w:space="0" w:color="000000"/>
              <w:right w:val="single" w:sz="6" w:space="0" w:color="000000"/>
            </w:tcBorders>
            <w:hideMark/>
          </w:tcPr>
          <w:p w14:paraId="16C58ED1"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Średnia cena rynkowa</w:t>
            </w:r>
          </w:p>
          <w:p w14:paraId="3404A24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netto [zł]</w:t>
            </w:r>
          </w:p>
        </w:tc>
        <w:tc>
          <w:tcPr>
            <w:tcW w:w="1710" w:type="dxa"/>
            <w:tcBorders>
              <w:top w:val="single" w:sz="6" w:space="0" w:color="000000"/>
              <w:left w:val="single" w:sz="6" w:space="0" w:color="000000"/>
              <w:bottom w:val="single" w:sz="6" w:space="0" w:color="000000"/>
              <w:right w:val="single" w:sz="6" w:space="0" w:color="000000"/>
            </w:tcBorders>
            <w:hideMark/>
          </w:tcPr>
          <w:p w14:paraId="30D30431"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Wartość</w:t>
            </w:r>
          </w:p>
          <w:p w14:paraId="2A54A9B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netto [zł]</w:t>
            </w:r>
          </w:p>
        </w:tc>
      </w:tr>
      <w:tr w:rsidR="0034203A" w:rsidRPr="0034203A" w14:paraId="0A81F385"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1CCB04BD" w14:textId="77777777" w:rsidR="0034203A" w:rsidRPr="0034203A" w:rsidRDefault="0034203A" w:rsidP="0034203A">
            <w:pPr>
              <w:spacing w:after="0" w:line="240" w:lineRule="auto"/>
              <w:jc w:val="center"/>
              <w:rPr>
                <w:rFonts w:ascii="Arial" w:eastAsia="Times New Roman" w:hAnsi="Arial" w:cs="Arial"/>
                <w:sz w:val="20"/>
                <w:szCs w:val="20"/>
                <w:lang w:eastAsia="pl-PL"/>
              </w:rPr>
            </w:pPr>
          </w:p>
        </w:tc>
        <w:tc>
          <w:tcPr>
            <w:tcW w:w="8063" w:type="dxa"/>
            <w:gridSpan w:val="4"/>
            <w:tcBorders>
              <w:top w:val="single" w:sz="6" w:space="0" w:color="000000"/>
              <w:left w:val="single" w:sz="6" w:space="0" w:color="000000"/>
              <w:bottom w:val="single" w:sz="6" w:space="0" w:color="000000"/>
              <w:right w:val="single" w:sz="6" w:space="0" w:color="000000"/>
            </w:tcBorders>
            <w:hideMark/>
          </w:tcPr>
          <w:p w14:paraId="338182C1"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b/>
                <w:sz w:val="20"/>
                <w:szCs w:val="20"/>
                <w:lang w:eastAsia="pl-PL"/>
              </w:rPr>
              <w:t>Króciec F o średnicy DN i długości:</w:t>
            </w:r>
          </w:p>
        </w:tc>
      </w:tr>
      <w:tr w:rsidR="0034203A" w:rsidRPr="0034203A" w14:paraId="6CCAAD6E"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3667DAC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4023" w:type="dxa"/>
            <w:tcBorders>
              <w:top w:val="single" w:sz="6" w:space="0" w:color="000000"/>
              <w:left w:val="single" w:sz="6" w:space="0" w:color="000000"/>
              <w:bottom w:val="single" w:sz="6" w:space="0" w:color="000000"/>
              <w:right w:val="single" w:sz="6" w:space="0" w:color="000000"/>
            </w:tcBorders>
            <w:hideMark/>
          </w:tcPr>
          <w:p w14:paraId="4940FD9A"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hideMark/>
          </w:tcPr>
          <w:p w14:paraId="5D4DD9B4"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0EA5C9A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935B76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75535E1"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366C573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4023" w:type="dxa"/>
            <w:tcBorders>
              <w:top w:val="single" w:sz="6" w:space="0" w:color="000000"/>
              <w:left w:val="single" w:sz="6" w:space="0" w:color="000000"/>
              <w:bottom w:val="single" w:sz="6" w:space="0" w:color="000000"/>
              <w:right w:val="single" w:sz="6" w:space="0" w:color="000000"/>
            </w:tcBorders>
            <w:hideMark/>
          </w:tcPr>
          <w:p w14:paraId="75599A96"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350</w:t>
            </w:r>
          </w:p>
        </w:tc>
        <w:tc>
          <w:tcPr>
            <w:tcW w:w="950" w:type="dxa"/>
            <w:tcBorders>
              <w:top w:val="single" w:sz="6" w:space="0" w:color="000000"/>
              <w:left w:val="single" w:sz="6" w:space="0" w:color="000000"/>
              <w:bottom w:val="single" w:sz="6" w:space="0" w:color="000000"/>
              <w:right w:val="single" w:sz="6" w:space="0" w:color="000000"/>
            </w:tcBorders>
            <w:hideMark/>
          </w:tcPr>
          <w:p w14:paraId="098C57A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680AFED3"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8DED31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C65253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4B00E3B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w:t>
            </w:r>
          </w:p>
        </w:tc>
        <w:tc>
          <w:tcPr>
            <w:tcW w:w="4023" w:type="dxa"/>
            <w:tcBorders>
              <w:top w:val="single" w:sz="6" w:space="0" w:color="000000"/>
              <w:left w:val="single" w:sz="6" w:space="0" w:color="000000"/>
              <w:bottom w:val="single" w:sz="6" w:space="0" w:color="000000"/>
              <w:right w:val="single" w:sz="6" w:space="0" w:color="000000"/>
            </w:tcBorders>
            <w:hideMark/>
          </w:tcPr>
          <w:p w14:paraId="7C2D8BD2"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360</w:t>
            </w:r>
          </w:p>
        </w:tc>
        <w:tc>
          <w:tcPr>
            <w:tcW w:w="950" w:type="dxa"/>
            <w:tcBorders>
              <w:top w:val="single" w:sz="6" w:space="0" w:color="000000"/>
              <w:left w:val="single" w:sz="6" w:space="0" w:color="000000"/>
              <w:bottom w:val="single" w:sz="6" w:space="0" w:color="000000"/>
              <w:right w:val="single" w:sz="6" w:space="0" w:color="000000"/>
            </w:tcBorders>
            <w:hideMark/>
          </w:tcPr>
          <w:p w14:paraId="7A59E00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64F4B71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B202CD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83BDECE"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0F52C65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w:t>
            </w:r>
          </w:p>
        </w:tc>
        <w:tc>
          <w:tcPr>
            <w:tcW w:w="4023" w:type="dxa"/>
            <w:tcBorders>
              <w:top w:val="single" w:sz="6" w:space="0" w:color="000000"/>
              <w:left w:val="single" w:sz="6" w:space="0" w:color="000000"/>
              <w:bottom w:val="single" w:sz="6" w:space="0" w:color="000000"/>
              <w:right w:val="single" w:sz="6" w:space="0" w:color="000000"/>
            </w:tcBorders>
            <w:hideMark/>
          </w:tcPr>
          <w:p w14:paraId="7590CDE0"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380</w:t>
            </w:r>
          </w:p>
        </w:tc>
        <w:tc>
          <w:tcPr>
            <w:tcW w:w="950" w:type="dxa"/>
            <w:tcBorders>
              <w:top w:val="single" w:sz="6" w:space="0" w:color="000000"/>
              <w:left w:val="single" w:sz="6" w:space="0" w:color="000000"/>
              <w:bottom w:val="single" w:sz="6" w:space="0" w:color="000000"/>
              <w:right w:val="single" w:sz="6" w:space="0" w:color="000000"/>
            </w:tcBorders>
            <w:hideMark/>
          </w:tcPr>
          <w:p w14:paraId="4F370063"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0C16B31B"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DE1BDD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ED03E1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6BDF638B"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4023" w:type="dxa"/>
            <w:tcBorders>
              <w:top w:val="single" w:sz="6" w:space="0" w:color="000000"/>
              <w:left w:val="single" w:sz="6" w:space="0" w:color="000000"/>
              <w:bottom w:val="single" w:sz="6" w:space="0" w:color="000000"/>
              <w:right w:val="single" w:sz="6" w:space="0" w:color="000000"/>
            </w:tcBorders>
            <w:hideMark/>
          </w:tcPr>
          <w:p w14:paraId="73FABC1C"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400</w:t>
            </w:r>
          </w:p>
        </w:tc>
        <w:tc>
          <w:tcPr>
            <w:tcW w:w="950" w:type="dxa"/>
            <w:tcBorders>
              <w:top w:val="single" w:sz="6" w:space="0" w:color="000000"/>
              <w:left w:val="single" w:sz="6" w:space="0" w:color="000000"/>
              <w:bottom w:val="single" w:sz="6" w:space="0" w:color="000000"/>
              <w:right w:val="single" w:sz="6" w:space="0" w:color="000000"/>
            </w:tcBorders>
            <w:hideMark/>
          </w:tcPr>
          <w:p w14:paraId="750F7EA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6E7B7A1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2082DC3"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F5B486B"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75EC1283"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w:t>
            </w:r>
          </w:p>
        </w:tc>
        <w:tc>
          <w:tcPr>
            <w:tcW w:w="4023" w:type="dxa"/>
            <w:tcBorders>
              <w:top w:val="single" w:sz="6" w:space="0" w:color="000000"/>
              <w:left w:val="single" w:sz="6" w:space="0" w:color="000000"/>
              <w:bottom w:val="single" w:sz="6" w:space="0" w:color="000000"/>
              <w:right w:val="single" w:sz="6" w:space="0" w:color="000000"/>
            </w:tcBorders>
          </w:tcPr>
          <w:p w14:paraId="7C8F10F7"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420</w:t>
            </w:r>
          </w:p>
        </w:tc>
        <w:tc>
          <w:tcPr>
            <w:tcW w:w="950" w:type="dxa"/>
            <w:tcBorders>
              <w:top w:val="single" w:sz="6" w:space="0" w:color="000000"/>
              <w:left w:val="single" w:sz="6" w:space="0" w:color="000000"/>
              <w:bottom w:val="single" w:sz="6" w:space="0" w:color="000000"/>
              <w:right w:val="single" w:sz="6" w:space="0" w:color="000000"/>
            </w:tcBorders>
          </w:tcPr>
          <w:p w14:paraId="178ACACB"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42929959"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D11CFBD"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273EAED"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6BF62B0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w:t>
            </w:r>
          </w:p>
        </w:tc>
        <w:tc>
          <w:tcPr>
            <w:tcW w:w="4023" w:type="dxa"/>
            <w:tcBorders>
              <w:top w:val="single" w:sz="6" w:space="0" w:color="000000"/>
              <w:left w:val="single" w:sz="6" w:space="0" w:color="000000"/>
              <w:bottom w:val="single" w:sz="6" w:space="0" w:color="000000"/>
              <w:right w:val="single" w:sz="6" w:space="0" w:color="000000"/>
            </w:tcBorders>
          </w:tcPr>
          <w:p w14:paraId="5DDCA23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440</w:t>
            </w:r>
          </w:p>
        </w:tc>
        <w:tc>
          <w:tcPr>
            <w:tcW w:w="950" w:type="dxa"/>
            <w:tcBorders>
              <w:top w:val="single" w:sz="6" w:space="0" w:color="000000"/>
              <w:left w:val="single" w:sz="6" w:space="0" w:color="000000"/>
              <w:bottom w:val="single" w:sz="6" w:space="0" w:color="000000"/>
              <w:right w:val="single" w:sz="6" w:space="0" w:color="000000"/>
            </w:tcBorders>
          </w:tcPr>
          <w:p w14:paraId="74475A7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0665C3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1EBE9C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C76709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6408876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8.</w:t>
            </w:r>
          </w:p>
        </w:tc>
        <w:tc>
          <w:tcPr>
            <w:tcW w:w="4023" w:type="dxa"/>
            <w:tcBorders>
              <w:top w:val="single" w:sz="6" w:space="0" w:color="000000"/>
              <w:left w:val="single" w:sz="6" w:space="0" w:color="000000"/>
              <w:bottom w:val="single" w:sz="6" w:space="0" w:color="000000"/>
              <w:right w:val="single" w:sz="6" w:space="0" w:color="000000"/>
            </w:tcBorders>
          </w:tcPr>
          <w:p w14:paraId="364027DB"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400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560</w:t>
            </w:r>
          </w:p>
        </w:tc>
        <w:tc>
          <w:tcPr>
            <w:tcW w:w="950" w:type="dxa"/>
            <w:tcBorders>
              <w:top w:val="single" w:sz="6" w:space="0" w:color="000000"/>
              <w:left w:val="single" w:sz="6" w:space="0" w:color="000000"/>
              <w:bottom w:val="single" w:sz="6" w:space="0" w:color="000000"/>
              <w:right w:val="single" w:sz="6" w:space="0" w:color="000000"/>
            </w:tcBorders>
          </w:tcPr>
          <w:p w14:paraId="5645CC6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4EC089ED"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4B782D8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100E03AB"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46CB7DE5" w14:textId="77777777" w:rsidR="0034203A" w:rsidRPr="0034203A" w:rsidRDefault="0034203A" w:rsidP="0034203A">
            <w:pPr>
              <w:spacing w:after="0" w:line="240" w:lineRule="auto"/>
              <w:rPr>
                <w:rFonts w:ascii="Arial" w:eastAsia="Times New Roman" w:hAnsi="Arial" w:cs="Arial"/>
                <w:sz w:val="20"/>
                <w:szCs w:val="20"/>
                <w:lang w:eastAsia="pl-PL"/>
              </w:rPr>
            </w:pPr>
          </w:p>
        </w:tc>
        <w:tc>
          <w:tcPr>
            <w:tcW w:w="8063" w:type="dxa"/>
            <w:gridSpan w:val="4"/>
            <w:tcBorders>
              <w:top w:val="single" w:sz="6" w:space="0" w:color="000000"/>
              <w:left w:val="single" w:sz="6" w:space="0" w:color="000000"/>
              <w:bottom w:val="single" w:sz="6" w:space="0" w:color="000000"/>
              <w:right w:val="single" w:sz="6" w:space="0" w:color="000000"/>
            </w:tcBorders>
            <w:hideMark/>
          </w:tcPr>
          <w:p w14:paraId="07A996E2"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b/>
                <w:sz w:val="20"/>
                <w:szCs w:val="20"/>
                <w:lang w:eastAsia="pl-PL"/>
              </w:rPr>
              <w:t>Króciec FF</w:t>
            </w:r>
            <w:r w:rsidRPr="0034203A">
              <w:rPr>
                <w:rFonts w:ascii="Arial" w:eastAsia="Times New Roman" w:hAnsi="Arial" w:cs="Arial"/>
                <w:sz w:val="20"/>
                <w:szCs w:val="20"/>
                <w:lang w:eastAsia="pl-PL"/>
              </w:rPr>
              <w:t xml:space="preserve"> </w:t>
            </w:r>
            <w:r w:rsidRPr="0034203A">
              <w:rPr>
                <w:rFonts w:ascii="Arial" w:eastAsia="Times New Roman" w:hAnsi="Arial" w:cs="Arial"/>
                <w:b/>
                <w:sz w:val="20"/>
                <w:szCs w:val="20"/>
                <w:lang w:eastAsia="pl-PL"/>
              </w:rPr>
              <w:t>o średnicy DN i długości:</w:t>
            </w:r>
          </w:p>
        </w:tc>
      </w:tr>
      <w:tr w:rsidR="0034203A" w:rsidRPr="0034203A" w14:paraId="3FDB7524"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04AF6701"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9.</w:t>
            </w:r>
          </w:p>
        </w:tc>
        <w:tc>
          <w:tcPr>
            <w:tcW w:w="4023" w:type="dxa"/>
            <w:tcBorders>
              <w:top w:val="single" w:sz="6" w:space="0" w:color="000000"/>
              <w:left w:val="single" w:sz="6" w:space="0" w:color="000000"/>
              <w:bottom w:val="single" w:sz="6" w:space="0" w:color="000000"/>
              <w:right w:val="single" w:sz="6" w:space="0" w:color="000000"/>
            </w:tcBorders>
            <w:hideMark/>
          </w:tcPr>
          <w:p w14:paraId="580F4776"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hideMark/>
          </w:tcPr>
          <w:p w14:paraId="5D35594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62ADCEDB"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40E582E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5EBC74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6129B9C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4023" w:type="dxa"/>
            <w:tcBorders>
              <w:top w:val="single" w:sz="6" w:space="0" w:color="000000"/>
              <w:left w:val="single" w:sz="6" w:space="0" w:color="000000"/>
              <w:bottom w:val="single" w:sz="6" w:space="0" w:color="000000"/>
              <w:right w:val="single" w:sz="6" w:space="0" w:color="000000"/>
            </w:tcBorders>
            <w:hideMark/>
          </w:tcPr>
          <w:p w14:paraId="18C8B6A6"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100</w:t>
            </w:r>
          </w:p>
        </w:tc>
        <w:tc>
          <w:tcPr>
            <w:tcW w:w="950" w:type="dxa"/>
            <w:tcBorders>
              <w:top w:val="single" w:sz="6" w:space="0" w:color="000000"/>
              <w:left w:val="single" w:sz="6" w:space="0" w:color="000000"/>
              <w:bottom w:val="single" w:sz="6" w:space="0" w:color="000000"/>
              <w:right w:val="single" w:sz="6" w:space="0" w:color="000000"/>
            </w:tcBorders>
            <w:hideMark/>
          </w:tcPr>
          <w:p w14:paraId="6713D05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7E2CE28F"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AFC8E4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7458574"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214A096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11.</w:t>
            </w:r>
          </w:p>
        </w:tc>
        <w:tc>
          <w:tcPr>
            <w:tcW w:w="4023" w:type="dxa"/>
            <w:tcBorders>
              <w:top w:val="single" w:sz="6" w:space="0" w:color="000000"/>
              <w:left w:val="single" w:sz="6" w:space="0" w:color="000000"/>
              <w:bottom w:val="single" w:sz="6" w:space="0" w:color="000000"/>
              <w:right w:val="single" w:sz="6" w:space="0" w:color="000000"/>
            </w:tcBorders>
            <w:hideMark/>
          </w:tcPr>
          <w:p w14:paraId="305776E1"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150</w:t>
            </w:r>
          </w:p>
        </w:tc>
        <w:tc>
          <w:tcPr>
            <w:tcW w:w="950" w:type="dxa"/>
            <w:tcBorders>
              <w:top w:val="single" w:sz="6" w:space="0" w:color="000000"/>
              <w:left w:val="single" w:sz="6" w:space="0" w:color="000000"/>
              <w:bottom w:val="single" w:sz="6" w:space="0" w:color="000000"/>
              <w:right w:val="single" w:sz="6" w:space="0" w:color="000000"/>
            </w:tcBorders>
            <w:hideMark/>
          </w:tcPr>
          <w:p w14:paraId="2678740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7606EAC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26AD3A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1E131646"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211D954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12.</w:t>
            </w:r>
          </w:p>
        </w:tc>
        <w:tc>
          <w:tcPr>
            <w:tcW w:w="4023" w:type="dxa"/>
            <w:tcBorders>
              <w:top w:val="single" w:sz="6" w:space="0" w:color="000000"/>
              <w:left w:val="single" w:sz="6" w:space="0" w:color="000000"/>
              <w:bottom w:val="single" w:sz="6" w:space="0" w:color="000000"/>
              <w:right w:val="single" w:sz="6" w:space="0" w:color="000000"/>
            </w:tcBorders>
            <w:hideMark/>
          </w:tcPr>
          <w:p w14:paraId="06F57382"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200</w:t>
            </w:r>
          </w:p>
        </w:tc>
        <w:tc>
          <w:tcPr>
            <w:tcW w:w="950" w:type="dxa"/>
            <w:tcBorders>
              <w:top w:val="single" w:sz="6" w:space="0" w:color="000000"/>
              <w:left w:val="single" w:sz="6" w:space="0" w:color="000000"/>
              <w:bottom w:val="single" w:sz="6" w:space="0" w:color="000000"/>
              <w:right w:val="single" w:sz="6" w:space="0" w:color="000000"/>
            </w:tcBorders>
            <w:hideMark/>
          </w:tcPr>
          <w:p w14:paraId="115CEF1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380" w:type="dxa"/>
            <w:tcBorders>
              <w:top w:val="single" w:sz="6" w:space="0" w:color="000000"/>
              <w:left w:val="single" w:sz="6" w:space="0" w:color="000000"/>
              <w:bottom w:val="single" w:sz="6" w:space="0" w:color="000000"/>
              <w:right w:val="single" w:sz="6" w:space="0" w:color="000000"/>
            </w:tcBorders>
          </w:tcPr>
          <w:p w14:paraId="354DD77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64EF4D4"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092E3BA"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5D4A4A2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lastRenderedPageBreak/>
              <w:t>13.</w:t>
            </w:r>
          </w:p>
        </w:tc>
        <w:tc>
          <w:tcPr>
            <w:tcW w:w="4023" w:type="dxa"/>
            <w:tcBorders>
              <w:top w:val="single" w:sz="6" w:space="0" w:color="000000"/>
              <w:left w:val="single" w:sz="6" w:space="0" w:color="000000"/>
              <w:bottom w:val="single" w:sz="6" w:space="0" w:color="000000"/>
              <w:right w:val="single" w:sz="6" w:space="0" w:color="000000"/>
            </w:tcBorders>
            <w:hideMark/>
          </w:tcPr>
          <w:p w14:paraId="060C9CE2" w14:textId="77777777" w:rsidR="0034203A" w:rsidRPr="0034203A" w:rsidRDefault="0034203A" w:rsidP="0034203A">
            <w:pPr>
              <w:spacing w:after="0" w:line="240" w:lineRule="auto"/>
              <w:jc w:val="both"/>
              <w:rPr>
                <w:rFonts w:ascii="Arial" w:eastAsia="Times New Roman" w:hAnsi="Arial" w:cs="Arial"/>
                <w:sz w:val="20"/>
                <w:szCs w:val="20"/>
                <w:lang w:eastAsia="pl-PL"/>
              </w:rPr>
            </w:pPr>
            <w:r w:rsidRPr="0034203A">
              <w:rPr>
                <w:rFonts w:ascii="Arial" w:eastAsia="Times New Roman" w:hAnsi="Arial" w:cs="Arial"/>
                <w:sz w:val="20"/>
                <w:szCs w:val="20"/>
                <w:lang w:eastAsia="pl-PL"/>
              </w:rPr>
              <w:t>DN   80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hideMark/>
          </w:tcPr>
          <w:p w14:paraId="2CEB393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380" w:type="dxa"/>
            <w:tcBorders>
              <w:top w:val="single" w:sz="6" w:space="0" w:color="000000"/>
              <w:left w:val="single" w:sz="6" w:space="0" w:color="000000"/>
              <w:bottom w:val="single" w:sz="6" w:space="0" w:color="000000"/>
              <w:right w:val="single" w:sz="6" w:space="0" w:color="000000"/>
            </w:tcBorders>
          </w:tcPr>
          <w:p w14:paraId="56FF6FF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0762C6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8BBC9BC"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4E37552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14.</w:t>
            </w:r>
          </w:p>
        </w:tc>
        <w:tc>
          <w:tcPr>
            <w:tcW w:w="4023" w:type="dxa"/>
            <w:tcBorders>
              <w:top w:val="single" w:sz="6" w:space="0" w:color="000000"/>
              <w:left w:val="single" w:sz="6" w:space="0" w:color="000000"/>
              <w:bottom w:val="single" w:sz="6" w:space="0" w:color="000000"/>
              <w:right w:val="single" w:sz="6" w:space="0" w:color="000000"/>
            </w:tcBorders>
            <w:hideMark/>
          </w:tcPr>
          <w:p w14:paraId="3BC97E86"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400</w:t>
            </w:r>
          </w:p>
        </w:tc>
        <w:tc>
          <w:tcPr>
            <w:tcW w:w="950" w:type="dxa"/>
            <w:tcBorders>
              <w:top w:val="single" w:sz="6" w:space="0" w:color="000000"/>
              <w:left w:val="single" w:sz="6" w:space="0" w:color="000000"/>
              <w:bottom w:val="single" w:sz="6" w:space="0" w:color="000000"/>
              <w:right w:val="single" w:sz="6" w:space="0" w:color="000000"/>
            </w:tcBorders>
            <w:hideMark/>
          </w:tcPr>
          <w:p w14:paraId="3C07A29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0BF622E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CA59E6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85AA645"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5737212A"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15.</w:t>
            </w:r>
          </w:p>
        </w:tc>
        <w:tc>
          <w:tcPr>
            <w:tcW w:w="4023" w:type="dxa"/>
            <w:tcBorders>
              <w:top w:val="single" w:sz="6" w:space="0" w:color="000000"/>
              <w:left w:val="single" w:sz="6" w:space="0" w:color="000000"/>
              <w:bottom w:val="single" w:sz="6" w:space="0" w:color="000000"/>
              <w:right w:val="single" w:sz="6" w:space="0" w:color="000000"/>
            </w:tcBorders>
            <w:hideMark/>
          </w:tcPr>
          <w:p w14:paraId="79002970"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500</w:t>
            </w:r>
          </w:p>
        </w:tc>
        <w:tc>
          <w:tcPr>
            <w:tcW w:w="950" w:type="dxa"/>
            <w:tcBorders>
              <w:top w:val="single" w:sz="6" w:space="0" w:color="000000"/>
              <w:left w:val="single" w:sz="6" w:space="0" w:color="000000"/>
              <w:bottom w:val="single" w:sz="6" w:space="0" w:color="000000"/>
              <w:right w:val="single" w:sz="6" w:space="0" w:color="000000"/>
            </w:tcBorders>
            <w:hideMark/>
          </w:tcPr>
          <w:p w14:paraId="16429E1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14B750C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7A321F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D8F14B1"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38A97EFB"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16.</w:t>
            </w:r>
          </w:p>
        </w:tc>
        <w:tc>
          <w:tcPr>
            <w:tcW w:w="4023" w:type="dxa"/>
            <w:tcBorders>
              <w:top w:val="single" w:sz="6" w:space="0" w:color="000000"/>
              <w:left w:val="single" w:sz="6" w:space="0" w:color="000000"/>
              <w:bottom w:val="single" w:sz="6" w:space="0" w:color="000000"/>
              <w:right w:val="single" w:sz="6" w:space="0" w:color="000000"/>
            </w:tcBorders>
            <w:hideMark/>
          </w:tcPr>
          <w:p w14:paraId="59793BD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1000</w:t>
            </w:r>
          </w:p>
        </w:tc>
        <w:tc>
          <w:tcPr>
            <w:tcW w:w="950" w:type="dxa"/>
            <w:tcBorders>
              <w:top w:val="single" w:sz="6" w:space="0" w:color="000000"/>
              <w:left w:val="single" w:sz="6" w:space="0" w:color="000000"/>
              <w:bottom w:val="single" w:sz="6" w:space="0" w:color="000000"/>
              <w:right w:val="single" w:sz="6" w:space="0" w:color="000000"/>
            </w:tcBorders>
            <w:hideMark/>
          </w:tcPr>
          <w:p w14:paraId="1AF8E2E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926465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C651979"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6A47433"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3519AD0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17.</w:t>
            </w:r>
          </w:p>
        </w:tc>
        <w:tc>
          <w:tcPr>
            <w:tcW w:w="4023" w:type="dxa"/>
            <w:tcBorders>
              <w:top w:val="single" w:sz="6" w:space="0" w:color="000000"/>
              <w:left w:val="single" w:sz="6" w:space="0" w:color="000000"/>
              <w:bottom w:val="single" w:sz="6" w:space="0" w:color="000000"/>
              <w:right w:val="single" w:sz="6" w:space="0" w:color="000000"/>
            </w:tcBorders>
            <w:hideMark/>
          </w:tcPr>
          <w:p w14:paraId="3510DB5C"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100</w:t>
            </w:r>
          </w:p>
        </w:tc>
        <w:tc>
          <w:tcPr>
            <w:tcW w:w="950" w:type="dxa"/>
            <w:tcBorders>
              <w:top w:val="single" w:sz="6" w:space="0" w:color="000000"/>
              <w:left w:val="single" w:sz="6" w:space="0" w:color="000000"/>
              <w:bottom w:val="single" w:sz="6" w:space="0" w:color="000000"/>
              <w:right w:val="single" w:sz="6" w:space="0" w:color="000000"/>
            </w:tcBorders>
            <w:hideMark/>
          </w:tcPr>
          <w:p w14:paraId="62BC3A2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6A0ED86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691E8FF"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1D228550"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5E0AA224"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18.</w:t>
            </w:r>
          </w:p>
        </w:tc>
        <w:tc>
          <w:tcPr>
            <w:tcW w:w="4023" w:type="dxa"/>
            <w:tcBorders>
              <w:top w:val="single" w:sz="6" w:space="0" w:color="000000"/>
              <w:left w:val="single" w:sz="6" w:space="0" w:color="000000"/>
              <w:bottom w:val="single" w:sz="6" w:space="0" w:color="000000"/>
              <w:right w:val="single" w:sz="6" w:space="0" w:color="000000"/>
            </w:tcBorders>
            <w:hideMark/>
          </w:tcPr>
          <w:p w14:paraId="58FB2235"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150</w:t>
            </w:r>
          </w:p>
        </w:tc>
        <w:tc>
          <w:tcPr>
            <w:tcW w:w="950" w:type="dxa"/>
            <w:tcBorders>
              <w:top w:val="single" w:sz="6" w:space="0" w:color="000000"/>
              <w:left w:val="single" w:sz="6" w:space="0" w:color="000000"/>
              <w:bottom w:val="single" w:sz="6" w:space="0" w:color="000000"/>
              <w:right w:val="single" w:sz="6" w:space="0" w:color="000000"/>
            </w:tcBorders>
            <w:hideMark/>
          </w:tcPr>
          <w:p w14:paraId="355C3102"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2CD0E6D4"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534295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9AEB0FB"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506102F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19.</w:t>
            </w:r>
          </w:p>
        </w:tc>
        <w:tc>
          <w:tcPr>
            <w:tcW w:w="4023" w:type="dxa"/>
            <w:tcBorders>
              <w:top w:val="single" w:sz="6" w:space="0" w:color="000000"/>
              <w:left w:val="single" w:sz="6" w:space="0" w:color="000000"/>
              <w:bottom w:val="single" w:sz="6" w:space="0" w:color="000000"/>
              <w:right w:val="single" w:sz="6" w:space="0" w:color="000000"/>
            </w:tcBorders>
            <w:hideMark/>
          </w:tcPr>
          <w:p w14:paraId="34BB7A59"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200</w:t>
            </w:r>
          </w:p>
        </w:tc>
        <w:tc>
          <w:tcPr>
            <w:tcW w:w="950" w:type="dxa"/>
            <w:tcBorders>
              <w:top w:val="single" w:sz="6" w:space="0" w:color="000000"/>
              <w:left w:val="single" w:sz="6" w:space="0" w:color="000000"/>
              <w:bottom w:val="single" w:sz="6" w:space="0" w:color="000000"/>
              <w:right w:val="single" w:sz="6" w:space="0" w:color="000000"/>
            </w:tcBorders>
            <w:hideMark/>
          </w:tcPr>
          <w:p w14:paraId="1751802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2CAE072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B55126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2EA7353"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3DC891A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w:t>
            </w:r>
          </w:p>
        </w:tc>
        <w:tc>
          <w:tcPr>
            <w:tcW w:w="4023" w:type="dxa"/>
            <w:tcBorders>
              <w:top w:val="single" w:sz="6" w:space="0" w:color="000000"/>
              <w:left w:val="single" w:sz="6" w:space="0" w:color="000000"/>
              <w:bottom w:val="single" w:sz="6" w:space="0" w:color="000000"/>
              <w:right w:val="single" w:sz="6" w:space="0" w:color="000000"/>
            </w:tcBorders>
            <w:hideMark/>
          </w:tcPr>
          <w:p w14:paraId="5288B944"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hideMark/>
          </w:tcPr>
          <w:p w14:paraId="62383A5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2224321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1A2858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54AC6BF"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67570FB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21.</w:t>
            </w:r>
          </w:p>
        </w:tc>
        <w:tc>
          <w:tcPr>
            <w:tcW w:w="4023" w:type="dxa"/>
            <w:tcBorders>
              <w:top w:val="single" w:sz="6" w:space="0" w:color="000000"/>
              <w:left w:val="single" w:sz="6" w:space="0" w:color="000000"/>
              <w:bottom w:val="single" w:sz="6" w:space="0" w:color="000000"/>
              <w:right w:val="single" w:sz="6" w:space="0" w:color="000000"/>
            </w:tcBorders>
            <w:hideMark/>
          </w:tcPr>
          <w:p w14:paraId="1202D426"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400</w:t>
            </w:r>
          </w:p>
        </w:tc>
        <w:tc>
          <w:tcPr>
            <w:tcW w:w="950" w:type="dxa"/>
            <w:tcBorders>
              <w:top w:val="single" w:sz="6" w:space="0" w:color="000000"/>
              <w:left w:val="single" w:sz="6" w:space="0" w:color="000000"/>
              <w:bottom w:val="single" w:sz="6" w:space="0" w:color="000000"/>
              <w:right w:val="single" w:sz="6" w:space="0" w:color="000000"/>
            </w:tcBorders>
            <w:hideMark/>
          </w:tcPr>
          <w:p w14:paraId="1191622A"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116FAD1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45112C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4E2B7B9D"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10B74E6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22.</w:t>
            </w:r>
          </w:p>
        </w:tc>
        <w:tc>
          <w:tcPr>
            <w:tcW w:w="4023" w:type="dxa"/>
            <w:tcBorders>
              <w:top w:val="single" w:sz="6" w:space="0" w:color="000000"/>
              <w:left w:val="single" w:sz="6" w:space="0" w:color="000000"/>
              <w:bottom w:val="single" w:sz="6" w:space="0" w:color="000000"/>
              <w:right w:val="single" w:sz="6" w:space="0" w:color="000000"/>
            </w:tcBorders>
            <w:hideMark/>
          </w:tcPr>
          <w:p w14:paraId="6348788C"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500</w:t>
            </w:r>
          </w:p>
        </w:tc>
        <w:tc>
          <w:tcPr>
            <w:tcW w:w="950" w:type="dxa"/>
            <w:tcBorders>
              <w:top w:val="single" w:sz="6" w:space="0" w:color="000000"/>
              <w:left w:val="single" w:sz="6" w:space="0" w:color="000000"/>
              <w:bottom w:val="single" w:sz="6" w:space="0" w:color="000000"/>
              <w:right w:val="single" w:sz="6" w:space="0" w:color="000000"/>
            </w:tcBorders>
            <w:hideMark/>
          </w:tcPr>
          <w:p w14:paraId="6E45819A"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7B89DC9D"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2E173F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E9638C6"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7532139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23.</w:t>
            </w:r>
          </w:p>
        </w:tc>
        <w:tc>
          <w:tcPr>
            <w:tcW w:w="4023" w:type="dxa"/>
            <w:tcBorders>
              <w:top w:val="single" w:sz="6" w:space="0" w:color="000000"/>
              <w:left w:val="single" w:sz="6" w:space="0" w:color="000000"/>
              <w:bottom w:val="single" w:sz="6" w:space="0" w:color="000000"/>
              <w:right w:val="single" w:sz="6" w:space="0" w:color="000000"/>
            </w:tcBorders>
            <w:hideMark/>
          </w:tcPr>
          <w:p w14:paraId="1D278F95"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1000</w:t>
            </w:r>
          </w:p>
        </w:tc>
        <w:tc>
          <w:tcPr>
            <w:tcW w:w="950" w:type="dxa"/>
            <w:tcBorders>
              <w:top w:val="single" w:sz="6" w:space="0" w:color="000000"/>
              <w:left w:val="single" w:sz="6" w:space="0" w:color="000000"/>
              <w:bottom w:val="single" w:sz="6" w:space="0" w:color="000000"/>
              <w:right w:val="single" w:sz="6" w:space="0" w:color="000000"/>
            </w:tcBorders>
            <w:hideMark/>
          </w:tcPr>
          <w:p w14:paraId="11BC124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716351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A00750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E01E0BE"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140CFCB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24.</w:t>
            </w:r>
          </w:p>
        </w:tc>
        <w:tc>
          <w:tcPr>
            <w:tcW w:w="4023" w:type="dxa"/>
            <w:tcBorders>
              <w:top w:val="single" w:sz="6" w:space="0" w:color="000000"/>
              <w:left w:val="single" w:sz="6" w:space="0" w:color="000000"/>
              <w:bottom w:val="single" w:sz="6" w:space="0" w:color="000000"/>
              <w:right w:val="single" w:sz="6" w:space="0" w:color="000000"/>
            </w:tcBorders>
            <w:hideMark/>
          </w:tcPr>
          <w:p w14:paraId="5147CAD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150</w:t>
            </w:r>
          </w:p>
        </w:tc>
        <w:tc>
          <w:tcPr>
            <w:tcW w:w="950" w:type="dxa"/>
            <w:tcBorders>
              <w:top w:val="single" w:sz="6" w:space="0" w:color="000000"/>
              <w:left w:val="single" w:sz="6" w:space="0" w:color="000000"/>
              <w:bottom w:val="single" w:sz="6" w:space="0" w:color="000000"/>
              <w:right w:val="single" w:sz="6" w:space="0" w:color="000000"/>
            </w:tcBorders>
            <w:hideMark/>
          </w:tcPr>
          <w:p w14:paraId="4A3CF26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1F2BDC3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0AB12E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9F18DEA"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5917C05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25.</w:t>
            </w:r>
          </w:p>
        </w:tc>
        <w:tc>
          <w:tcPr>
            <w:tcW w:w="4023" w:type="dxa"/>
            <w:tcBorders>
              <w:top w:val="single" w:sz="6" w:space="0" w:color="000000"/>
              <w:left w:val="single" w:sz="6" w:space="0" w:color="000000"/>
              <w:bottom w:val="single" w:sz="6" w:space="0" w:color="000000"/>
              <w:right w:val="single" w:sz="6" w:space="0" w:color="000000"/>
            </w:tcBorders>
            <w:hideMark/>
          </w:tcPr>
          <w:p w14:paraId="7F3B02C0"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200</w:t>
            </w:r>
          </w:p>
        </w:tc>
        <w:tc>
          <w:tcPr>
            <w:tcW w:w="950" w:type="dxa"/>
            <w:tcBorders>
              <w:top w:val="single" w:sz="6" w:space="0" w:color="000000"/>
              <w:left w:val="single" w:sz="6" w:space="0" w:color="000000"/>
              <w:bottom w:val="single" w:sz="6" w:space="0" w:color="000000"/>
              <w:right w:val="single" w:sz="6" w:space="0" w:color="000000"/>
            </w:tcBorders>
            <w:hideMark/>
          </w:tcPr>
          <w:p w14:paraId="15E5799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1F76307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42DBE7D"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4D2926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02DE0EF2"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26.</w:t>
            </w:r>
          </w:p>
        </w:tc>
        <w:tc>
          <w:tcPr>
            <w:tcW w:w="4023" w:type="dxa"/>
            <w:tcBorders>
              <w:top w:val="single" w:sz="6" w:space="0" w:color="000000"/>
              <w:left w:val="single" w:sz="6" w:space="0" w:color="000000"/>
              <w:bottom w:val="single" w:sz="6" w:space="0" w:color="000000"/>
              <w:right w:val="single" w:sz="6" w:space="0" w:color="000000"/>
            </w:tcBorders>
            <w:hideMark/>
          </w:tcPr>
          <w:p w14:paraId="1BF01197"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hideMark/>
          </w:tcPr>
          <w:p w14:paraId="63DF7FC2"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1035254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1E3A234"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F72987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4D489B9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27.</w:t>
            </w:r>
          </w:p>
        </w:tc>
        <w:tc>
          <w:tcPr>
            <w:tcW w:w="4023" w:type="dxa"/>
            <w:tcBorders>
              <w:top w:val="single" w:sz="6" w:space="0" w:color="000000"/>
              <w:left w:val="single" w:sz="6" w:space="0" w:color="000000"/>
              <w:bottom w:val="single" w:sz="6" w:space="0" w:color="000000"/>
              <w:right w:val="single" w:sz="6" w:space="0" w:color="000000"/>
            </w:tcBorders>
            <w:hideMark/>
          </w:tcPr>
          <w:p w14:paraId="7585E604"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400</w:t>
            </w:r>
          </w:p>
        </w:tc>
        <w:tc>
          <w:tcPr>
            <w:tcW w:w="950" w:type="dxa"/>
            <w:tcBorders>
              <w:top w:val="single" w:sz="6" w:space="0" w:color="000000"/>
              <w:left w:val="single" w:sz="6" w:space="0" w:color="000000"/>
              <w:bottom w:val="single" w:sz="6" w:space="0" w:color="000000"/>
              <w:right w:val="single" w:sz="6" w:space="0" w:color="000000"/>
            </w:tcBorders>
            <w:hideMark/>
          </w:tcPr>
          <w:p w14:paraId="2CD61274"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2B8EAE4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BC1A8B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07B4709"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1A51316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28.</w:t>
            </w:r>
          </w:p>
        </w:tc>
        <w:tc>
          <w:tcPr>
            <w:tcW w:w="4023" w:type="dxa"/>
            <w:tcBorders>
              <w:top w:val="single" w:sz="6" w:space="0" w:color="000000"/>
              <w:left w:val="single" w:sz="6" w:space="0" w:color="000000"/>
              <w:bottom w:val="single" w:sz="6" w:space="0" w:color="000000"/>
              <w:right w:val="single" w:sz="6" w:space="0" w:color="000000"/>
            </w:tcBorders>
            <w:hideMark/>
          </w:tcPr>
          <w:p w14:paraId="37E21504"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500</w:t>
            </w:r>
          </w:p>
        </w:tc>
        <w:tc>
          <w:tcPr>
            <w:tcW w:w="950" w:type="dxa"/>
            <w:tcBorders>
              <w:top w:val="single" w:sz="6" w:space="0" w:color="000000"/>
              <w:left w:val="single" w:sz="6" w:space="0" w:color="000000"/>
              <w:bottom w:val="single" w:sz="6" w:space="0" w:color="000000"/>
              <w:right w:val="single" w:sz="6" w:space="0" w:color="000000"/>
            </w:tcBorders>
            <w:hideMark/>
          </w:tcPr>
          <w:p w14:paraId="774CFBF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w:t>
            </w:r>
          </w:p>
        </w:tc>
        <w:tc>
          <w:tcPr>
            <w:tcW w:w="1380" w:type="dxa"/>
            <w:tcBorders>
              <w:top w:val="single" w:sz="6" w:space="0" w:color="000000"/>
              <w:left w:val="single" w:sz="6" w:space="0" w:color="000000"/>
              <w:bottom w:val="single" w:sz="6" w:space="0" w:color="000000"/>
              <w:right w:val="single" w:sz="6" w:space="0" w:color="000000"/>
            </w:tcBorders>
          </w:tcPr>
          <w:p w14:paraId="5F6A1CF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4E56C6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48ECB315"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44610BE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29.</w:t>
            </w:r>
          </w:p>
        </w:tc>
        <w:tc>
          <w:tcPr>
            <w:tcW w:w="4023" w:type="dxa"/>
            <w:tcBorders>
              <w:top w:val="single" w:sz="6" w:space="0" w:color="000000"/>
              <w:left w:val="single" w:sz="6" w:space="0" w:color="000000"/>
              <w:bottom w:val="single" w:sz="6" w:space="0" w:color="000000"/>
              <w:right w:val="single" w:sz="6" w:space="0" w:color="000000"/>
            </w:tcBorders>
            <w:hideMark/>
          </w:tcPr>
          <w:p w14:paraId="5A12321F"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200</w:t>
            </w:r>
          </w:p>
        </w:tc>
        <w:tc>
          <w:tcPr>
            <w:tcW w:w="950" w:type="dxa"/>
            <w:tcBorders>
              <w:top w:val="single" w:sz="6" w:space="0" w:color="000000"/>
              <w:left w:val="single" w:sz="6" w:space="0" w:color="000000"/>
              <w:bottom w:val="single" w:sz="6" w:space="0" w:color="000000"/>
              <w:right w:val="single" w:sz="6" w:space="0" w:color="000000"/>
            </w:tcBorders>
            <w:hideMark/>
          </w:tcPr>
          <w:p w14:paraId="0719B89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00CC215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322823A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86C1EFA"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3B9F03C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30.</w:t>
            </w:r>
          </w:p>
        </w:tc>
        <w:tc>
          <w:tcPr>
            <w:tcW w:w="4023" w:type="dxa"/>
            <w:tcBorders>
              <w:top w:val="single" w:sz="6" w:space="0" w:color="000000"/>
              <w:left w:val="single" w:sz="6" w:space="0" w:color="000000"/>
              <w:bottom w:val="single" w:sz="6" w:space="0" w:color="000000"/>
              <w:right w:val="single" w:sz="6" w:space="0" w:color="000000"/>
            </w:tcBorders>
            <w:hideMark/>
          </w:tcPr>
          <w:p w14:paraId="5E61EFD1"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hideMark/>
          </w:tcPr>
          <w:p w14:paraId="6E3A1A0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4605C7CD"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6CED91D"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BC63147"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56ED36C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31.</w:t>
            </w:r>
          </w:p>
        </w:tc>
        <w:tc>
          <w:tcPr>
            <w:tcW w:w="4023" w:type="dxa"/>
            <w:tcBorders>
              <w:top w:val="single" w:sz="6" w:space="0" w:color="000000"/>
              <w:left w:val="single" w:sz="6" w:space="0" w:color="000000"/>
              <w:bottom w:val="single" w:sz="6" w:space="0" w:color="000000"/>
              <w:right w:val="single" w:sz="6" w:space="0" w:color="000000"/>
            </w:tcBorders>
            <w:hideMark/>
          </w:tcPr>
          <w:p w14:paraId="655C82CE"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400</w:t>
            </w:r>
          </w:p>
        </w:tc>
        <w:tc>
          <w:tcPr>
            <w:tcW w:w="950" w:type="dxa"/>
            <w:tcBorders>
              <w:top w:val="single" w:sz="6" w:space="0" w:color="000000"/>
              <w:left w:val="single" w:sz="6" w:space="0" w:color="000000"/>
              <w:bottom w:val="single" w:sz="6" w:space="0" w:color="000000"/>
              <w:right w:val="single" w:sz="6" w:space="0" w:color="000000"/>
            </w:tcBorders>
            <w:hideMark/>
          </w:tcPr>
          <w:p w14:paraId="2913105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B66F54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7DD9C69"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F3D77D0"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6D5D2F0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32.</w:t>
            </w:r>
          </w:p>
        </w:tc>
        <w:tc>
          <w:tcPr>
            <w:tcW w:w="4023" w:type="dxa"/>
            <w:tcBorders>
              <w:top w:val="single" w:sz="6" w:space="0" w:color="000000"/>
              <w:left w:val="single" w:sz="6" w:space="0" w:color="000000"/>
              <w:bottom w:val="single" w:sz="6" w:space="0" w:color="000000"/>
              <w:right w:val="single" w:sz="6" w:space="0" w:color="000000"/>
            </w:tcBorders>
            <w:hideMark/>
          </w:tcPr>
          <w:p w14:paraId="2AE32A1E"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500</w:t>
            </w:r>
          </w:p>
        </w:tc>
        <w:tc>
          <w:tcPr>
            <w:tcW w:w="950" w:type="dxa"/>
            <w:tcBorders>
              <w:top w:val="single" w:sz="6" w:space="0" w:color="000000"/>
              <w:left w:val="single" w:sz="6" w:space="0" w:color="000000"/>
              <w:bottom w:val="single" w:sz="6" w:space="0" w:color="000000"/>
              <w:right w:val="single" w:sz="6" w:space="0" w:color="000000"/>
            </w:tcBorders>
            <w:hideMark/>
          </w:tcPr>
          <w:p w14:paraId="67D38874"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3926B5E3"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D1CA6F3"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654EE34"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242A67F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33.</w:t>
            </w:r>
          </w:p>
        </w:tc>
        <w:tc>
          <w:tcPr>
            <w:tcW w:w="4023" w:type="dxa"/>
            <w:tcBorders>
              <w:top w:val="single" w:sz="6" w:space="0" w:color="000000"/>
              <w:left w:val="single" w:sz="6" w:space="0" w:color="000000"/>
              <w:bottom w:val="single" w:sz="6" w:space="0" w:color="000000"/>
              <w:right w:val="single" w:sz="6" w:space="0" w:color="000000"/>
            </w:tcBorders>
            <w:hideMark/>
          </w:tcPr>
          <w:p w14:paraId="09E33CE2"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200</w:t>
            </w:r>
          </w:p>
        </w:tc>
        <w:tc>
          <w:tcPr>
            <w:tcW w:w="950" w:type="dxa"/>
            <w:tcBorders>
              <w:top w:val="single" w:sz="6" w:space="0" w:color="000000"/>
              <w:left w:val="single" w:sz="6" w:space="0" w:color="000000"/>
              <w:bottom w:val="single" w:sz="6" w:space="0" w:color="000000"/>
              <w:right w:val="single" w:sz="6" w:space="0" w:color="000000"/>
            </w:tcBorders>
            <w:hideMark/>
          </w:tcPr>
          <w:p w14:paraId="6DA36EE2"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31E1CA9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3E24D6E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053414B0"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234300A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34.</w:t>
            </w:r>
          </w:p>
        </w:tc>
        <w:tc>
          <w:tcPr>
            <w:tcW w:w="4023" w:type="dxa"/>
            <w:tcBorders>
              <w:top w:val="single" w:sz="6" w:space="0" w:color="000000"/>
              <w:left w:val="single" w:sz="6" w:space="0" w:color="000000"/>
              <w:bottom w:val="single" w:sz="6" w:space="0" w:color="000000"/>
              <w:right w:val="single" w:sz="6" w:space="0" w:color="000000"/>
            </w:tcBorders>
            <w:hideMark/>
          </w:tcPr>
          <w:p w14:paraId="5C7CF69C"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hideMark/>
          </w:tcPr>
          <w:p w14:paraId="410DA6B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43C2D2B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41999F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C5256F8"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3A0A5EC2"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35.</w:t>
            </w:r>
          </w:p>
        </w:tc>
        <w:tc>
          <w:tcPr>
            <w:tcW w:w="4023" w:type="dxa"/>
            <w:tcBorders>
              <w:top w:val="single" w:sz="6" w:space="0" w:color="000000"/>
              <w:left w:val="single" w:sz="6" w:space="0" w:color="000000"/>
              <w:bottom w:val="single" w:sz="6" w:space="0" w:color="000000"/>
              <w:right w:val="single" w:sz="6" w:space="0" w:color="000000"/>
            </w:tcBorders>
            <w:hideMark/>
          </w:tcPr>
          <w:p w14:paraId="3AE20282"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500</w:t>
            </w:r>
          </w:p>
        </w:tc>
        <w:tc>
          <w:tcPr>
            <w:tcW w:w="950" w:type="dxa"/>
            <w:tcBorders>
              <w:top w:val="single" w:sz="6" w:space="0" w:color="000000"/>
              <w:left w:val="single" w:sz="6" w:space="0" w:color="000000"/>
              <w:bottom w:val="single" w:sz="6" w:space="0" w:color="000000"/>
              <w:right w:val="single" w:sz="6" w:space="0" w:color="000000"/>
            </w:tcBorders>
            <w:hideMark/>
          </w:tcPr>
          <w:p w14:paraId="0B86FA64"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440748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47C3C46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128554C4"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3DDF40B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36.</w:t>
            </w:r>
          </w:p>
        </w:tc>
        <w:tc>
          <w:tcPr>
            <w:tcW w:w="4023" w:type="dxa"/>
            <w:tcBorders>
              <w:top w:val="single" w:sz="6" w:space="0" w:color="000000"/>
              <w:left w:val="single" w:sz="6" w:space="0" w:color="000000"/>
              <w:bottom w:val="single" w:sz="6" w:space="0" w:color="000000"/>
              <w:right w:val="single" w:sz="6" w:space="0" w:color="000000"/>
            </w:tcBorders>
          </w:tcPr>
          <w:p w14:paraId="38C34191"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100</w:t>
            </w:r>
          </w:p>
        </w:tc>
        <w:tc>
          <w:tcPr>
            <w:tcW w:w="950" w:type="dxa"/>
            <w:tcBorders>
              <w:top w:val="single" w:sz="6" w:space="0" w:color="000000"/>
              <w:left w:val="single" w:sz="6" w:space="0" w:color="000000"/>
              <w:bottom w:val="single" w:sz="6" w:space="0" w:color="000000"/>
              <w:right w:val="single" w:sz="6" w:space="0" w:color="000000"/>
            </w:tcBorders>
          </w:tcPr>
          <w:p w14:paraId="35B7264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4E443A0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A72D5EB"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2DA12D1"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2011A61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37.</w:t>
            </w:r>
          </w:p>
        </w:tc>
        <w:tc>
          <w:tcPr>
            <w:tcW w:w="4023" w:type="dxa"/>
            <w:tcBorders>
              <w:top w:val="single" w:sz="6" w:space="0" w:color="000000"/>
              <w:left w:val="single" w:sz="6" w:space="0" w:color="000000"/>
              <w:bottom w:val="single" w:sz="6" w:space="0" w:color="000000"/>
              <w:right w:val="single" w:sz="6" w:space="0" w:color="000000"/>
            </w:tcBorders>
          </w:tcPr>
          <w:p w14:paraId="601E883D"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300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tcPr>
          <w:p w14:paraId="0E5D86F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350FA6C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347DA2C4"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A1093DC"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1310BF0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38.</w:t>
            </w:r>
          </w:p>
        </w:tc>
        <w:tc>
          <w:tcPr>
            <w:tcW w:w="4023" w:type="dxa"/>
            <w:tcBorders>
              <w:top w:val="single" w:sz="6" w:space="0" w:color="000000"/>
              <w:left w:val="single" w:sz="6" w:space="0" w:color="000000"/>
              <w:bottom w:val="single" w:sz="6" w:space="0" w:color="000000"/>
              <w:right w:val="single" w:sz="6" w:space="0" w:color="000000"/>
            </w:tcBorders>
          </w:tcPr>
          <w:p w14:paraId="047E61D8"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350   L</w:t>
            </w:r>
            <w:r w:rsidRPr="0034203A">
              <w:rPr>
                <w:rFonts w:ascii="Arial" w:eastAsia="Times New Roman" w:hAnsi="Arial" w:cs="Arial"/>
                <w:i/>
                <w:sz w:val="20"/>
                <w:szCs w:val="20"/>
                <w:lang w:eastAsia="pl-PL"/>
              </w:rPr>
              <w:t>–</w:t>
            </w:r>
            <w:r w:rsidRPr="0034203A">
              <w:rPr>
                <w:rFonts w:ascii="Arial" w:eastAsia="Times New Roman" w:hAnsi="Arial" w:cs="Arial"/>
                <w:sz w:val="20"/>
                <w:szCs w:val="20"/>
                <w:lang w:eastAsia="pl-PL"/>
              </w:rPr>
              <w:t>300</w:t>
            </w:r>
          </w:p>
        </w:tc>
        <w:tc>
          <w:tcPr>
            <w:tcW w:w="950" w:type="dxa"/>
            <w:tcBorders>
              <w:top w:val="single" w:sz="6" w:space="0" w:color="000000"/>
              <w:left w:val="single" w:sz="6" w:space="0" w:color="000000"/>
              <w:bottom w:val="single" w:sz="6" w:space="0" w:color="000000"/>
              <w:right w:val="single" w:sz="6" w:space="0" w:color="000000"/>
            </w:tcBorders>
          </w:tcPr>
          <w:p w14:paraId="7F7C4234"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D04C19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A82E179"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F0DC39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59051B8A" w14:textId="77777777" w:rsidR="0034203A" w:rsidRPr="0034203A" w:rsidRDefault="0034203A" w:rsidP="0034203A">
            <w:pPr>
              <w:spacing w:after="0" w:line="240" w:lineRule="auto"/>
              <w:rPr>
                <w:rFonts w:ascii="Arial" w:eastAsia="Times New Roman" w:hAnsi="Arial" w:cs="Arial"/>
                <w:sz w:val="20"/>
                <w:szCs w:val="20"/>
                <w:lang w:eastAsia="pl-PL"/>
              </w:rPr>
            </w:pPr>
          </w:p>
        </w:tc>
        <w:tc>
          <w:tcPr>
            <w:tcW w:w="8063" w:type="dxa"/>
            <w:gridSpan w:val="4"/>
            <w:tcBorders>
              <w:top w:val="single" w:sz="6" w:space="0" w:color="000000"/>
              <w:left w:val="single" w:sz="6" w:space="0" w:color="000000"/>
              <w:bottom w:val="single" w:sz="6" w:space="0" w:color="000000"/>
              <w:right w:val="single" w:sz="6" w:space="0" w:color="000000"/>
            </w:tcBorders>
            <w:hideMark/>
          </w:tcPr>
          <w:p w14:paraId="33FE54F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b/>
                <w:sz w:val="20"/>
                <w:szCs w:val="20"/>
                <w:lang w:eastAsia="pl-PL"/>
              </w:rPr>
              <w:t>Trójnik  kołnierzowy T, o średnicy DN:</w:t>
            </w:r>
          </w:p>
        </w:tc>
      </w:tr>
      <w:tr w:rsidR="0034203A" w:rsidRPr="0034203A" w14:paraId="0D7CEA10"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0E16805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39.</w:t>
            </w:r>
          </w:p>
        </w:tc>
        <w:tc>
          <w:tcPr>
            <w:tcW w:w="4023" w:type="dxa"/>
            <w:tcBorders>
              <w:top w:val="single" w:sz="6" w:space="0" w:color="000000"/>
              <w:left w:val="single" w:sz="6" w:space="0" w:color="000000"/>
              <w:bottom w:val="single" w:sz="6" w:space="0" w:color="000000"/>
              <w:right w:val="single" w:sz="6" w:space="0" w:color="000000"/>
            </w:tcBorders>
            <w:hideMark/>
          </w:tcPr>
          <w:p w14:paraId="104600FE"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50 x 50</w:t>
            </w:r>
          </w:p>
        </w:tc>
        <w:tc>
          <w:tcPr>
            <w:tcW w:w="950" w:type="dxa"/>
            <w:tcBorders>
              <w:top w:val="single" w:sz="6" w:space="0" w:color="000000"/>
              <w:left w:val="single" w:sz="6" w:space="0" w:color="000000"/>
              <w:bottom w:val="single" w:sz="6" w:space="0" w:color="000000"/>
              <w:right w:val="single" w:sz="6" w:space="0" w:color="000000"/>
            </w:tcBorders>
            <w:hideMark/>
          </w:tcPr>
          <w:p w14:paraId="68A0C80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B26470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680926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431F0FC"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0C2C123A"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40.</w:t>
            </w:r>
          </w:p>
        </w:tc>
        <w:tc>
          <w:tcPr>
            <w:tcW w:w="4023" w:type="dxa"/>
            <w:tcBorders>
              <w:top w:val="single" w:sz="6" w:space="0" w:color="000000"/>
              <w:left w:val="single" w:sz="6" w:space="0" w:color="000000"/>
              <w:bottom w:val="single" w:sz="6" w:space="0" w:color="000000"/>
              <w:right w:val="single" w:sz="6" w:space="0" w:color="000000"/>
            </w:tcBorders>
            <w:hideMark/>
          </w:tcPr>
          <w:p w14:paraId="11C3E735"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x 50</w:t>
            </w:r>
          </w:p>
        </w:tc>
        <w:tc>
          <w:tcPr>
            <w:tcW w:w="950" w:type="dxa"/>
            <w:tcBorders>
              <w:top w:val="single" w:sz="6" w:space="0" w:color="000000"/>
              <w:left w:val="single" w:sz="6" w:space="0" w:color="000000"/>
              <w:bottom w:val="single" w:sz="6" w:space="0" w:color="000000"/>
              <w:right w:val="single" w:sz="6" w:space="0" w:color="000000"/>
            </w:tcBorders>
            <w:hideMark/>
          </w:tcPr>
          <w:p w14:paraId="23898F3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6F47AB8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B8B907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4D1073F7"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2AF6BF8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41.</w:t>
            </w:r>
          </w:p>
        </w:tc>
        <w:tc>
          <w:tcPr>
            <w:tcW w:w="4023" w:type="dxa"/>
            <w:tcBorders>
              <w:top w:val="single" w:sz="6" w:space="0" w:color="000000"/>
              <w:left w:val="single" w:sz="6" w:space="0" w:color="000000"/>
              <w:bottom w:val="single" w:sz="6" w:space="0" w:color="000000"/>
              <w:right w:val="single" w:sz="6" w:space="0" w:color="000000"/>
            </w:tcBorders>
            <w:hideMark/>
          </w:tcPr>
          <w:p w14:paraId="571E5890"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x 80</w:t>
            </w:r>
          </w:p>
        </w:tc>
        <w:tc>
          <w:tcPr>
            <w:tcW w:w="950" w:type="dxa"/>
            <w:tcBorders>
              <w:top w:val="single" w:sz="6" w:space="0" w:color="000000"/>
              <w:left w:val="single" w:sz="6" w:space="0" w:color="000000"/>
              <w:bottom w:val="single" w:sz="6" w:space="0" w:color="000000"/>
              <w:right w:val="single" w:sz="6" w:space="0" w:color="000000"/>
            </w:tcBorders>
            <w:hideMark/>
          </w:tcPr>
          <w:p w14:paraId="423860D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07E7A10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C192E4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E4987D6"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0B3DAA5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42.</w:t>
            </w:r>
          </w:p>
        </w:tc>
        <w:tc>
          <w:tcPr>
            <w:tcW w:w="4023" w:type="dxa"/>
            <w:tcBorders>
              <w:top w:val="single" w:sz="6" w:space="0" w:color="000000"/>
              <w:left w:val="single" w:sz="6" w:space="0" w:color="000000"/>
              <w:bottom w:val="single" w:sz="6" w:space="0" w:color="000000"/>
              <w:right w:val="single" w:sz="6" w:space="0" w:color="000000"/>
            </w:tcBorders>
            <w:hideMark/>
          </w:tcPr>
          <w:p w14:paraId="57BC9CC0"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x  80</w:t>
            </w:r>
          </w:p>
        </w:tc>
        <w:tc>
          <w:tcPr>
            <w:tcW w:w="950" w:type="dxa"/>
            <w:tcBorders>
              <w:top w:val="single" w:sz="6" w:space="0" w:color="000000"/>
              <w:left w:val="single" w:sz="6" w:space="0" w:color="000000"/>
              <w:bottom w:val="single" w:sz="6" w:space="0" w:color="000000"/>
              <w:right w:val="single" w:sz="6" w:space="0" w:color="000000"/>
            </w:tcBorders>
            <w:hideMark/>
          </w:tcPr>
          <w:p w14:paraId="79D6671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313DA21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47F2F6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B89B4CE"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25ECF04A"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43.</w:t>
            </w:r>
          </w:p>
        </w:tc>
        <w:tc>
          <w:tcPr>
            <w:tcW w:w="4023" w:type="dxa"/>
            <w:tcBorders>
              <w:top w:val="single" w:sz="6" w:space="0" w:color="000000"/>
              <w:left w:val="single" w:sz="6" w:space="0" w:color="000000"/>
              <w:bottom w:val="single" w:sz="6" w:space="0" w:color="000000"/>
              <w:right w:val="single" w:sz="6" w:space="0" w:color="000000"/>
            </w:tcBorders>
            <w:hideMark/>
          </w:tcPr>
          <w:p w14:paraId="0DCB0EAB"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x 100</w:t>
            </w:r>
          </w:p>
        </w:tc>
        <w:tc>
          <w:tcPr>
            <w:tcW w:w="950" w:type="dxa"/>
            <w:tcBorders>
              <w:top w:val="single" w:sz="6" w:space="0" w:color="000000"/>
              <w:left w:val="single" w:sz="6" w:space="0" w:color="000000"/>
              <w:bottom w:val="single" w:sz="6" w:space="0" w:color="000000"/>
              <w:right w:val="single" w:sz="6" w:space="0" w:color="000000"/>
            </w:tcBorders>
            <w:hideMark/>
          </w:tcPr>
          <w:p w14:paraId="41FE6A0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5837237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658E65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1A8A46FB"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5CEA1FD2"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44.</w:t>
            </w:r>
          </w:p>
        </w:tc>
        <w:tc>
          <w:tcPr>
            <w:tcW w:w="4023" w:type="dxa"/>
            <w:tcBorders>
              <w:top w:val="single" w:sz="6" w:space="0" w:color="000000"/>
              <w:left w:val="single" w:sz="6" w:space="0" w:color="000000"/>
              <w:bottom w:val="single" w:sz="6" w:space="0" w:color="000000"/>
              <w:right w:val="single" w:sz="6" w:space="0" w:color="000000"/>
            </w:tcBorders>
            <w:hideMark/>
          </w:tcPr>
          <w:p w14:paraId="1CD3A517"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125 x 100</w:t>
            </w:r>
          </w:p>
        </w:tc>
        <w:tc>
          <w:tcPr>
            <w:tcW w:w="950" w:type="dxa"/>
            <w:tcBorders>
              <w:top w:val="single" w:sz="6" w:space="0" w:color="000000"/>
              <w:left w:val="single" w:sz="6" w:space="0" w:color="000000"/>
              <w:bottom w:val="single" w:sz="6" w:space="0" w:color="000000"/>
              <w:right w:val="single" w:sz="6" w:space="0" w:color="000000"/>
            </w:tcBorders>
            <w:hideMark/>
          </w:tcPr>
          <w:p w14:paraId="7E71291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6431B7F"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782A89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C6A3086"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45D1BF6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45.</w:t>
            </w:r>
          </w:p>
        </w:tc>
        <w:tc>
          <w:tcPr>
            <w:tcW w:w="4023" w:type="dxa"/>
            <w:tcBorders>
              <w:top w:val="single" w:sz="6" w:space="0" w:color="000000"/>
              <w:left w:val="single" w:sz="6" w:space="0" w:color="000000"/>
              <w:bottom w:val="single" w:sz="6" w:space="0" w:color="000000"/>
              <w:right w:val="single" w:sz="6" w:space="0" w:color="000000"/>
            </w:tcBorders>
            <w:hideMark/>
          </w:tcPr>
          <w:p w14:paraId="1AA8E9C7"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x   80</w:t>
            </w:r>
          </w:p>
        </w:tc>
        <w:tc>
          <w:tcPr>
            <w:tcW w:w="950" w:type="dxa"/>
            <w:tcBorders>
              <w:top w:val="single" w:sz="6" w:space="0" w:color="000000"/>
              <w:left w:val="single" w:sz="6" w:space="0" w:color="000000"/>
              <w:bottom w:val="single" w:sz="6" w:space="0" w:color="000000"/>
              <w:right w:val="single" w:sz="6" w:space="0" w:color="000000"/>
            </w:tcBorders>
            <w:hideMark/>
          </w:tcPr>
          <w:p w14:paraId="5D1D277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380" w:type="dxa"/>
            <w:tcBorders>
              <w:top w:val="single" w:sz="6" w:space="0" w:color="000000"/>
              <w:left w:val="single" w:sz="6" w:space="0" w:color="000000"/>
              <w:bottom w:val="single" w:sz="6" w:space="0" w:color="000000"/>
              <w:right w:val="single" w:sz="6" w:space="0" w:color="000000"/>
            </w:tcBorders>
          </w:tcPr>
          <w:p w14:paraId="42801EE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482F5F5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1AC9C15A"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70D4784B"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46.</w:t>
            </w:r>
          </w:p>
        </w:tc>
        <w:tc>
          <w:tcPr>
            <w:tcW w:w="4023" w:type="dxa"/>
            <w:tcBorders>
              <w:top w:val="single" w:sz="6" w:space="0" w:color="000000"/>
              <w:left w:val="single" w:sz="6" w:space="0" w:color="000000"/>
              <w:bottom w:val="single" w:sz="6" w:space="0" w:color="000000"/>
              <w:right w:val="single" w:sz="6" w:space="0" w:color="000000"/>
            </w:tcBorders>
            <w:hideMark/>
          </w:tcPr>
          <w:p w14:paraId="2217B981"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x 100</w:t>
            </w:r>
          </w:p>
        </w:tc>
        <w:tc>
          <w:tcPr>
            <w:tcW w:w="950" w:type="dxa"/>
            <w:tcBorders>
              <w:top w:val="single" w:sz="6" w:space="0" w:color="000000"/>
              <w:left w:val="single" w:sz="6" w:space="0" w:color="000000"/>
              <w:bottom w:val="single" w:sz="6" w:space="0" w:color="000000"/>
              <w:right w:val="single" w:sz="6" w:space="0" w:color="000000"/>
            </w:tcBorders>
            <w:hideMark/>
          </w:tcPr>
          <w:p w14:paraId="03343ED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w:t>
            </w:r>
          </w:p>
        </w:tc>
        <w:tc>
          <w:tcPr>
            <w:tcW w:w="1380" w:type="dxa"/>
            <w:tcBorders>
              <w:top w:val="single" w:sz="6" w:space="0" w:color="000000"/>
              <w:left w:val="single" w:sz="6" w:space="0" w:color="000000"/>
              <w:bottom w:val="single" w:sz="6" w:space="0" w:color="000000"/>
              <w:right w:val="single" w:sz="6" w:space="0" w:color="000000"/>
            </w:tcBorders>
          </w:tcPr>
          <w:p w14:paraId="065B81B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F8B36FF"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AF4AAE2"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490B537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47.</w:t>
            </w:r>
          </w:p>
        </w:tc>
        <w:tc>
          <w:tcPr>
            <w:tcW w:w="4023" w:type="dxa"/>
            <w:tcBorders>
              <w:top w:val="single" w:sz="6" w:space="0" w:color="000000"/>
              <w:left w:val="single" w:sz="6" w:space="0" w:color="000000"/>
              <w:bottom w:val="single" w:sz="6" w:space="0" w:color="000000"/>
              <w:right w:val="single" w:sz="6" w:space="0" w:color="000000"/>
            </w:tcBorders>
            <w:hideMark/>
          </w:tcPr>
          <w:p w14:paraId="528DD7CB"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x 150</w:t>
            </w:r>
          </w:p>
        </w:tc>
        <w:tc>
          <w:tcPr>
            <w:tcW w:w="950" w:type="dxa"/>
            <w:tcBorders>
              <w:top w:val="single" w:sz="6" w:space="0" w:color="000000"/>
              <w:left w:val="single" w:sz="6" w:space="0" w:color="000000"/>
              <w:bottom w:val="single" w:sz="6" w:space="0" w:color="000000"/>
              <w:right w:val="single" w:sz="6" w:space="0" w:color="000000"/>
            </w:tcBorders>
            <w:hideMark/>
          </w:tcPr>
          <w:p w14:paraId="269C5F3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w:t>
            </w:r>
          </w:p>
        </w:tc>
        <w:tc>
          <w:tcPr>
            <w:tcW w:w="1380" w:type="dxa"/>
            <w:tcBorders>
              <w:top w:val="single" w:sz="6" w:space="0" w:color="000000"/>
              <w:left w:val="single" w:sz="6" w:space="0" w:color="000000"/>
              <w:bottom w:val="single" w:sz="6" w:space="0" w:color="000000"/>
              <w:right w:val="single" w:sz="6" w:space="0" w:color="000000"/>
            </w:tcBorders>
          </w:tcPr>
          <w:p w14:paraId="57FE6E7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6E1AE9D"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9502D5C"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074C5E8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48.</w:t>
            </w:r>
          </w:p>
        </w:tc>
        <w:tc>
          <w:tcPr>
            <w:tcW w:w="4023" w:type="dxa"/>
            <w:tcBorders>
              <w:top w:val="single" w:sz="6" w:space="0" w:color="000000"/>
              <w:left w:val="single" w:sz="6" w:space="0" w:color="000000"/>
              <w:bottom w:val="single" w:sz="6" w:space="0" w:color="000000"/>
              <w:right w:val="single" w:sz="6" w:space="0" w:color="000000"/>
            </w:tcBorders>
            <w:hideMark/>
          </w:tcPr>
          <w:p w14:paraId="17D2D38F"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x   80</w:t>
            </w:r>
          </w:p>
        </w:tc>
        <w:tc>
          <w:tcPr>
            <w:tcW w:w="950" w:type="dxa"/>
            <w:tcBorders>
              <w:top w:val="single" w:sz="6" w:space="0" w:color="000000"/>
              <w:left w:val="single" w:sz="6" w:space="0" w:color="000000"/>
              <w:bottom w:val="single" w:sz="6" w:space="0" w:color="000000"/>
              <w:right w:val="single" w:sz="6" w:space="0" w:color="000000"/>
            </w:tcBorders>
            <w:hideMark/>
          </w:tcPr>
          <w:p w14:paraId="0E0AD41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50783B1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F7FEA6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045B2479"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73E9083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49.</w:t>
            </w:r>
          </w:p>
        </w:tc>
        <w:tc>
          <w:tcPr>
            <w:tcW w:w="4023" w:type="dxa"/>
            <w:tcBorders>
              <w:top w:val="single" w:sz="6" w:space="0" w:color="000000"/>
              <w:left w:val="single" w:sz="6" w:space="0" w:color="000000"/>
              <w:bottom w:val="single" w:sz="6" w:space="0" w:color="000000"/>
              <w:right w:val="single" w:sz="6" w:space="0" w:color="000000"/>
            </w:tcBorders>
            <w:hideMark/>
          </w:tcPr>
          <w:p w14:paraId="4DEE5352"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x 100</w:t>
            </w:r>
          </w:p>
        </w:tc>
        <w:tc>
          <w:tcPr>
            <w:tcW w:w="950" w:type="dxa"/>
            <w:tcBorders>
              <w:top w:val="single" w:sz="6" w:space="0" w:color="000000"/>
              <w:left w:val="single" w:sz="6" w:space="0" w:color="000000"/>
              <w:bottom w:val="single" w:sz="6" w:space="0" w:color="000000"/>
              <w:right w:val="single" w:sz="6" w:space="0" w:color="000000"/>
            </w:tcBorders>
            <w:hideMark/>
          </w:tcPr>
          <w:p w14:paraId="4AFF4323"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3DBF611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1FCA53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5E47DB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3792E23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50.</w:t>
            </w:r>
          </w:p>
        </w:tc>
        <w:tc>
          <w:tcPr>
            <w:tcW w:w="4023" w:type="dxa"/>
            <w:tcBorders>
              <w:top w:val="single" w:sz="6" w:space="0" w:color="000000"/>
              <w:left w:val="single" w:sz="6" w:space="0" w:color="000000"/>
              <w:bottom w:val="single" w:sz="6" w:space="0" w:color="000000"/>
              <w:right w:val="single" w:sz="6" w:space="0" w:color="000000"/>
            </w:tcBorders>
            <w:hideMark/>
          </w:tcPr>
          <w:p w14:paraId="18FE256A"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x 150</w:t>
            </w:r>
          </w:p>
        </w:tc>
        <w:tc>
          <w:tcPr>
            <w:tcW w:w="950" w:type="dxa"/>
            <w:tcBorders>
              <w:top w:val="single" w:sz="6" w:space="0" w:color="000000"/>
              <w:left w:val="single" w:sz="6" w:space="0" w:color="000000"/>
              <w:bottom w:val="single" w:sz="6" w:space="0" w:color="000000"/>
              <w:right w:val="single" w:sz="6" w:space="0" w:color="000000"/>
            </w:tcBorders>
            <w:hideMark/>
          </w:tcPr>
          <w:p w14:paraId="68EE128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10496F4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C3FC7E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0756E4D4"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09B8F56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51.</w:t>
            </w:r>
          </w:p>
        </w:tc>
        <w:tc>
          <w:tcPr>
            <w:tcW w:w="4023" w:type="dxa"/>
            <w:tcBorders>
              <w:top w:val="single" w:sz="6" w:space="0" w:color="000000"/>
              <w:left w:val="single" w:sz="6" w:space="0" w:color="000000"/>
              <w:bottom w:val="single" w:sz="6" w:space="0" w:color="000000"/>
              <w:right w:val="single" w:sz="6" w:space="0" w:color="000000"/>
            </w:tcBorders>
            <w:hideMark/>
          </w:tcPr>
          <w:p w14:paraId="17AB7BA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x 200</w:t>
            </w:r>
          </w:p>
        </w:tc>
        <w:tc>
          <w:tcPr>
            <w:tcW w:w="950" w:type="dxa"/>
            <w:tcBorders>
              <w:top w:val="single" w:sz="6" w:space="0" w:color="000000"/>
              <w:left w:val="single" w:sz="6" w:space="0" w:color="000000"/>
              <w:bottom w:val="single" w:sz="6" w:space="0" w:color="000000"/>
              <w:right w:val="single" w:sz="6" w:space="0" w:color="000000"/>
            </w:tcBorders>
            <w:hideMark/>
          </w:tcPr>
          <w:p w14:paraId="28B2E26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1A52AA3"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861B483"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2D4451C"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2B954753"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52.</w:t>
            </w:r>
          </w:p>
        </w:tc>
        <w:tc>
          <w:tcPr>
            <w:tcW w:w="4023" w:type="dxa"/>
            <w:tcBorders>
              <w:top w:val="single" w:sz="6" w:space="0" w:color="000000"/>
              <w:left w:val="single" w:sz="6" w:space="0" w:color="000000"/>
              <w:bottom w:val="single" w:sz="6" w:space="0" w:color="000000"/>
              <w:right w:val="single" w:sz="6" w:space="0" w:color="000000"/>
            </w:tcBorders>
          </w:tcPr>
          <w:p w14:paraId="18DDF85F"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x 150</w:t>
            </w:r>
          </w:p>
        </w:tc>
        <w:tc>
          <w:tcPr>
            <w:tcW w:w="950" w:type="dxa"/>
            <w:tcBorders>
              <w:top w:val="single" w:sz="6" w:space="0" w:color="000000"/>
              <w:left w:val="single" w:sz="6" w:space="0" w:color="000000"/>
              <w:bottom w:val="single" w:sz="6" w:space="0" w:color="000000"/>
              <w:right w:val="single" w:sz="6" w:space="0" w:color="000000"/>
            </w:tcBorders>
          </w:tcPr>
          <w:p w14:paraId="168E175A"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64228C1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C64671B"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7D830AB"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346C15E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53.</w:t>
            </w:r>
          </w:p>
        </w:tc>
        <w:tc>
          <w:tcPr>
            <w:tcW w:w="4023" w:type="dxa"/>
            <w:tcBorders>
              <w:top w:val="single" w:sz="6" w:space="0" w:color="000000"/>
              <w:left w:val="single" w:sz="6" w:space="0" w:color="000000"/>
              <w:bottom w:val="single" w:sz="6" w:space="0" w:color="000000"/>
              <w:right w:val="single" w:sz="6" w:space="0" w:color="000000"/>
            </w:tcBorders>
          </w:tcPr>
          <w:p w14:paraId="3190BA0D"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x 200</w:t>
            </w:r>
          </w:p>
        </w:tc>
        <w:tc>
          <w:tcPr>
            <w:tcW w:w="950" w:type="dxa"/>
            <w:tcBorders>
              <w:top w:val="single" w:sz="6" w:space="0" w:color="000000"/>
              <w:left w:val="single" w:sz="6" w:space="0" w:color="000000"/>
              <w:bottom w:val="single" w:sz="6" w:space="0" w:color="000000"/>
              <w:right w:val="single" w:sz="6" w:space="0" w:color="000000"/>
            </w:tcBorders>
          </w:tcPr>
          <w:p w14:paraId="183E3F9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271B616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074471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429B70D9"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6BCFFED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54.</w:t>
            </w:r>
          </w:p>
        </w:tc>
        <w:tc>
          <w:tcPr>
            <w:tcW w:w="4023" w:type="dxa"/>
            <w:tcBorders>
              <w:top w:val="single" w:sz="6" w:space="0" w:color="000000"/>
              <w:left w:val="single" w:sz="6" w:space="0" w:color="000000"/>
              <w:bottom w:val="single" w:sz="6" w:space="0" w:color="000000"/>
              <w:right w:val="single" w:sz="6" w:space="0" w:color="000000"/>
            </w:tcBorders>
            <w:hideMark/>
          </w:tcPr>
          <w:p w14:paraId="25714FF6"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x 250</w:t>
            </w:r>
          </w:p>
        </w:tc>
        <w:tc>
          <w:tcPr>
            <w:tcW w:w="950" w:type="dxa"/>
            <w:tcBorders>
              <w:top w:val="single" w:sz="6" w:space="0" w:color="000000"/>
              <w:left w:val="single" w:sz="6" w:space="0" w:color="000000"/>
              <w:bottom w:val="single" w:sz="6" w:space="0" w:color="000000"/>
              <w:right w:val="single" w:sz="6" w:space="0" w:color="000000"/>
            </w:tcBorders>
            <w:hideMark/>
          </w:tcPr>
          <w:p w14:paraId="0715449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5F545D9"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3D856C6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0EA6B1FA"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604503BB"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55.</w:t>
            </w:r>
          </w:p>
        </w:tc>
        <w:tc>
          <w:tcPr>
            <w:tcW w:w="4023" w:type="dxa"/>
            <w:tcBorders>
              <w:top w:val="single" w:sz="6" w:space="0" w:color="000000"/>
              <w:left w:val="single" w:sz="6" w:space="0" w:color="000000"/>
              <w:bottom w:val="single" w:sz="6" w:space="0" w:color="000000"/>
              <w:right w:val="single" w:sz="6" w:space="0" w:color="000000"/>
            </w:tcBorders>
          </w:tcPr>
          <w:p w14:paraId="52AD0109"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300 x 150</w:t>
            </w:r>
          </w:p>
        </w:tc>
        <w:tc>
          <w:tcPr>
            <w:tcW w:w="950" w:type="dxa"/>
            <w:tcBorders>
              <w:top w:val="single" w:sz="6" w:space="0" w:color="000000"/>
              <w:left w:val="single" w:sz="6" w:space="0" w:color="000000"/>
              <w:bottom w:val="single" w:sz="6" w:space="0" w:color="000000"/>
              <w:right w:val="single" w:sz="6" w:space="0" w:color="000000"/>
            </w:tcBorders>
          </w:tcPr>
          <w:p w14:paraId="520DA9E2"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13B275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561A94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8F1D60A"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2C06805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56.</w:t>
            </w:r>
          </w:p>
        </w:tc>
        <w:tc>
          <w:tcPr>
            <w:tcW w:w="4023" w:type="dxa"/>
            <w:tcBorders>
              <w:top w:val="single" w:sz="6" w:space="0" w:color="000000"/>
              <w:left w:val="single" w:sz="6" w:space="0" w:color="000000"/>
              <w:bottom w:val="single" w:sz="6" w:space="0" w:color="000000"/>
              <w:right w:val="single" w:sz="6" w:space="0" w:color="000000"/>
            </w:tcBorders>
          </w:tcPr>
          <w:p w14:paraId="107740A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350 x 150</w:t>
            </w:r>
          </w:p>
        </w:tc>
        <w:tc>
          <w:tcPr>
            <w:tcW w:w="950" w:type="dxa"/>
            <w:tcBorders>
              <w:top w:val="single" w:sz="6" w:space="0" w:color="000000"/>
              <w:left w:val="single" w:sz="6" w:space="0" w:color="000000"/>
              <w:bottom w:val="single" w:sz="6" w:space="0" w:color="000000"/>
              <w:right w:val="single" w:sz="6" w:space="0" w:color="000000"/>
            </w:tcBorders>
          </w:tcPr>
          <w:p w14:paraId="49F76051"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3236D89F"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D211364"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1B50F47"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70AD416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57.</w:t>
            </w:r>
          </w:p>
        </w:tc>
        <w:tc>
          <w:tcPr>
            <w:tcW w:w="4023" w:type="dxa"/>
            <w:tcBorders>
              <w:top w:val="single" w:sz="6" w:space="0" w:color="000000"/>
              <w:left w:val="single" w:sz="6" w:space="0" w:color="000000"/>
              <w:bottom w:val="single" w:sz="6" w:space="0" w:color="000000"/>
              <w:right w:val="single" w:sz="6" w:space="0" w:color="000000"/>
            </w:tcBorders>
          </w:tcPr>
          <w:p w14:paraId="41B40648"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350 x 200</w:t>
            </w:r>
          </w:p>
        </w:tc>
        <w:tc>
          <w:tcPr>
            <w:tcW w:w="950" w:type="dxa"/>
            <w:tcBorders>
              <w:top w:val="single" w:sz="6" w:space="0" w:color="000000"/>
              <w:left w:val="single" w:sz="6" w:space="0" w:color="000000"/>
              <w:bottom w:val="single" w:sz="6" w:space="0" w:color="000000"/>
              <w:right w:val="single" w:sz="6" w:space="0" w:color="000000"/>
            </w:tcBorders>
          </w:tcPr>
          <w:p w14:paraId="3261D29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6DD8F44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3720003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4605BA59"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7A17F3B3"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58.</w:t>
            </w:r>
          </w:p>
        </w:tc>
        <w:tc>
          <w:tcPr>
            <w:tcW w:w="4023" w:type="dxa"/>
            <w:tcBorders>
              <w:top w:val="single" w:sz="6" w:space="0" w:color="000000"/>
              <w:left w:val="single" w:sz="6" w:space="0" w:color="000000"/>
              <w:bottom w:val="single" w:sz="6" w:space="0" w:color="000000"/>
              <w:right w:val="single" w:sz="6" w:space="0" w:color="000000"/>
            </w:tcBorders>
          </w:tcPr>
          <w:p w14:paraId="03ED233A"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350 x 250</w:t>
            </w:r>
          </w:p>
        </w:tc>
        <w:tc>
          <w:tcPr>
            <w:tcW w:w="950" w:type="dxa"/>
            <w:tcBorders>
              <w:top w:val="single" w:sz="6" w:space="0" w:color="000000"/>
              <w:left w:val="single" w:sz="6" w:space="0" w:color="000000"/>
              <w:bottom w:val="single" w:sz="6" w:space="0" w:color="000000"/>
              <w:right w:val="single" w:sz="6" w:space="0" w:color="000000"/>
            </w:tcBorders>
          </w:tcPr>
          <w:p w14:paraId="3B6D0BA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616536F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2F9D8FB"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FA0D988"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64CAC5C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59.</w:t>
            </w:r>
          </w:p>
        </w:tc>
        <w:tc>
          <w:tcPr>
            <w:tcW w:w="4023" w:type="dxa"/>
            <w:tcBorders>
              <w:top w:val="single" w:sz="6" w:space="0" w:color="000000"/>
              <w:left w:val="single" w:sz="6" w:space="0" w:color="000000"/>
              <w:bottom w:val="single" w:sz="6" w:space="0" w:color="000000"/>
              <w:right w:val="single" w:sz="6" w:space="0" w:color="000000"/>
            </w:tcBorders>
          </w:tcPr>
          <w:p w14:paraId="5211F47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400 x 200</w:t>
            </w:r>
          </w:p>
        </w:tc>
        <w:tc>
          <w:tcPr>
            <w:tcW w:w="950" w:type="dxa"/>
            <w:tcBorders>
              <w:top w:val="single" w:sz="6" w:space="0" w:color="000000"/>
              <w:left w:val="single" w:sz="6" w:space="0" w:color="000000"/>
              <w:bottom w:val="single" w:sz="6" w:space="0" w:color="000000"/>
              <w:right w:val="single" w:sz="6" w:space="0" w:color="000000"/>
            </w:tcBorders>
          </w:tcPr>
          <w:p w14:paraId="15DBD07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2CD96CA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C29189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4FE777C9"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18C6023D" w14:textId="77777777" w:rsidR="0034203A" w:rsidRPr="0034203A" w:rsidRDefault="0034203A" w:rsidP="0034203A">
            <w:pPr>
              <w:spacing w:after="0" w:line="240" w:lineRule="auto"/>
              <w:rPr>
                <w:rFonts w:ascii="Arial" w:eastAsia="Times New Roman" w:hAnsi="Arial" w:cs="Arial"/>
                <w:sz w:val="20"/>
                <w:szCs w:val="20"/>
                <w:lang w:eastAsia="pl-PL"/>
              </w:rPr>
            </w:pPr>
          </w:p>
        </w:tc>
        <w:tc>
          <w:tcPr>
            <w:tcW w:w="8063" w:type="dxa"/>
            <w:gridSpan w:val="4"/>
            <w:tcBorders>
              <w:top w:val="single" w:sz="6" w:space="0" w:color="000000"/>
              <w:left w:val="single" w:sz="6" w:space="0" w:color="000000"/>
              <w:bottom w:val="single" w:sz="6" w:space="0" w:color="000000"/>
              <w:right w:val="single" w:sz="6" w:space="0" w:color="000000"/>
            </w:tcBorders>
            <w:hideMark/>
          </w:tcPr>
          <w:p w14:paraId="7F508ABD" w14:textId="1FDA0E0F"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b/>
                <w:sz w:val="20"/>
                <w:szCs w:val="20"/>
                <w:lang w:eastAsia="pl-PL"/>
              </w:rPr>
              <w:t>Kolano ze stopką N, o średnicy DN 80:</w:t>
            </w:r>
          </w:p>
        </w:tc>
      </w:tr>
      <w:tr w:rsidR="0034203A" w:rsidRPr="0034203A" w14:paraId="32C06E12"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7DEB2F0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60.</w:t>
            </w:r>
          </w:p>
        </w:tc>
        <w:tc>
          <w:tcPr>
            <w:tcW w:w="4023" w:type="dxa"/>
            <w:tcBorders>
              <w:top w:val="single" w:sz="6" w:space="0" w:color="000000"/>
              <w:left w:val="single" w:sz="6" w:space="0" w:color="000000"/>
              <w:bottom w:val="single" w:sz="6" w:space="0" w:color="000000"/>
              <w:right w:val="single" w:sz="6" w:space="0" w:color="000000"/>
            </w:tcBorders>
            <w:hideMark/>
          </w:tcPr>
          <w:p w14:paraId="427958DF"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w:t>
            </w:r>
            <w:r w:rsidRPr="0034203A">
              <w:rPr>
                <w:rFonts w:ascii="Arial" w:eastAsia="Times New Roman" w:hAnsi="Arial" w:cs="Arial"/>
                <w:b/>
                <w:sz w:val="20"/>
                <w:szCs w:val="20"/>
                <w:lang w:eastAsia="pl-PL"/>
              </w:rPr>
              <w:t xml:space="preserve"> </w:t>
            </w:r>
            <w:r w:rsidRPr="0034203A">
              <w:rPr>
                <w:rFonts w:ascii="Arial" w:eastAsia="Times New Roman" w:hAnsi="Arial" w:cs="Arial"/>
                <w:sz w:val="20"/>
                <w:szCs w:val="20"/>
                <w:lang w:eastAsia="pl-PL"/>
              </w:rPr>
              <w:t>kołnierz na 8 otworów</w:t>
            </w:r>
          </w:p>
        </w:tc>
        <w:tc>
          <w:tcPr>
            <w:tcW w:w="950" w:type="dxa"/>
            <w:tcBorders>
              <w:top w:val="single" w:sz="6" w:space="0" w:color="000000"/>
              <w:left w:val="single" w:sz="6" w:space="0" w:color="000000"/>
              <w:bottom w:val="single" w:sz="6" w:space="0" w:color="000000"/>
              <w:right w:val="single" w:sz="6" w:space="0" w:color="000000"/>
            </w:tcBorders>
            <w:hideMark/>
          </w:tcPr>
          <w:p w14:paraId="445337C1"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380" w:type="dxa"/>
            <w:tcBorders>
              <w:top w:val="single" w:sz="6" w:space="0" w:color="000000"/>
              <w:left w:val="single" w:sz="6" w:space="0" w:color="000000"/>
              <w:bottom w:val="single" w:sz="6" w:space="0" w:color="000000"/>
              <w:right w:val="single" w:sz="6" w:space="0" w:color="000000"/>
            </w:tcBorders>
          </w:tcPr>
          <w:p w14:paraId="478ED1A9"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4D0E2579"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B602ACB"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1B4B7D9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61.</w:t>
            </w:r>
          </w:p>
        </w:tc>
        <w:tc>
          <w:tcPr>
            <w:tcW w:w="4023" w:type="dxa"/>
            <w:tcBorders>
              <w:top w:val="single" w:sz="6" w:space="0" w:color="000000"/>
              <w:left w:val="single" w:sz="6" w:space="0" w:color="000000"/>
              <w:bottom w:val="single" w:sz="6" w:space="0" w:color="000000"/>
              <w:right w:val="single" w:sz="6" w:space="0" w:color="000000"/>
            </w:tcBorders>
          </w:tcPr>
          <w:p w14:paraId="3A1D9D30"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w:t>
            </w:r>
            <w:r w:rsidRPr="0034203A">
              <w:rPr>
                <w:rFonts w:ascii="Arial" w:eastAsia="Times New Roman" w:hAnsi="Arial" w:cs="Arial"/>
                <w:b/>
                <w:sz w:val="20"/>
                <w:szCs w:val="20"/>
                <w:lang w:eastAsia="pl-PL"/>
              </w:rPr>
              <w:t xml:space="preserve"> </w:t>
            </w:r>
            <w:r w:rsidRPr="0034203A">
              <w:rPr>
                <w:rFonts w:ascii="Arial" w:eastAsia="Times New Roman" w:hAnsi="Arial" w:cs="Arial"/>
                <w:sz w:val="20"/>
                <w:szCs w:val="20"/>
                <w:lang w:eastAsia="pl-PL"/>
              </w:rPr>
              <w:t>kołnierz na 8 otworów</w:t>
            </w:r>
          </w:p>
        </w:tc>
        <w:tc>
          <w:tcPr>
            <w:tcW w:w="950" w:type="dxa"/>
            <w:tcBorders>
              <w:top w:val="single" w:sz="6" w:space="0" w:color="000000"/>
              <w:left w:val="single" w:sz="6" w:space="0" w:color="000000"/>
              <w:bottom w:val="single" w:sz="6" w:space="0" w:color="000000"/>
              <w:right w:val="single" w:sz="6" w:space="0" w:color="000000"/>
            </w:tcBorders>
          </w:tcPr>
          <w:p w14:paraId="1D240F0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0B61828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36D8EF4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4A09285E"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735689D5" w14:textId="77777777" w:rsidR="0034203A" w:rsidRPr="0034203A" w:rsidRDefault="0034203A" w:rsidP="0034203A">
            <w:pPr>
              <w:spacing w:after="0" w:line="240" w:lineRule="auto"/>
              <w:rPr>
                <w:rFonts w:ascii="Arial" w:eastAsia="Times New Roman" w:hAnsi="Arial" w:cs="Arial"/>
                <w:sz w:val="20"/>
                <w:szCs w:val="20"/>
                <w:lang w:eastAsia="pl-PL"/>
              </w:rPr>
            </w:pPr>
          </w:p>
        </w:tc>
        <w:tc>
          <w:tcPr>
            <w:tcW w:w="8063" w:type="dxa"/>
            <w:gridSpan w:val="4"/>
            <w:tcBorders>
              <w:top w:val="single" w:sz="6" w:space="0" w:color="000000"/>
              <w:left w:val="single" w:sz="6" w:space="0" w:color="000000"/>
              <w:bottom w:val="single" w:sz="6" w:space="0" w:color="000000"/>
              <w:right w:val="single" w:sz="6" w:space="0" w:color="000000"/>
            </w:tcBorders>
            <w:hideMark/>
          </w:tcPr>
          <w:p w14:paraId="59F29348" w14:textId="0B5A07A8"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b/>
                <w:sz w:val="20"/>
                <w:szCs w:val="20"/>
                <w:lang w:eastAsia="pl-PL"/>
              </w:rPr>
              <w:t>Kolano kołnierzowe Q, o średnicy DN:</w:t>
            </w:r>
          </w:p>
        </w:tc>
      </w:tr>
      <w:tr w:rsidR="0034203A" w:rsidRPr="0034203A" w14:paraId="21E587B2"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5C5E779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62.</w:t>
            </w:r>
          </w:p>
        </w:tc>
        <w:tc>
          <w:tcPr>
            <w:tcW w:w="4023" w:type="dxa"/>
            <w:tcBorders>
              <w:top w:val="single" w:sz="6" w:space="0" w:color="000000"/>
              <w:left w:val="single" w:sz="6" w:space="0" w:color="000000"/>
              <w:bottom w:val="single" w:sz="6" w:space="0" w:color="000000"/>
              <w:right w:val="single" w:sz="6" w:space="0" w:color="000000"/>
            </w:tcBorders>
            <w:hideMark/>
          </w:tcPr>
          <w:p w14:paraId="2F1F973B"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50</w:t>
            </w:r>
          </w:p>
        </w:tc>
        <w:tc>
          <w:tcPr>
            <w:tcW w:w="950" w:type="dxa"/>
            <w:tcBorders>
              <w:top w:val="single" w:sz="6" w:space="0" w:color="000000"/>
              <w:left w:val="single" w:sz="6" w:space="0" w:color="000000"/>
              <w:bottom w:val="single" w:sz="6" w:space="0" w:color="000000"/>
              <w:right w:val="single" w:sz="6" w:space="0" w:color="000000"/>
            </w:tcBorders>
            <w:hideMark/>
          </w:tcPr>
          <w:p w14:paraId="69F97A1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22CCAA8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0B6DA6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36C9B88"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7D938F2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lastRenderedPageBreak/>
              <w:t>63.</w:t>
            </w:r>
          </w:p>
        </w:tc>
        <w:tc>
          <w:tcPr>
            <w:tcW w:w="4023" w:type="dxa"/>
            <w:tcBorders>
              <w:top w:val="single" w:sz="6" w:space="0" w:color="000000"/>
              <w:left w:val="single" w:sz="6" w:space="0" w:color="000000"/>
              <w:bottom w:val="single" w:sz="6" w:space="0" w:color="000000"/>
              <w:right w:val="single" w:sz="6" w:space="0" w:color="000000"/>
            </w:tcBorders>
            <w:hideMark/>
          </w:tcPr>
          <w:p w14:paraId="20E8B78C"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w:t>
            </w:r>
          </w:p>
        </w:tc>
        <w:tc>
          <w:tcPr>
            <w:tcW w:w="950" w:type="dxa"/>
            <w:tcBorders>
              <w:top w:val="single" w:sz="6" w:space="0" w:color="000000"/>
              <w:left w:val="single" w:sz="6" w:space="0" w:color="000000"/>
              <w:bottom w:val="single" w:sz="6" w:space="0" w:color="000000"/>
              <w:right w:val="single" w:sz="6" w:space="0" w:color="000000"/>
            </w:tcBorders>
            <w:hideMark/>
          </w:tcPr>
          <w:p w14:paraId="1AD635A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380" w:type="dxa"/>
            <w:tcBorders>
              <w:top w:val="single" w:sz="6" w:space="0" w:color="000000"/>
              <w:left w:val="single" w:sz="6" w:space="0" w:color="000000"/>
              <w:bottom w:val="single" w:sz="6" w:space="0" w:color="000000"/>
              <w:right w:val="single" w:sz="6" w:space="0" w:color="000000"/>
            </w:tcBorders>
          </w:tcPr>
          <w:p w14:paraId="26D404B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2EC5557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73C91A2"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5897A06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64.</w:t>
            </w:r>
          </w:p>
        </w:tc>
        <w:tc>
          <w:tcPr>
            <w:tcW w:w="4023" w:type="dxa"/>
            <w:tcBorders>
              <w:top w:val="single" w:sz="6" w:space="0" w:color="000000"/>
              <w:left w:val="single" w:sz="6" w:space="0" w:color="000000"/>
              <w:bottom w:val="single" w:sz="6" w:space="0" w:color="000000"/>
              <w:right w:val="single" w:sz="6" w:space="0" w:color="000000"/>
            </w:tcBorders>
            <w:hideMark/>
          </w:tcPr>
          <w:p w14:paraId="4BF23E47"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w:t>
            </w:r>
          </w:p>
        </w:tc>
        <w:tc>
          <w:tcPr>
            <w:tcW w:w="950" w:type="dxa"/>
            <w:tcBorders>
              <w:top w:val="single" w:sz="6" w:space="0" w:color="000000"/>
              <w:left w:val="single" w:sz="6" w:space="0" w:color="000000"/>
              <w:bottom w:val="single" w:sz="6" w:space="0" w:color="000000"/>
              <w:right w:val="single" w:sz="6" w:space="0" w:color="000000"/>
            </w:tcBorders>
            <w:hideMark/>
          </w:tcPr>
          <w:p w14:paraId="274C0AFA"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2B4DE2D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6048A5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DFE915E"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49ABE61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65.</w:t>
            </w:r>
          </w:p>
        </w:tc>
        <w:tc>
          <w:tcPr>
            <w:tcW w:w="4023" w:type="dxa"/>
            <w:tcBorders>
              <w:top w:val="single" w:sz="6" w:space="0" w:color="000000"/>
              <w:left w:val="single" w:sz="6" w:space="0" w:color="000000"/>
              <w:bottom w:val="single" w:sz="6" w:space="0" w:color="000000"/>
              <w:right w:val="single" w:sz="6" w:space="0" w:color="000000"/>
            </w:tcBorders>
            <w:hideMark/>
          </w:tcPr>
          <w:p w14:paraId="62A7E6D0"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DN 150 </w:t>
            </w:r>
          </w:p>
        </w:tc>
        <w:tc>
          <w:tcPr>
            <w:tcW w:w="950" w:type="dxa"/>
            <w:tcBorders>
              <w:top w:val="single" w:sz="6" w:space="0" w:color="000000"/>
              <w:left w:val="single" w:sz="6" w:space="0" w:color="000000"/>
              <w:bottom w:val="single" w:sz="6" w:space="0" w:color="000000"/>
              <w:right w:val="single" w:sz="6" w:space="0" w:color="000000"/>
            </w:tcBorders>
            <w:hideMark/>
          </w:tcPr>
          <w:p w14:paraId="5E4E9233"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074BAA2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CCBB57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5F1AE5C"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1A1BA0E3"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66.</w:t>
            </w:r>
          </w:p>
        </w:tc>
        <w:tc>
          <w:tcPr>
            <w:tcW w:w="4023" w:type="dxa"/>
            <w:tcBorders>
              <w:top w:val="single" w:sz="6" w:space="0" w:color="000000"/>
              <w:left w:val="single" w:sz="6" w:space="0" w:color="000000"/>
              <w:bottom w:val="single" w:sz="6" w:space="0" w:color="000000"/>
              <w:right w:val="single" w:sz="6" w:space="0" w:color="000000"/>
            </w:tcBorders>
            <w:hideMark/>
          </w:tcPr>
          <w:p w14:paraId="30F7E0DC"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w:t>
            </w:r>
          </w:p>
        </w:tc>
        <w:tc>
          <w:tcPr>
            <w:tcW w:w="950" w:type="dxa"/>
            <w:tcBorders>
              <w:top w:val="single" w:sz="6" w:space="0" w:color="000000"/>
              <w:left w:val="single" w:sz="6" w:space="0" w:color="000000"/>
              <w:bottom w:val="single" w:sz="6" w:space="0" w:color="000000"/>
              <w:right w:val="single" w:sz="6" w:space="0" w:color="000000"/>
            </w:tcBorders>
            <w:hideMark/>
          </w:tcPr>
          <w:p w14:paraId="307A1AD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7643F1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3BD5037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1DBD6C8"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53BAF4F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67.</w:t>
            </w:r>
          </w:p>
        </w:tc>
        <w:tc>
          <w:tcPr>
            <w:tcW w:w="4023" w:type="dxa"/>
            <w:tcBorders>
              <w:top w:val="single" w:sz="6" w:space="0" w:color="000000"/>
              <w:left w:val="single" w:sz="6" w:space="0" w:color="000000"/>
              <w:bottom w:val="single" w:sz="6" w:space="0" w:color="000000"/>
              <w:right w:val="single" w:sz="6" w:space="0" w:color="000000"/>
            </w:tcBorders>
            <w:hideMark/>
          </w:tcPr>
          <w:p w14:paraId="4655413C"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w:t>
            </w:r>
          </w:p>
        </w:tc>
        <w:tc>
          <w:tcPr>
            <w:tcW w:w="950" w:type="dxa"/>
            <w:tcBorders>
              <w:top w:val="single" w:sz="6" w:space="0" w:color="000000"/>
              <w:left w:val="single" w:sz="6" w:space="0" w:color="000000"/>
              <w:bottom w:val="single" w:sz="6" w:space="0" w:color="000000"/>
              <w:right w:val="single" w:sz="6" w:space="0" w:color="000000"/>
            </w:tcBorders>
            <w:hideMark/>
          </w:tcPr>
          <w:p w14:paraId="4FB484E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B5B26D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2ED3A2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647CBDAE"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19CBABD9" w14:textId="77777777" w:rsidR="0034203A" w:rsidRPr="0034203A" w:rsidRDefault="0034203A" w:rsidP="0034203A">
            <w:pPr>
              <w:spacing w:after="0" w:line="240" w:lineRule="auto"/>
              <w:rPr>
                <w:rFonts w:ascii="Arial" w:eastAsia="Times New Roman" w:hAnsi="Arial" w:cs="Arial"/>
                <w:sz w:val="20"/>
                <w:szCs w:val="20"/>
                <w:lang w:eastAsia="pl-PL"/>
              </w:rPr>
            </w:pPr>
          </w:p>
        </w:tc>
        <w:tc>
          <w:tcPr>
            <w:tcW w:w="8063" w:type="dxa"/>
            <w:gridSpan w:val="4"/>
            <w:tcBorders>
              <w:top w:val="single" w:sz="6" w:space="0" w:color="000000"/>
              <w:left w:val="single" w:sz="6" w:space="0" w:color="000000"/>
              <w:bottom w:val="single" w:sz="6" w:space="0" w:color="000000"/>
              <w:right w:val="single" w:sz="6" w:space="0" w:color="000000"/>
            </w:tcBorders>
            <w:hideMark/>
          </w:tcPr>
          <w:p w14:paraId="358C5A9B"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b/>
                <w:sz w:val="20"/>
                <w:szCs w:val="20"/>
                <w:lang w:eastAsia="pl-PL"/>
              </w:rPr>
              <w:t>Zwężki kołnierz. FFR, o średnicy  DN:</w:t>
            </w:r>
          </w:p>
        </w:tc>
      </w:tr>
      <w:tr w:rsidR="0034203A" w:rsidRPr="0034203A" w14:paraId="429C303F"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2085A01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68.</w:t>
            </w:r>
          </w:p>
        </w:tc>
        <w:tc>
          <w:tcPr>
            <w:tcW w:w="4023" w:type="dxa"/>
            <w:tcBorders>
              <w:top w:val="single" w:sz="6" w:space="0" w:color="000000"/>
              <w:left w:val="single" w:sz="6" w:space="0" w:color="000000"/>
              <w:bottom w:val="single" w:sz="6" w:space="0" w:color="000000"/>
              <w:right w:val="single" w:sz="6" w:space="0" w:color="000000"/>
            </w:tcBorders>
            <w:hideMark/>
          </w:tcPr>
          <w:p w14:paraId="415B7111"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80 x 50</w:t>
            </w:r>
          </w:p>
        </w:tc>
        <w:tc>
          <w:tcPr>
            <w:tcW w:w="950" w:type="dxa"/>
            <w:tcBorders>
              <w:top w:val="single" w:sz="6" w:space="0" w:color="000000"/>
              <w:left w:val="single" w:sz="6" w:space="0" w:color="000000"/>
              <w:bottom w:val="single" w:sz="6" w:space="0" w:color="000000"/>
              <w:right w:val="single" w:sz="6" w:space="0" w:color="000000"/>
            </w:tcBorders>
            <w:hideMark/>
          </w:tcPr>
          <w:p w14:paraId="6C0D636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58AC4D0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513C5E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8AF1496"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7CF3A7F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69.</w:t>
            </w:r>
          </w:p>
        </w:tc>
        <w:tc>
          <w:tcPr>
            <w:tcW w:w="4023" w:type="dxa"/>
            <w:tcBorders>
              <w:top w:val="single" w:sz="6" w:space="0" w:color="000000"/>
              <w:left w:val="single" w:sz="6" w:space="0" w:color="000000"/>
              <w:bottom w:val="single" w:sz="6" w:space="0" w:color="000000"/>
              <w:right w:val="single" w:sz="6" w:space="0" w:color="000000"/>
            </w:tcBorders>
            <w:hideMark/>
          </w:tcPr>
          <w:p w14:paraId="2A80A39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100 x 80</w:t>
            </w:r>
          </w:p>
        </w:tc>
        <w:tc>
          <w:tcPr>
            <w:tcW w:w="950" w:type="dxa"/>
            <w:tcBorders>
              <w:top w:val="single" w:sz="6" w:space="0" w:color="000000"/>
              <w:left w:val="single" w:sz="6" w:space="0" w:color="000000"/>
              <w:bottom w:val="single" w:sz="6" w:space="0" w:color="000000"/>
              <w:right w:val="single" w:sz="6" w:space="0" w:color="000000"/>
            </w:tcBorders>
            <w:hideMark/>
          </w:tcPr>
          <w:p w14:paraId="2410124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380" w:type="dxa"/>
            <w:tcBorders>
              <w:top w:val="single" w:sz="6" w:space="0" w:color="000000"/>
              <w:left w:val="single" w:sz="6" w:space="0" w:color="000000"/>
              <w:bottom w:val="single" w:sz="6" w:space="0" w:color="000000"/>
              <w:right w:val="single" w:sz="6" w:space="0" w:color="000000"/>
            </w:tcBorders>
          </w:tcPr>
          <w:p w14:paraId="1798DE8B"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E9E444D"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4C63C7D"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6FB5BDCB"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70.</w:t>
            </w:r>
          </w:p>
        </w:tc>
        <w:tc>
          <w:tcPr>
            <w:tcW w:w="4023" w:type="dxa"/>
            <w:tcBorders>
              <w:top w:val="single" w:sz="6" w:space="0" w:color="000000"/>
              <w:left w:val="single" w:sz="6" w:space="0" w:color="000000"/>
              <w:bottom w:val="single" w:sz="6" w:space="0" w:color="000000"/>
              <w:right w:val="single" w:sz="6" w:space="0" w:color="000000"/>
            </w:tcBorders>
            <w:hideMark/>
          </w:tcPr>
          <w:p w14:paraId="2A3F05F7"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x 80</w:t>
            </w:r>
          </w:p>
        </w:tc>
        <w:tc>
          <w:tcPr>
            <w:tcW w:w="950" w:type="dxa"/>
            <w:tcBorders>
              <w:top w:val="single" w:sz="6" w:space="0" w:color="000000"/>
              <w:left w:val="single" w:sz="6" w:space="0" w:color="000000"/>
              <w:bottom w:val="single" w:sz="6" w:space="0" w:color="000000"/>
              <w:right w:val="single" w:sz="6" w:space="0" w:color="000000"/>
            </w:tcBorders>
            <w:hideMark/>
          </w:tcPr>
          <w:p w14:paraId="4ED499E4"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w:t>
            </w:r>
          </w:p>
        </w:tc>
        <w:tc>
          <w:tcPr>
            <w:tcW w:w="1380" w:type="dxa"/>
            <w:tcBorders>
              <w:top w:val="single" w:sz="6" w:space="0" w:color="000000"/>
              <w:left w:val="single" w:sz="6" w:space="0" w:color="000000"/>
              <w:bottom w:val="single" w:sz="6" w:space="0" w:color="000000"/>
              <w:right w:val="single" w:sz="6" w:space="0" w:color="000000"/>
            </w:tcBorders>
          </w:tcPr>
          <w:p w14:paraId="4D208C6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4B73DA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A6BCEC1"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340B600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71.</w:t>
            </w:r>
          </w:p>
        </w:tc>
        <w:tc>
          <w:tcPr>
            <w:tcW w:w="4023" w:type="dxa"/>
            <w:tcBorders>
              <w:top w:val="single" w:sz="6" w:space="0" w:color="000000"/>
              <w:left w:val="single" w:sz="6" w:space="0" w:color="000000"/>
              <w:bottom w:val="single" w:sz="6" w:space="0" w:color="000000"/>
              <w:right w:val="single" w:sz="6" w:space="0" w:color="000000"/>
            </w:tcBorders>
            <w:hideMark/>
          </w:tcPr>
          <w:p w14:paraId="3370A7FE"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150 x 100</w:t>
            </w:r>
          </w:p>
        </w:tc>
        <w:tc>
          <w:tcPr>
            <w:tcW w:w="950" w:type="dxa"/>
            <w:tcBorders>
              <w:top w:val="single" w:sz="6" w:space="0" w:color="000000"/>
              <w:left w:val="single" w:sz="6" w:space="0" w:color="000000"/>
              <w:bottom w:val="single" w:sz="6" w:space="0" w:color="000000"/>
              <w:right w:val="single" w:sz="6" w:space="0" w:color="000000"/>
            </w:tcBorders>
            <w:hideMark/>
          </w:tcPr>
          <w:p w14:paraId="03E989E1"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380" w:type="dxa"/>
            <w:tcBorders>
              <w:top w:val="single" w:sz="6" w:space="0" w:color="000000"/>
              <w:left w:val="single" w:sz="6" w:space="0" w:color="000000"/>
              <w:bottom w:val="single" w:sz="6" w:space="0" w:color="000000"/>
              <w:right w:val="single" w:sz="6" w:space="0" w:color="000000"/>
            </w:tcBorders>
          </w:tcPr>
          <w:p w14:paraId="315B1E9B"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FB1FE0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7EA8C99"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54E7850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72.</w:t>
            </w:r>
          </w:p>
        </w:tc>
        <w:tc>
          <w:tcPr>
            <w:tcW w:w="4023" w:type="dxa"/>
            <w:tcBorders>
              <w:top w:val="single" w:sz="6" w:space="0" w:color="000000"/>
              <w:left w:val="single" w:sz="6" w:space="0" w:color="000000"/>
              <w:bottom w:val="single" w:sz="6" w:space="0" w:color="000000"/>
              <w:right w:val="single" w:sz="6" w:space="0" w:color="000000"/>
            </w:tcBorders>
            <w:hideMark/>
          </w:tcPr>
          <w:p w14:paraId="50E718E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x 100</w:t>
            </w:r>
          </w:p>
        </w:tc>
        <w:tc>
          <w:tcPr>
            <w:tcW w:w="950" w:type="dxa"/>
            <w:tcBorders>
              <w:top w:val="single" w:sz="6" w:space="0" w:color="000000"/>
              <w:left w:val="single" w:sz="6" w:space="0" w:color="000000"/>
              <w:bottom w:val="single" w:sz="6" w:space="0" w:color="000000"/>
              <w:right w:val="single" w:sz="6" w:space="0" w:color="000000"/>
            </w:tcBorders>
            <w:hideMark/>
          </w:tcPr>
          <w:p w14:paraId="4CB290E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96E095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0D685DF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20F996E4"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hideMark/>
          </w:tcPr>
          <w:p w14:paraId="7C20B3AD"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73.</w:t>
            </w:r>
          </w:p>
        </w:tc>
        <w:tc>
          <w:tcPr>
            <w:tcW w:w="4023" w:type="dxa"/>
            <w:tcBorders>
              <w:top w:val="single" w:sz="6" w:space="0" w:color="000000"/>
              <w:left w:val="single" w:sz="6" w:space="0" w:color="000000"/>
              <w:bottom w:val="single" w:sz="6" w:space="0" w:color="000000"/>
              <w:right w:val="single" w:sz="6" w:space="0" w:color="000000"/>
            </w:tcBorders>
            <w:hideMark/>
          </w:tcPr>
          <w:p w14:paraId="0D99FBD9"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200 x 150</w:t>
            </w:r>
          </w:p>
        </w:tc>
        <w:tc>
          <w:tcPr>
            <w:tcW w:w="950" w:type="dxa"/>
            <w:tcBorders>
              <w:top w:val="single" w:sz="6" w:space="0" w:color="000000"/>
              <w:left w:val="single" w:sz="6" w:space="0" w:color="000000"/>
              <w:bottom w:val="single" w:sz="6" w:space="0" w:color="000000"/>
              <w:right w:val="single" w:sz="6" w:space="0" w:color="000000"/>
            </w:tcBorders>
            <w:hideMark/>
          </w:tcPr>
          <w:p w14:paraId="675F5B04"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380" w:type="dxa"/>
            <w:tcBorders>
              <w:top w:val="single" w:sz="6" w:space="0" w:color="000000"/>
              <w:left w:val="single" w:sz="6" w:space="0" w:color="000000"/>
              <w:bottom w:val="single" w:sz="6" w:space="0" w:color="000000"/>
              <w:right w:val="single" w:sz="6" w:space="0" w:color="000000"/>
            </w:tcBorders>
          </w:tcPr>
          <w:p w14:paraId="5033A894"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8D726D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56E0B05B"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221E76A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74.</w:t>
            </w:r>
          </w:p>
        </w:tc>
        <w:tc>
          <w:tcPr>
            <w:tcW w:w="4023" w:type="dxa"/>
            <w:tcBorders>
              <w:top w:val="single" w:sz="6" w:space="0" w:color="000000"/>
              <w:left w:val="single" w:sz="6" w:space="0" w:color="000000"/>
              <w:bottom w:val="single" w:sz="6" w:space="0" w:color="000000"/>
              <w:right w:val="single" w:sz="6" w:space="0" w:color="000000"/>
            </w:tcBorders>
          </w:tcPr>
          <w:p w14:paraId="05BBC07D"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x 100</w:t>
            </w:r>
          </w:p>
        </w:tc>
        <w:tc>
          <w:tcPr>
            <w:tcW w:w="950" w:type="dxa"/>
            <w:tcBorders>
              <w:top w:val="single" w:sz="6" w:space="0" w:color="000000"/>
              <w:left w:val="single" w:sz="6" w:space="0" w:color="000000"/>
              <w:bottom w:val="single" w:sz="6" w:space="0" w:color="000000"/>
              <w:right w:val="single" w:sz="6" w:space="0" w:color="000000"/>
            </w:tcBorders>
          </w:tcPr>
          <w:p w14:paraId="0ED435A2"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E1A407E"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50292E43"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6EBA475"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hideMark/>
          </w:tcPr>
          <w:p w14:paraId="04DA821B"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75.</w:t>
            </w:r>
          </w:p>
        </w:tc>
        <w:tc>
          <w:tcPr>
            <w:tcW w:w="4023" w:type="dxa"/>
            <w:tcBorders>
              <w:top w:val="single" w:sz="6" w:space="0" w:color="000000"/>
              <w:left w:val="single" w:sz="6" w:space="0" w:color="000000"/>
              <w:bottom w:val="single" w:sz="6" w:space="0" w:color="000000"/>
              <w:right w:val="single" w:sz="6" w:space="0" w:color="000000"/>
            </w:tcBorders>
            <w:hideMark/>
          </w:tcPr>
          <w:p w14:paraId="4DBE00A0"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250 x 150</w:t>
            </w:r>
          </w:p>
        </w:tc>
        <w:tc>
          <w:tcPr>
            <w:tcW w:w="950" w:type="dxa"/>
            <w:tcBorders>
              <w:top w:val="single" w:sz="6" w:space="0" w:color="000000"/>
              <w:left w:val="single" w:sz="6" w:space="0" w:color="000000"/>
              <w:bottom w:val="single" w:sz="6" w:space="0" w:color="000000"/>
              <w:right w:val="single" w:sz="6" w:space="0" w:color="000000"/>
            </w:tcBorders>
            <w:hideMark/>
          </w:tcPr>
          <w:p w14:paraId="0D2AEA85"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4273B57A"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C05D5E5"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7DDB9453"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0910F67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76.</w:t>
            </w:r>
          </w:p>
        </w:tc>
        <w:tc>
          <w:tcPr>
            <w:tcW w:w="4023" w:type="dxa"/>
            <w:tcBorders>
              <w:top w:val="single" w:sz="6" w:space="0" w:color="000000"/>
              <w:left w:val="single" w:sz="6" w:space="0" w:color="000000"/>
              <w:bottom w:val="single" w:sz="6" w:space="0" w:color="000000"/>
              <w:right w:val="single" w:sz="6" w:space="0" w:color="000000"/>
            </w:tcBorders>
          </w:tcPr>
          <w:p w14:paraId="6ACD1F61"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300 x 150</w:t>
            </w:r>
          </w:p>
        </w:tc>
        <w:tc>
          <w:tcPr>
            <w:tcW w:w="950" w:type="dxa"/>
            <w:tcBorders>
              <w:top w:val="single" w:sz="6" w:space="0" w:color="000000"/>
              <w:left w:val="single" w:sz="6" w:space="0" w:color="000000"/>
              <w:bottom w:val="single" w:sz="6" w:space="0" w:color="000000"/>
              <w:right w:val="single" w:sz="6" w:space="0" w:color="000000"/>
            </w:tcBorders>
          </w:tcPr>
          <w:p w14:paraId="5A39C3BF"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5176BCC"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E8F632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33D0FDC1" w14:textId="77777777" w:rsidTr="005C5381">
        <w:trPr>
          <w:trHeight w:val="239"/>
        </w:trPr>
        <w:tc>
          <w:tcPr>
            <w:tcW w:w="609" w:type="dxa"/>
            <w:tcBorders>
              <w:top w:val="single" w:sz="6" w:space="0" w:color="000000"/>
              <w:left w:val="single" w:sz="6" w:space="0" w:color="000000"/>
              <w:bottom w:val="single" w:sz="6" w:space="0" w:color="000000"/>
              <w:right w:val="single" w:sz="6" w:space="0" w:color="000000"/>
            </w:tcBorders>
          </w:tcPr>
          <w:p w14:paraId="6BD62717"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77.</w:t>
            </w:r>
          </w:p>
        </w:tc>
        <w:tc>
          <w:tcPr>
            <w:tcW w:w="4023" w:type="dxa"/>
            <w:tcBorders>
              <w:top w:val="single" w:sz="6" w:space="0" w:color="000000"/>
              <w:left w:val="single" w:sz="6" w:space="0" w:color="000000"/>
              <w:bottom w:val="single" w:sz="6" w:space="0" w:color="000000"/>
              <w:right w:val="single" w:sz="6" w:space="0" w:color="000000"/>
            </w:tcBorders>
          </w:tcPr>
          <w:p w14:paraId="11A68FC6"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300 x 200</w:t>
            </w:r>
          </w:p>
        </w:tc>
        <w:tc>
          <w:tcPr>
            <w:tcW w:w="950" w:type="dxa"/>
            <w:tcBorders>
              <w:top w:val="single" w:sz="6" w:space="0" w:color="000000"/>
              <w:left w:val="single" w:sz="6" w:space="0" w:color="000000"/>
              <w:bottom w:val="single" w:sz="6" w:space="0" w:color="000000"/>
              <w:right w:val="single" w:sz="6" w:space="0" w:color="000000"/>
            </w:tcBorders>
          </w:tcPr>
          <w:p w14:paraId="3DE6607E"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4A109924"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9CFCBF9"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0502DB0F"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73A396F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78.</w:t>
            </w:r>
          </w:p>
        </w:tc>
        <w:tc>
          <w:tcPr>
            <w:tcW w:w="4023" w:type="dxa"/>
            <w:tcBorders>
              <w:top w:val="single" w:sz="6" w:space="0" w:color="000000"/>
              <w:left w:val="single" w:sz="6" w:space="0" w:color="000000"/>
              <w:bottom w:val="single" w:sz="6" w:space="0" w:color="000000"/>
              <w:right w:val="single" w:sz="6" w:space="0" w:color="000000"/>
            </w:tcBorders>
          </w:tcPr>
          <w:p w14:paraId="65E3C1B2"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350 x 200</w:t>
            </w:r>
          </w:p>
        </w:tc>
        <w:tc>
          <w:tcPr>
            <w:tcW w:w="950" w:type="dxa"/>
            <w:tcBorders>
              <w:top w:val="single" w:sz="6" w:space="0" w:color="000000"/>
              <w:left w:val="single" w:sz="6" w:space="0" w:color="000000"/>
              <w:bottom w:val="single" w:sz="6" w:space="0" w:color="000000"/>
              <w:right w:val="single" w:sz="6" w:space="0" w:color="000000"/>
            </w:tcBorders>
          </w:tcPr>
          <w:p w14:paraId="6D8AB19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CCBC538"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3059EDC1"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42CE060B"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599A8F0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79.</w:t>
            </w:r>
          </w:p>
        </w:tc>
        <w:tc>
          <w:tcPr>
            <w:tcW w:w="4023" w:type="dxa"/>
            <w:tcBorders>
              <w:top w:val="single" w:sz="6" w:space="0" w:color="000000"/>
              <w:left w:val="single" w:sz="6" w:space="0" w:color="000000"/>
              <w:bottom w:val="single" w:sz="6" w:space="0" w:color="000000"/>
              <w:right w:val="single" w:sz="6" w:space="0" w:color="000000"/>
            </w:tcBorders>
          </w:tcPr>
          <w:p w14:paraId="196E3C24"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350 x 300</w:t>
            </w:r>
          </w:p>
        </w:tc>
        <w:tc>
          <w:tcPr>
            <w:tcW w:w="950" w:type="dxa"/>
            <w:tcBorders>
              <w:top w:val="single" w:sz="6" w:space="0" w:color="000000"/>
              <w:left w:val="single" w:sz="6" w:space="0" w:color="000000"/>
              <w:bottom w:val="single" w:sz="6" w:space="0" w:color="000000"/>
              <w:right w:val="single" w:sz="6" w:space="0" w:color="000000"/>
            </w:tcBorders>
          </w:tcPr>
          <w:p w14:paraId="3505EBD3"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3F34C0B7"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5D1F5C2"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05E20868"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74CAA36B"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80.</w:t>
            </w:r>
          </w:p>
        </w:tc>
        <w:tc>
          <w:tcPr>
            <w:tcW w:w="4023" w:type="dxa"/>
            <w:tcBorders>
              <w:top w:val="single" w:sz="6" w:space="0" w:color="000000"/>
              <w:left w:val="single" w:sz="6" w:space="0" w:color="000000"/>
              <w:bottom w:val="single" w:sz="6" w:space="0" w:color="000000"/>
              <w:right w:val="single" w:sz="6" w:space="0" w:color="000000"/>
            </w:tcBorders>
          </w:tcPr>
          <w:p w14:paraId="1CEC2E65"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400 x 200</w:t>
            </w:r>
          </w:p>
        </w:tc>
        <w:tc>
          <w:tcPr>
            <w:tcW w:w="950" w:type="dxa"/>
            <w:tcBorders>
              <w:top w:val="single" w:sz="6" w:space="0" w:color="000000"/>
              <w:left w:val="single" w:sz="6" w:space="0" w:color="000000"/>
              <w:bottom w:val="single" w:sz="6" w:space="0" w:color="000000"/>
              <w:right w:val="single" w:sz="6" w:space="0" w:color="000000"/>
            </w:tcBorders>
          </w:tcPr>
          <w:p w14:paraId="2BBC892C"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7AE7247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106ECE03"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163E2647" w14:textId="77777777" w:rsidTr="005C5381">
        <w:trPr>
          <w:trHeight w:val="226"/>
        </w:trPr>
        <w:tc>
          <w:tcPr>
            <w:tcW w:w="609" w:type="dxa"/>
            <w:tcBorders>
              <w:top w:val="single" w:sz="6" w:space="0" w:color="000000"/>
              <w:left w:val="single" w:sz="6" w:space="0" w:color="000000"/>
              <w:bottom w:val="single" w:sz="6" w:space="0" w:color="000000"/>
              <w:right w:val="single" w:sz="6" w:space="0" w:color="000000"/>
            </w:tcBorders>
          </w:tcPr>
          <w:p w14:paraId="4B6943EA"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81.</w:t>
            </w:r>
          </w:p>
        </w:tc>
        <w:tc>
          <w:tcPr>
            <w:tcW w:w="4023" w:type="dxa"/>
            <w:tcBorders>
              <w:top w:val="single" w:sz="6" w:space="0" w:color="000000"/>
              <w:left w:val="single" w:sz="6" w:space="0" w:color="000000"/>
              <w:bottom w:val="single" w:sz="6" w:space="0" w:color="000000"/>
              <w:right w:val="single" w:sz="6" w:space="0" w:color="000000"/>
            </w:tcBorders>
          </w:tcPr>
          <w:p w14:paraId="205F427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DN 500 x 400</w:t>
            </w:r>
          </w:p>
        </w:tc>
        <w:tc>
          <w:tcPr>
            <w:tcW w:w="950" w:type="dxa"/>
            <w:tcBorders>
              <w:top w:val="single" w:sz="6" w:space="0" w:color="000000"/>
              <w:left w:val="single" w:sz="6" w:space="0" w:color="000000"/>
              <w:bottom w:val="single" w:sz="6" w:space="0" w:color="000000"/>
              <w:right w:val="single" w:sz="6" w:space="0" w:color="000000"/>
            </w:tcBorders>
          </w:tcPr>
          <w:p w14:paraId="0184F279"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380" w:type="dxa"/>
            <w:tcBorders>
              <w:top w:val="single" w:sz="6" w:space="0" w:color="000000"/>
              <w:left w:val="single" w:sz="6" w:space="0" w:color="000000"/>
              <w:bottom w:val="single" w:sz="6" w:space="0" w:color="000000"/>
              <w:right w:val="single" w:sz="6" w:space="0" w:color="000000"/>
            </w:tcBorders>
          </w:tcPr>
          <w:p w14:paraId="6456C460"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6FB88E76" w14:textId="77777777" w:rsidR="0034203A" w:rsidRPr="0034203A" w:rsidRDefault="0034203A" w:rsidP="0034203A">
            <w:pPr>
              <w:spacing w:after="0" w:line="240" w:lineRule="auto"/>
              <w:jc w:val="right"/>
              <w:rPr>
                <w:rFonts w:ascii="Arial" w:eastAsia="Times New Roman" w:hAnsi="Arial" w:cs="Arial"/>
                <w:sz w:val="20"/>
                <w:szCs w:val="20"/>
                <w:lang w:eastAsia="pl-PL"/>
              </w:rPr>
            </w:pPr>
          </w:p>
        </w:tc>
      </w:tr>
      <w:tr w:rsidR="0034203A" w:rsidRPr="0034203A" w14:paraId="100FE786" w14:textId="77777777" w:rsidTr="005C5381">
        <w:trPr>
          <w:trHeight w:val="465"/>
        </w:trPr>
        <w:tc>
          <w:tcPr>
            <w:tcW w:w="6962" w:type="dxa"/>
            <w:gridSpan w:val="4"/>
            <w:tcBorders>
              <w:top w:val="single" w:sz="6" w:space="0" w:color="000000"/>
              <w:left w:val="single" w:sz="6" w:space="0" w:color="000000"/>
              <w:bottom w:val="single" w:sz="6" w:space="0" w:color="000000"/>
              <w:right w:val="single" w:sz="6" w:space="0" w:color="000000"/>
            </w:tcBorders>
            <w:hideMark/>
          </w:tcPr>
          <w:p w14:paraId="694F2A5D" w14:textId="77777777" w:rsidR="0034203A" w:rsidRPr="0034203A" w:rsidRDefault="0034203A" w:rsidP="0034203A">
            <w:pPr>
              <w:spacing w:after="0" w:line="240" w:lineRule="auto"/>
              <w:jc w:val="right"/>
              <w:rPr>
                <w:rFonts w:ascii="Arial" w:eastAsia="Times New Roman" w:hAnsi="Arial" w:cs="Arial"/>
                <w:b/>
                <w:sz w:val="20"/>
                <w:szCs w:val="20"/>
                <w:lang w:eastAsia="pl-PL"/>
              </w:rPr>
            </w:pPr>
          </w:p>
          <w:p w14:paraId="1D1910F2" w14:textId="77777777" w:rsidR="0034203A" w:rsidRPr="0034203A" w:rsidRDefault="0034203A" w:rsidP="0034203A">
            <w:pPr>
              <w:spacing w:after="0" w:line="240" w:lineRule="auto"/>
              <w:jc w:val="right"/>
              <w:rPr>
                <w:rFonts w:ascii="Arial" w:eastAsia="Times New Roman" w:hAnsi="Arial" w:cs="Arial"/>
                <w:b/>
                <w:sz w:val="20"/>
                <w:szCs w:val="20"/>
                <w:lang w:eastAsia="pl-PL"/>
              </w:rPr>
            </w:pPr>
            <w:r w:rsidRPr="0034203A">
              <w:rPr>
                <w:rFonts w:ascii="Arial" w:eastAsia="Times New Roman" w:hAnsi="Arial" w:cs="Arial"/>
                <w:b/>
                <w:sz w:val="20"/>
                <w:szCs w:val="20"/>
                <w:lang w:eastAsia="pl-PL"/>
              </w:rPr>
              <w:t>ŁĄCZNIE:</w:t>
            </w:r>
          </w:p>
          <w:p w14:paraId="65ABE19D" w14:textId="77777777" w:rsidR="0034203A" w:rsidRPr="0034203A" w:rsidRDefault="0034203A" w:rsidP="0034203A">
            <w:pPr>
              <w:spacing w:after="0" w:line="240" w:lineRule="auto"/>
              <w:jc w:val="right"/>
              <w:rPr>
                <w:rFonts w:ascii="Arial" w:eastAsia="Times New Roman" w:hAnsi="Arial" w:cs="Arial"/>
                <w:b/>
                <w:sz w:val="20"/>
                <w:szCs w:val="20"/>
                <w:lang w:eastAsia="pl-PL"/>
              </w:rPr>
            </w:pPr>
          </w:p>
          <w:p w14:paraId="0DFB2BBD" w14:textId="77777777" w:rsidR="0034203A" w:rsidRPr="0034203A" w:rsidRDefault="0034203A" w:rsidP="0034203A">
            <w:pPr>
              <w:spacing w:after="0" w:line="240" w:lineRule="auto"/>
              <w:rPr>
                <w:rFonts w:ascii="Arial" w:eastAsia="Times New Roman" w:hAnsi="Arial" w:cs="Arial"/>
                <w:b/>
                <w:sz w:val="20"/>
                <w:szCs w:val="20"/>
                <w:lang w:eastAsia="pl-PL"/>
              </w:rPr>
            </w:pPr>
          </w:p>
        </w:tc>
        <w:tc>
          <w:tcPr>
            <w:tcW w:w="1710" w:type="dxa"/>
            <w:tcBorders>
              <w:top w:val="single" w:sz="6" w:space="0" w:color="000000"/>
              <w:left w:val="single" w:sz="6" w:space="0" w:color="000000"/>
              <w:bottom w:val="single" w:sz="6" w:space="0" w:color="000000"/>
              <w:right w:val="single" w:sz="6" w:space="0" w:color="000000"/>
            </w:tcBorders>
          </w:tcPr>
          <w:p w14:paraId="77C9B41E" w14:textId="77777777" w:rsidR="0034203A" w:rsidRPr="0034203A" w:rsidRDefault="0034203A" w:rsidP="0034203A">
            <w:pPr>
              <w:spacing w:after="0" w:line="240" w:lineRule="auto"/>
              <w:rPr>
                <w:rFonts w:ascii="Arial" w:eastAsia="Times New Roman" w:hAnsi="Arial" w:cs="Arial"/>
                <w:b/>
                <w:color w:val="FF0000"/>
                <w:sz w:val="20"/>
                <w:szCs w:val="20"/>
                <w:lang w:eastAsia="pl-PL"/>
              </w:rPr>
            </w:pPr>
          </w:p>
        </w:tc>
      </w:tr>
    </w:tbl>
    <w:p w14:paraId="4D31C6A3" w14:textId="77777777" w:rsidR="0034203A" w:rsidRPr="0034203A" w:rsidRDefault="0034203A" w:rsidP="0034203A">
      <w:pPr>
        <w:spacing w:after="0" w:line="240" w:lineRule="auto"/>
        <w:rPr>
          <w:rFonts w:ascii="Arial" w:eastAsia="Times New Roman" w:hAnsi="Arial" w:cs="Arial"/>
          <w:sz w:val="20"/>
          <w:szCs w:val="20"/>
          <w:lang w:eastAsia="pl-PL"/>
        </w:rPr>
      </w:pPr>
    </w:p>
    <w:p w14:paraId="099E3595" w14:textId="77777777" w:rsidR="0034203A" w:rsidRPr="0034203A" w:rsidRDefault="0034203A" w:rsidP="0034203A">
      <w:pPr>
        <w:spacing w:after="0" w:line="240" w:lineRule="auto"/>
        <w:rPr>
          <w:rFonts w:ascii="Arial" w:eastAsia="Times New Roman" w:hAnsi="Arial" w:cs="Arial"/>
          <w:sz w:val="20"/>
          <w:szCs w:val="20"/>
          <w:lang w:eastAsia="pl-PL"/>
        </w:rPr>
      </w:pPr>
    </w:p>
    <w:p w14:paraId="157A4ADB" w14:textId="03BE5C0F" w:rsidR="0034203A" w:rsidRPr="0034203A" w:rsidRDefault="0034203A" w:rsidP="0034203A">
      <w:pPr>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ZADANIE III – obudowy sztywne do zasuw i  do nawiertek </w:t>
      </w:r>
    </w:p>
    <w:p w14:paraId="0F96701B" w14:textId="77777777" w:rsidR="0034203A" w:rsidRPr="0034203A" w:rsidRDefault="0034203A" w:rsidP="0034203A">
      <w:pPr>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ab/>
      </w:r>
      <w:r w:rsidRPr="0034203A">
        <w:rPr>
          <w:rFonts w:ascii="Arial" w:eastAsia="Times New Roman" w:hAnsi="Arial" w:cs="Arial"/>
          <w:b/>
          <w:sz w:val="20"/>
          <w:szCs w:val="20"/>
          <w:lang w:eastAsia="pl-PL"/>
        </w:rPr>
        <w:tab/>
      </w:r>
      <w:r w:rsidRPr="0034203A">
        <w:rPr>
          <w:rFonts w:ascii="Arial" w:eastAsia="Times New Roman" w:hAnsi="Arial" w:cs="Arial"/>
          <w:b/>
          <w:sz w:val="20"/>
          <w:szCs w:val="20"/>
          <w:lang w:eastAsia="pl-PL"/>
        </w:rPr>
        <w:tab/>
      </w:r>
      <w:r w:rsidRPr="0034203A">
        <w:rPr>
          <w:rFonts w:ascii="Arial" w:eastAsia="Times New Roman" w:hAnsi="Arial" w:cs="Arial"/>
          <w:b/>
          <w:sz w:val="20"/>
          <w:szCs w:val="20"/>
          <w:lang w:eastAsia="pl-PL"/>
        </w:rPr>
        <w:tab/>
        <w:t xml:space="preserve">   </w:t>
      </w:r>
    </w:p>
    <w:tbl>
      <w:tblPr>
        <w:tblW w:w="0" w:type="auto"/>
        <w:tblInd w:w="-2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40"/>
        <w:gridCol w:w="1980"/>
        <w:gridCol w:w="2518"/>
        <w:gridCol w:w="720"/>
        <w:gridCol w:w="1690"/>
        <w:gridCol w:w="6"/>
        <w:gridCol w:w="1695"/>
      </w:tblGrid>
      <w:tr w:rsidR="0034203A" w:rsidRPr="0034203A" w14:paraId="2268820B" w14:textId="77777777" w:rsidTr="005C5381">
        <w:tc>
          <w:tcPr>
            <w:tcW w:w="540" w:type="dxa"/>
            <w:tcBorders>
              <w:top w:val="single" w:sz="6" w:space="0" w:color="000000"/>
              <w:left w:val="single" w:sz="6" w:space="0" w:color="000000"/>
              <w:bottom w:val="single" w:sz="6" w:space="0" w:color="000000"/>
              <w:right w:val="single" w:sz="6" w:space="0" w:color="000000"/>
            </w:tcBorders>
          </w:tcPr>
          <w:p w14:paraId="1957664C"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p w14:paraId="48FC24B6"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Lp.</w:t>
            </w:r>
          </w:p>
        </w:tc>
        <w:tc>
          <w:tcPr>
            <w:tcW w:w="1980" w:type="dxa"/>
            <w:tcBorders>
              <w:top w:val="single" w:sz="6" w:space="0" w:color="000000"/>
              <w:left w:val="single" w:sz="6" w:space="0" w:color="000000"/>
              <w:bottom w:val="single" w:sz="6" w:space="0" w:color="000000"/>
              <w:right w:val="single" w:sz="6" w:space="0" w:color="000000"/>
            </w:tcBorders>
            <w:vAlign w:val="center"/>
          </w:tcPr>
          <w:p w14:paraId="0C192F5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Nazwa asortymentu:</w:t>
            </w:r>
          </w:p>
        </w:tc>
        <w:tc>
          <w:tcPr>
            <w:tcW w:w="2518" w:type="dxa"/>
            <w:tcBorders>
              <w:top w:val="single" w:sz="6" w:space="0" w:color="000000"/>
              <w:left w:val="single" w:sz="6" w:space="0" w:color="000000"/>
              <w:bottom w:val="single" w:sz="6" w:space="0" w:color="000000"/>
              <w:right w:val="single" w:sz="4" w:space="0" w:color="auto"/>
            </w:tcBorders>
          </w:tcPr>
          <w:p w14:paraId="3D38D7B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Wymagany </w:t>
            </w:r>
          </w:p>
          <w:p w14:paraId="48B7940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zakres długości obudowy</w:t>
            </w:r>
          </w:p>
        </w:tc>
        <w:tc>
          <w:tcPr>
            <w:tcW w:w="720" w:type="dxa"/>
            <w:tcBorders>
              <w:top w:val="single" w:sz="6" w:space="0" w:color="000000"/>
              <w:left w:val="single" w:sz="4" w:space="0" w:color="auto"/>
              <w:bottom w:val="single" w:sz="6" w:space="0" w:color="000000"/>
              <w:right w:val="single" w:sz="6" w:space="0" w:color="000000"/>
            </w:tcBorders>
          </w:tcPr>
          <w:p w14:paraId="45B63AD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Ilość</w:t>
            </w:r>
          </w:p>
          <w:p w14:paraId="7AFB23D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[szt.]</w:t>
            </w:r>
          </w:p>
        </w:tc>
        <w:tc>
          <w:tcPr>
            <w:tcW w:w="1690" w:type="dxa"/>
            <w:tcBorders>
              <w:top w:val="single" w:sz="6" w:space="0" w:color="000000"/>
              <w:left w:val="single" w:sz="6" w:space="0" w:color="000000"/>
              <w:bottom w:val="single" w:sz="6" w:space="0" w:color="000000"/>
              <w:right w:val="single" w:sz="6" w:space="0" w:color="000000"/>
            </w:tcBorders>
          </w:tcPr>
          <w:p w14:paraId="0F9AC6A0"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Cena jedn. Netto [zł.]</w:t>
            </w:r>
          </w:p>
        </w:tc>
        <w:tc>
          <w:tcPr>
            <w:tcW w:w="1701" w:type="dxa"/>
            <w:gridSpan w:val="2"/>
            <w:tcBorders>
              <w:top w:val="single" w:sz="6" w:space="0" w:color="000000"/>
              <w:left w:val="single" w:sz="6" w:space="0" w:color="000000"/>
              <w:bottom w:val="single" w:sz="6" w:space="0" w:color="000000"/>
              <w:right w:val="single" w:sz="4" w:space="0" w:color="auto"/>
            </w:tcBorders>
          </w:tcPr>
          <w:p w14:paraId="3FC2A198"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Wartość</w:t>
            </w:r>
          </w:p>
          <w:p w14:paraId="28BE2A46"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netto [zł.]</w:t>
            </w:r>
          </w:p>
        </w:tc>
      </w:tr>
      <w:tr w:rsidR="0034203A" w:rsidRPr="0034203A" w14:paraId="09BF66A5" w14:textId="77777777" w:rsidTr="005C5381">
        <w:trPr>
          <w:gridAfter w:val="4"/>
          <w:wAfter w:w="4111" w:type="dxa"/>
        </w:trPr>
        <w:tc>
          <w:tcPr>
            <w:tcW w:w="2520" w:type="dxa"/>
            <w:gridSpan w:val="2"/>
            <w:tcBorders>
              <w:top w:val="single" w:sz="6" w:space="0" w:color="000000"/>
              <w:left w:val="single" w:sz="6" w:space="0" w:color="000000"/>
              <w:bottom w:val="single" w:sz="6" w:space="0" w:color="000000"/>
              <w:right w:val="single" w:sz="6" w:space="0" w:color="000000"/>
            </w:tcBorders>
          </w:tcPr>
          <w:p w14:paraId="1E51A5D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Obudowa sztywna</w:t>
            </w:r>
          </w:p>
          <w:p w14:paraId="3D539AF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b/>
                <w:sz w:val="20"/>
                <w:szCs w:val="20"/>
                <w:lang w:eastAsia="pl-PL"/>
              </w:rPr>
              <w:t>do zasuw o śr. DN :</w:t>
            </w:r>
          </w:p>
        </w:tc>
        <w:tc>
          <w:tcPr>
            <w:tcW w:w="2518" w:type="dxa"/>
            <w:tcBorders>
              <w:top w:val="single" w:sz="6" w:space="0" w:color="000000"/>
              <w:left w:val="single" w:sz="6" w:space="0" w:color="000000"/>
              <w:bottom w:val="single" w:sz="6" w:space="0" w:color="000000"/>
              <w:right w:val="single" w:sz="4" w:space="0" w:color="auto"/>
            </w:tcBorders>
          </w:tcPr>
          <w:p w14:paraId="4B6C0317"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L</w:t>
            </w:r>
            <w:r w:rsidRPr="0034203A">
              <w:rPr>
                <w:rFonts w:ascii="Arial" w:eastAsia="Times New Roman" w:hAnsi="Arial" w:cs="Arial"/>
                <w:b/>
                <w:sz w:val="20"/>
                <w:szCs w:val="20"/>
                <w:lang w:eastAsia="pl-PL"/>
              </w:rPr>
              <w:t>–</w:t>
            </w:r>
            <w:r w:rsidRPr="0034203A">
              <w:rPr>
                <w:rFonts w:ascii="Arial" w:eastAsia="Times New Roman" w:hAnsi="Arial" w:cs="Arial"/>
                <w:sz w:val="20"/>
                <w:szCs w:val="20"/>
                <w:lang w:eastAsia="pl-PL"/>
              </w:rPr>
              <w:t xml:space="preserve"> długość obudowy (mm)</w:t>
            </w:r>
          </w:p>
        </w:tc>
      </w:tr>
      <w:tr w:rsidR="0034203A" w:rsidRPr="0034203A" w14:paraId="4E10D0F8" w14:textId="77777777" w:rsidTr="005C5381">
        <w:tc>
          <w:tcPr>
            <w:tcW w:w="540" w:type="dxa"/>
            <w:tcBorders>
              <w:top w:val="nil"/>
              <w:left w:val="single" w:sz="6" w:space="0" w:color="000000"/>
              <w:bottom w:val="single" w:sz="6" w:space="0" w:color="000000"/>
              <w:right w:val="single" w:sz="6" w:space="0" w:color="000000"/>
            </w:tcBorders>
          </w:tcPr>
          <w:p w14:paraId="0ED180E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980" w:type="dxa"/>
            <w:tcBorders>
              <w:top w:val="nil"/>
              <w:left w:val="single" w:sz="6" w:space="0" w:color="000000"/>
              <w:bottom w:val="single" w:sz="6" w:space="0" w:color="000000"/>
              <w:right w:val="single" w:sz="6" w:space="0" w:color="000000"/>
            </w:tcBorders>
          </w:tcPr>
          <w:p w14:paraId="164A601B"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w:t>
            </w:r>
          </w:p>
        </w:tc>
        <w:tc>
          <w:tcPr>
            <w:tcW w:w="2518" w:type="dxa"/>
            <w:tcBorders>
              <w:top w:val="nil"/>
              <w:left w:val="single" w:sz="6" w:space="0" w:color="000000"/>
              <w:bottom w:val="single" w:sz="6" w:space="0" w:color="000000"/>
              <w:right w:val="single" w:sz="4" w:space="0" w:color="auto"/>
            </w:tcBorders>
          </w:tcPr>
          <w:p w14:paraId="3E55A4E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1200</w:t>
            </w:r>
          </w:p>
        </w:tc>
        <w:tc>
          <w:tcPr>
            <w:tcW w:w="720" w:type="dxa"/>
            <w:tcBorders>
              <w:top w:val="single" w:sz="4" w:space="0" w:color="auto"/>
              <w:left w:val="single" w:sz="4" w:space="0" w:color="auto"/>
              <w:bottom w:val="single" w:sz="6" w:space="0" w:color="000000"/>
              <w:right w:val="single" w:sz="6" w:space="0" w:color="000000"/>
            </w:tcBorders>
          </w:tcPr>
          <w:p w14:paraId="76A41B7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4" w:space="0" w:color="auto"/>
              <w:left w:val="single" w:sz="6" w:space="0" w:color="000000"/>
              <w:bottom w:val="single" w:sz="6" w:space="0" w:color="000000"/>
              <w:right w:val="single" w:sz="6" w:space="0" w:color="000000"/>
            </w:tcBorders>
          </w:tcPr>
          <w:p w14:paraId="10BF87F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4" w:space="0" w:color="auto"/>
              <w:left w:val="single" w:sz="6" w:space="0" w:color="000000"/>
              <w:bottom w:val="single" w:sz="6" w:space="0" w:color="000000"/>
              <w:right w:val="single" w:sz="4" w:space="0" w:color="auto"/>
            </w:tcBorders>
          </w:tcPr>
          <w:p w14:paraId="1ED0DF3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0E6446B3" w14:textId="77777777" w:rsidTr="005C5381">
        <w:tc>
          <w:tcPr>
            <w:tcW w:w="540" w:type="dxa"/>
            <w:tcBorders>
              <w:top w:val="nil"/>
              <w:left w:val="single" w:sz="6" w:space="0" w:color="000000"/>
              <w:bottom w:val="single" w:sz="6" w:space="0" w:color="000000"/>
              <w:right w:val="single" w:sz="6" w:space="0" w:color="000000"/>
            </w:tcBorders>
          </w:tcPr>
          <w:p w14:paraId="762DA19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980" w:type="dxa"/>
            <w:tcBorders>
              <w:top w:val="nil"/>
              <w:left w:val="single" w:sz="6" w:space="0" w:color="000000"/>
              <w:bottom w:val="single" w:sz="6" w:space="0" w:color="000000"/>
              <w:right w:val="single" w:sz="6" w:space="0" w:color="000000"/>
            </w:tcBorders>
          </w:tcPr>
          <w:p w14:paraId="4F9C31F5"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w:t>
            </w:r>
          </w:p>
        </w:tc>
        <w:tc>
          <w:tcPr>
            <w:tcW w:w="2518" w:type="dxa"/>
            <w:tcBorders>
              <w:top w:val="nil"/>
              <w:left w:val="single" w:sz="6" w:space="0" w:color="000000"/>
              <w:bottom w:val="single" w:sz="6" w:space="0" w:color="000000"/>
              <w:right w:val="single" w:sz="6" w:space="0" w:color="000000"/>
            </w:tcBorders>
          </w:tcPr>
          <w:p w14:paraId="36356EA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1400</w:t>
            </w:r>
          </w:p>
        </w:tc>
        <w:tc>
          <w:tcPr>
            <w:tcW w:w="720" w:type="dxa"/>
            <w:tcBorders>
              <w:top w:val="nil"/>
              <w:left w:val="single" w:sz="6" w:space="0" w:color="000000"/>
              <w:bottom w:val="single" w:sz="6" w:space="0" w:color="000000"/>
              <w:right w:val="single" w:sz="6" w:space="0" w:color="000000"/>
            </w:tcBorders>
          </w:tcPr>
          <w:p w14:paraId="3AE1DC2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nil"/>
              <w:left w:val="single" w:sz="6" w:space="0" w:color="000000"/>
              <w:bottom w:val="single" w:sz="6" w:space="0" w:color="000000"/>
              <w:right w:val="single" w:sz="6" w:space="0" w:color="000000"/>
            </w:tcBorders>
          </w:tcPr>
          <w:p w14:paraId="05C85AF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nil"/>
              <w:left w:val="single" w:sz="6" w:space="0" w:color="000000"/>
              <w:bottom w:val="single" w:sz="6" w:space="0" w:color="000000"/>
              <w:right w:val="single" w:sz="4" w:space="0" w:color="auto"/>
            </w:tcBorders>
          </w:tcPr>
          <w:p w14:paraId="7256FE3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026ED2CC" w14:textId="77777777" w:rsidTr="005C5381">
        <w:tc>
          <w:tcPr>
            <w:tcW w:w="540" w:type="dxa"/>
            <w:tcBorders>
              <w:top w:val="single" w:sz="6" w:space="0" w:color="000000"/>
              <w:left w:val="single" w:sz="6" w:space="0" w:color="000000"/>
              <w:bottom w:val="single" w:sz="6" w:space="0" w:color="000000"/>
              <w:right w:val="single" w:sz="6" w:space="0" w:color="000000"/>
            </w:tcBorders>
          </w:tcPr>
          <w:p w14:paraId="37F9011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w:t>
            </w:r>
          </w:p>
        </w:tc>
        <w:tc>
          <w:tcPr>
            <w:tcW w:w="1980" w:type="dxa"/>
            <w:tcBorders>
              <w:top w:val="single" w:sz="6" w:space="0" w:color="000000"/>
              <w:left w:val="single" w:sz="6" w:space="0" w:color="000000"/>
              <w:bottom w:val="single" w:sz="6" w:space="0" w:color="000000"/>
              <w:right w:val="single" w:sz="6" w:space="0" w:color="000000"/>
            </w:tcBorders>
          </w:tcPr>
          <w:p w14:paraId="66ABB4CE"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w:t>
            </w:r>
          </w:p>
        </w:tc>
        <w:tc>
          <w:tcPr>
            <w:tcW w:w="2518" w:type="dxa"/>
            <w:tcBorders>
              <w:top w:val="single" w:sz="6" w:space="0" w:color="000000"/>
              <w:left w:val="single" w:sz="6" w:space="0" w:color="000000"/>
              <w:bottom w:val="single" w:sz="6" w:space="0" w:color="000000"/>
              <w:right w:val="single" w:sz="6" w:space="0" w:color="000000"/>
            </w:tcBorders>
          </w:tcPr>
          <w:p w14:paraId="644440C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1600</w:t>
            </w:r>
          </w:p>
        </w:tc>
        <w:tc>
          <w:tcPr>
            <w:tcW w:w="720" w:type="dxa"/>
            <w:tcBorders>
              <w:top w:val="single" w:sz="6" w:space="0" w:color="000000"/>
              <w:left w:val="single" w:sz="6" w:space="0" w:color="000000"/>
              <w:bottom w:val="single" w:sz="6" w:space="0" w:color="000000"/>
              <w:right w:val="single" w:sz="6" w:space="0" w:color="000000"/>
            </w:tcBorders>
          </w:tcPr>
          <w:p w14:paraId="29766C3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3F212902"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4" w:space="0" w:color="auto"/>
            </w:tcBorders>
          </w:tcPr>
          <w:p w14:paraId="762EF4B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5B67815" w14:textId="77777777" w:rsidTr="005C5381">
        <w:tc>
          <w:tcPr>
            <w:tcW w:w="540" w:type="dxa"/>
            <w:tcBorders>
              <w:top w:val="single" w:sz="6" w:space="0" w:color="000000"/>
              <w:left w:val="single" w:sz="6" w:space="0" w:color="000000"/>
              <w:bottom w:val="single" w:sz="6" w:space="0" w:color="000000"/>
              <w:right w:val="single" w:sz="6" w:space="0" w:color="000000"/>
            </w:tcBorders>
          </w:tcPr>
          <w:p w14:paraId="7099862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w:t>
            </w:r>
          </w:p>
        </w:tc>
        <w:tc>
          <w:tcPr>
            <w:tcW w:w="1980" w:type="dxa"/>
            <w:tcBorders>
              <w:top w:val="single" w:sz="6" w:space="0" w:color="000000"/>
              <w:left w:val="single" w:sz="6" w:space="0" w:color="000000"/>
              <w:bottom w:val="single" w:sz="6" w:space="0" w:color="000000"/>
              <w:right w:val="single" w:sz="6" w:space="0" w:color="000000"/>
            </w:tcBorders>
          </w:tcPr>
          <w:p w14:paraId="4CBC0F76"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w:t>
            </w:r>
          </w:p>
        </w:tc>
        <w:tc>
          <w:tcPr>
            <w:tcW w:w="2518" w:type="dxa"/>
            <w:tcBorders>
              <w:top w:val="single" w:sz="6" w:space="0" w:color="000000"/>
              <w:left w:val="single" w:sz="6" w:space="0" w:color="000000"/>
              <w:bottom w:val="single" w:sz="6" w:space="0" w:color="000000"/>
              <w:right w:val="single" w:sz="6" w:space="0" w:color="000000"/>
            </w:tcBorders>
          </w:tcPr>
          <w:p w14:paraId="65AA008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1800</w:t>
            </w:r>
          </w:p>
        </w:tc>
        <w:tc>
          <w:tcPr>
            <w:tcW w:w="720" w:type="dxa"/>
            <w:tcBorders>
              <w:top w:val="single" w:sz="6" w:space="0" w:color="000000"/>
              <w:left w:val="single" w:sz="6" w:space="0" w:color="000000"/>
              <w:bottom w:val="single" w:sz="6" w:space="0" w:color="000000"/>
              <w:right w:val="single" w:sz="6" w:space="0" w:color="000000"/>
            </w:tcBorders>
          </w:tcPr>
          <w:p w14:paraId="45E2182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15</w:t>
            </w:r>
          </w:p>
        </w:tc>
        <w:tc>
          <w:tcPr>
            <w:tcW w:w="1690" w:type="dxa"/>
            <w:tcBorders>
              <w:top w:val="single" w:sz="6" w:space="0" w:color="000000"/>
              <w:left w:val="single" w:sz="6" w:space="0" w:color="000000"/>
              <w:bottom w:val="single" w:sz="6" w:space="0" w:color="000000"/>
              <w:right w:val="single" w:sz="6" w:space="0" w:color="000000"/>
            </w:tcBorders>
          </w:tcPr>
          <w:p w14:paraId="0DC547F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4" w:space="0" w:color="auto"/>
            </w:tcBorders>
          </w:tcPr>
          <w:p w14:paraId="64679B1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2F75534" w14:textId="77777777" w:rsidTr="005C5381">
        <w:tc>
          <w:tcPr>
            <w:tcW w:w="540" w:type="dxa"/>
            <w:tcBorders>
              <w:top w:val="single" w:sz="6" w:space="0" w:color="000000"/>
              <w:left w:val="single" w:sz="6" w:space="0" w:color="000000"/>
              <w:bottom w:val="single" w:sz="6" w:space="0" w:color="000000"/>
              <w:right w:val="single" w:sz="6" w:space="0" w:color="000000"/>
            </w:tcBorders>
          </w:tcPr>
          <w:p w14:paraId="7429A19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980" w:type="dxa"/>
            <w:tcBorders>
              <w:top w:val="single" w:sz="6" w:space="0" w:color="000000"/>
              <w:left w:val="single" w:sz="6" w:space="0" w:color="000000"/>
              <w:bottom w:val="single" w:sz="6" w:space="0" w:color="000000"/>
              <w:right w:val="single" w:sz="6" w:space="0" w:color="000000"/>
            </w:tcBorders>
          </w:tcPr>
          <w:p w14:paraId="7C28B6F4"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w:t>
            </w:r>
          </w:p>
        </w:tc>
        <w:tc>
          <w:tcPr>
            <w:tcW w:w="2518" w:type="dxa"/>
            <w:tcBorders>
              <w:top w:val="single" w:sz="6" w:space="0" w:color="000000"/>
              <w:left w:val="single" w:sz="6" w:space="0" w:color="000000"/>
              <w:bottom w:val="single" w:sz="6" w:space="0" w:color="000000"/>
              <w:right w:val="single" w:sz="6" w:space="0" w:color="000000"/>
            </w:tcBorders>
          </w:tcPr>
          <w:p w14:paraId="40FFA92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2000</w:t>
            </w:r>
          </w:p>
        </w:tc>
        <w:tc>
          <w:tcPr>
            <w:tcW w:w="720" w:type="dxa"/>
            <w:tcBorders>
              <w:top w:val="single" w:sz="6" w:space="0" w:color="000000"/>
              <w:left w:val="single" w:sz="6" w:space="0" w:color="000000"/>
              <w:bottom w:val="single" w:sz="6" w:space="0" w:color="000000"/>
              <w:right w:val="single" w:sz="6" w:space="0" w:color="000000"/>
            </w:tcBorders>
          </w:tcPr>
          <w:p w14:paraId="2B08F00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w:t>
            </w:r>
          </w:p>
        </w:tc>
        <w:tc>
          <w:tcPr>
            <w:tcW w:w="1690" w:type="dxa"/>
            <w:tcBorders>
              <w:top w:val="single" w:sz="6" w:space="0" w:color="000000"/>
              <w:left w:val="single" w:sz="6" w:space="0" w:color="000000"/>
              <w:bottom w:val="single" w:sz="6" w:space="0" w:color="000000"/>
              <w:right w:val="single" w:sz="6" w:space="0" w:color="000000"/>
            </w:tcBorders>
          </w:tcPr>
          <w:p w14:paraId="10EDBCA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4" w:space="0" w:color="auto"/>
            </w:tcBorders>
          </w:tcPr>
          <w:p w14:paraId="0B6B004E" w14:textId="77777777" w:rsidR="0034203A" w:rsidRPr="0034203A" w:rsidRDefault="0034203A" w:rsidP="0034203A">
            <w:pPr>
              <w:overflowPunct w:val="0"/>
              <w:autoSpaceDE w:val="0"/>
              <w:autoSpaceDN w:val="0"/>
              <w:adjustRightInd w:val="0"/>
              <w:spacing w:after="0" w:line="240" w:lineRule="auto"/>
              <w:ind w:hanging="74"/>
              <w:jc w:val="right"/>
              <w:rPr>
                <w:rFonts w:ascii="Arial" w:eastAsia="Times New Roman" w:hAnsi="Arial" w:cs="Arial"/>
                <w:sz w:val="20"/>
                <w:szCs w:val="20"/>
                <w:lang w:eastAsia="pl-PL"/>
              </w:rPr>
            </w:pPr>
          </w:p>
        </w:tc>
      </w:tr>
      <w:tr w:rsidR="0034203A" w:rsidRPr="0034203A" w14:paraId="1E6425BE"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58C6D7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6.</w:t>
            </w:r>
          </w:p>
        </w:tc>
        <w:tc>
          <w:tcPr>
            <w:tcW w:w="1980" w:type="dxa"/>
            <w:tcBorders>
              <w:top w:val="single" w:sz="6" w:space="0" w:color="000000"/>
              <w:left w:val="single" w:sz="6" w:space="0" w:color="000000"/>
              <w:bottom w:val="single" w:sz="6" w:space="0" w:color="000000"/>
              <w:right w:val="single" w:sz="6" w:space="0" w:color="000000"/>
            </w:tcBorders>
          </w:tcPr>
          <w:p w14:paraId="774FD281"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 </w:t>
            </w:r>
          </w:p>
        </w:tc>
        <w:tc>
          <w:tcPr>
            <w:tcW w:w="2518" w:type="dxa"/>
            <w:tcBorders>
              <w:top w:val="single" w:sz="6" w:space="0" w:color="000000"/>
              <w:left w:val="single" w:sz="6" w:space="0" w:color="000000"/>
              <w:bottom w:val="single" w:sz="6" w:space="0" w:color="000000"/>
              <w:right w:val="single" w:sz="6" w:space="0" w:color="000000"/>
            </w:tcBorders>
          </w:tcPr>
          <w:p w14:paraId="4C4B971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2200</w:t>
            </w:r>
          </w:p>
        </w:tc>
        <w:tc>
          <w:tcPr>
            <w:tcW w:w="720" w:type="dxa"/>
            <w:tcBorders>
              <w:top w:val="single" w:sz="6" w:space="0" w:color="000000"/>
              <w:left w:val="single" w:sz="6" w:space="0" w:color="000000"/>
              <w:bottom w:val="single" w:sz="6" w:space="0" w:color="000000"/>
              <w:right w:val="single" w:sz="6" w:space="0" w:color="000000"/>
            </w:tcBorders>
          </w:tcPr>
          <w:p w14:paraId="0AF16EA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6B2E05A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4" w:space="0" w:color="auto"/>
            </w:tcBorders>
          </w:tcPr>
          <w:p w14:paraId="5F9CD354"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359D8210"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308B6E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w:t>
            </w:r>
          </w:p>
        </w:tc>
        <w:tc>
          <w:tcPr>
            <w:tcW w:w="1980" w:type="dxa"/>
            <w:tcBorders>
              <w:top w:val="single" w:sz="6" w:space="0" w:color="000000"/>
              <w:left w:val="single" w:sz="6" w:space="0" w:color="000000"/>
              <w:bottom w:val="single" w:sz="6" w:space="0" w:color="000000"/>
              <w:right w:val="single" w:sz="6" w:space="0" w:color="000000"/>
            </w:tcBorders>
          </w:tcPr>
          <w:p w14:paraId="005D7D56"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w:t>
            </w:r>
          </w:p>
        </w:tc>
        <w:tc>
          <w:tcPr>
            <w:tcW w:w="2518" w:type="dxa"/>
            <w:tcBorders>
              <w:top w:val="single" w:sz="6" w:space="0" w:color="000000"/>
              <w:left w:val="single" w:sz="6" w:space="0" w:color="000000"/>
              <w:bottom w:val="single" w:sz="6" w:space="0" w:color="000000"/>
              <w:right w:val="single" w:sz="6" w:space="0" w:color="000000"/>
            </w:tcBorders>
          </w:tcPr>
          <w:p w14:paraId="1D9DEF5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2300</w:t>
            </w:r>
          </w:p>
        </w:tc>
        <w:tc>
          <w:tcPr>
            <w:tcW w:w="720" w:type="dxa"/>
            <w:tcBorders>
              <w:top w:val="single" w:sz="6" w:space="0" w:color="000000"/>
              <w:left w:val="single" w:sz="6" w:space="0" w:color="000000"/>
              <w:bottom w:val="single" w:sz="6" w:space="0" w:color="000000"/>
              <w:right w:val="single" w:sz="6" w:space="0" w:color="000000"/>
            </w:tcBorders>
          </w:tcPr>
          <w:p w14:paraId="4EF29AD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4C2AD7F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4" w:space="0" w:color="auto"/>
            </w:tcBorders>
          </w:tcPr>
          <w:p w14:paraId="22ABD88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335F16C6" w14:textId="77777777" w:rsidTr="005C5381">
        <w:tc>
          <w:tcPr>
            <w:tcW w:w="540" w:type="dxa"/>
            <w:tcBorders>
              <w:top w:val="single" w:sz="6" w:space="0" w:color="000000"/>
              <w:left w:val="single" w:sz="6" w:space="0" w:color="000000"/>
              <w:bottom w:val="single" w:sz="6" w:space="0" w:color="000000"/>
              <w:right w:val="single" w:sz="6" w:space="0" w:color="000000"/>
            </w:tcBorders>
          </w:tcPr>
          <w:p w14:paraId="7693784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8.</w:t>
            </w:r>
          </w:p>
        </w:tc>
        <w:tc>
          <w:tcPr>
            <w:tcW w:w="1980" w:type="dxa"/>
            <w:tcBorders>
              <w:top w:val="single" w:sz="6" w:space="0" w:color="000000"/>
              <w:left w:val="single" w:sz="6" w:space="0" w:color="000000"/>
              <w:bottom w:val="single" w:sz="6" w:space="0" w:color="000000"/>
              <w:right w:val="single" w:sz="6" w:space="0" w:color="000000"/>
            </w:tcBorders>
          </w:tcPr>
          <w:p w14:paraId="127B0FAC"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w:t>
            </w:r>
          </w:p>
        </w:tc>
        <w:tc>
          <w:tcPr>
            <w:tcW w:w="2518" w:type="dxa"/>
            <w:tcBorders>
              <w:top w:val="single" w:sz="6" w:space="0" w:color="000000"/>
              <w:left w:val="single" w:sz="6" w:space="0" w:color="000000"/>
              <w:bottom w:val="single" w:sz="6" w:space="0" w:color="000000"/>
              <w:right w:val="single" w:sz="6" w:space="0" w:color="000000"/>
            </w:tcBorders>
          </w:tcPr>
          <w:p w14:paraId="1614E9F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2400</w:t>
            </w:r>
          </w:p>
        </w:tc>
        <w:tc>
          <w:tcPr>
            <w:tcW w:w="720" w:type="dxa"/>
            <w:tcBorders>
              <w:top w:val="single" w:sz="6" w:space="0" w:color="000000"/>
              <w:left w:val="single" w:sz="6" w:space="0" w:color="000000"/>
              <w:bottom w:val="single" w:sz="6" w:space="0" w:color="000000"/>
              <w:right w:val="single" w:sz="6" w:space="0" w:color="000000"/>
            </w:tcBorders>
          </w:tcPr>
          <w:p w14:paraId="3B60703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7DBDAC64"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4" w:space="0" w:color="auto"/>
            </w:tcBorders>
          </w:tcPr>
          <w:p w14:paraId="708B844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ECA0085" w14:textId="77777777" w:rsidTr="005C5381">
        <w:tc>
          <w:tcPr>
            <w:tcW w:w="540" w:type="dxa"/>
            <w:tcBorders>
              <w:top w:val="single" w:sz="6" w:space="0" w:color="000000"/>
              <w:left w:val="single" w:sz="6" w:space="0" w:color="000000"/>
              <w:bottom w:val="single" w:sz="6" w:space="0" w:color="000000"/>
              <w:right w:val="single" w:sz="6" w:space="0" w:color="000000"/>
            </w:tcBorders>
          </w:tcPr>
          <w:p w14:paraId="61F9889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9.</w:t>
            </w:r>
          </w:p>
        </w:tc>
        <w:tc>
          <w:tcPr>
            <w:tcW w:w="1980" w:type="dxa"/>
            <w:tcBorders>
              <w:top w:val="single" w:sz="6" w:space="0" w:color="000000"/>
              <w:left w:val="single" w:sz="6" w:space="0" w:color="000000"/>
              <w:bottom w:val="single" w:sz="6" w:space="0" w:color="000000"/>
              <w:right w:val="single" w:sz="6" w:space="0" w:color="000000"/>
            </w:tcBorders>
          </w:tcPr>
          <w:p w14:paraId="3CF8E5F6"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80</w:t>
            </w:r>
          </w:p>
        </w:tc>
        <w:tc>
          <w:tcPr>
            <w:tcW w:w="2518" w:type="dxa"/>
            <w:tcBorders>
              <w:top w:val="single" w:sz="6" w:space="0" w:color="000000"/>
              <w:left w:val="single" w:sz="6" w:space="0" w:color="000000"/>
              <w:bottom w:val="single" w:sz="6" w:space="0" w:color="000000"/>
              <w:right w:val="single" w:sz="6" w:space="0" w:color="000000"/>
            </w:tcBorders>
          </w:tcPr>
          <w:p w14:paraId="339AEC8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2500</w:t>
            </w:r>
          </w:p>
        </w:tc>
        <w:tc>
          <w:tcPr>
            <w:tcW w:w="720" w:type="dxa"/>
            <w:tcBorders>
              <w:top w:val="single" w:sz="6" w:space="0" w:color="000000"/>
              <w:left w:val="single" w:sz="6" w:space="0" w:color="000000"/>
              <w:bottom w:val="single" w:sz="6" w:space="0" w:color="000000"/>
              <w:right w:val="single" w:sz="6" w:space="0" w:color="000000"/>
            </w:tcBorders>
          </w:tcPr>
          <w:p w14:paraId="5971C36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7C62FD24"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7C965864"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3D80869" w14:textId="77777777" w:rsidTr="005C5381">
        <w:tc>
          <w:tcPr>
            <w:tcW w:w="540" w:type="dxa"/>
            <w:tcBorders>
              <w:top w:val="single" w:sz="6" w:space="0" w:color="000000"/>
              <w:left w:val="single" w:sz="6" w:space="0" w:color="000000"/>
              <w:bottom w:val="single" w:sz="6" w:space="0" w:color="000000"/>
              <w:right w:val="single" w:sz="6" w:space="0" w:color="000000"/>
            </w:tcBorders>
          </w:tcPr>
          <w:p w14:paraId="1682C27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980" w:type="dxa"/>
            <w:tcBorders>
              <w:top w:val="single" w:sz="6" w:space="0" w:color="000000"/>
              <w:left w:val="single" w:sz="6" w:space="0" w:color="000000"/>
              <w:bottom w:val="single" w:sz="6" w:space="0" w:color="000000"/>
              <w:right w:val="single" w:sz="6" w:space="0" w:color="000000"/>
            </w:tcBorders>
          </w:tcPr>
          <w:p w14:paraId="316B0208"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7139CC9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1200</w:t>
            </w:r>
          </w:p>
        </w:tc>
        <w:tc>
          <w:tcPr>
            <w:tcW w:w="720" w:type="dxa"/>
            <w:tcBorders>
              <w:top w:val="single" w:sz="6" w:space="0" w:color="000000"/>
              <w:left w:val="single" w:sz="6" w:space="0" w:color="000000"/>
              <w:bottom w:val="single" w:sz="6" w:space="0" w:color="000000"/>
              <w:right w:val="single" w:sz="6" w:space="0" w:color="000000"/>
            </w:tcBorders>
          </w:tcPr>
          <w:p w14:paraId="516A94F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00E1DF5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7440C525"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E6FAB8C" w14:textId="77777777" w:rsidTr="005C5381">
        <w:tc>
          <w:tcPr>
            <w:tcW w:w="540" w:type="dxa"/>
            <w:tcBorders>
              <w:top w:val="single" w:sz="6" w:space="0" w:color="000000"/>
              <w:left w:val="single" w:sz="6" w:space="0" w:color="000000"/>
              <w:bottom w:val="single" w:sz="6" w:space="0" w:color="000000"/>
              <w:right w:val="single" w:sz="6" w:space="0" w:color="000000"/>
            </w:tcBorders>
          </w:tcPr>
          <w:p w14:paraId="41C7A62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11.</w:t>
            </w:r>
          </w:p>
        </w:tc>
        <w:tc>
          <w:tcPr>
            <w:tcW w:w="1980" w:type="dxa"/>
            <w:tcBorders>
              <w:top w:val="single" w:sz="6" w:space="0" w:color="000000"/>
              <w:left w:val="single" w:sz="6" w:space="0" w:color="000000"/>
              <w:bottom w:val="single" w:sz="6" w:space="0" w:color="000000"/>
              <w:right w:val="single" w:sz="6" w:space="0" w:color="000000"/>
            </w:tcBorders>
          </w:tcPr>
          <w:p w14:paraId="233DB8FA"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11EE190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1400</w:t>
            </w:r>
          </w:p>
        </w:tc>
        <w:tc>
          <w:tcPr>
            <w:tcW w:w="720" w:type="dxa"/>
            <w:tcBorders>
              <w:top w:val="single" w:sz="6" w:space="0" w:color="000000"/>
              <w:left w:val="single" w:sz="6" w:space="0" w:color="000000"/>
              <w:bottom w:val="single" w:sz="6" w:space="0" w:color="000000"/>
              <w:right w:val="single" w:sz="6" w:space="0" w:color="000000"/>
            </w:tcBorders>
          </w:tcPr>
          <w:p w14:paraId="7641E81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5971CB6A"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7D959485"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A8ECEAE" w14:textId="77777777" w:rsidTr="005C5381">
        <w:tc>
          <w:tcPr>
            <w:tcW w:w="540" w:type="dxa"/>
            <w:tcBorders>
              <w:top w:val="single" w:sz="6" w:space="0" w:color="000000"/>
              <w:left w:val="single" w:sz="6" w:space="0" w:color="000000"/>
              <w:bottom w:val="single" w:sz="6" w:space="0" w:color="000000"/>
              <w:right w:val="single" w:sz="6" w:space="0" w:color="000000"/>
            </w:tcBorders>
          </w:tcPr>
          <w:p w14:paraId="4D15162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12.</w:t>
            </w:r>
          </w:p>
        </w:tc>
        <w:tc>
          <w:tcPr>
            <w:tcW w:w="1980" w:type="dxa"/>
            <w:tcBorders>
              <w:top w:val="single" w:sz="6" w:space="0" w:color="000000"/>
              <w:left w:val="single" w:sz="6" w:space="0" w:color="000000"/>
              <w:bottom w:val="single" w:sz="6" w:space="0" w:color="000000"/>
              <w:right w:val="single" w:sz="6" w:space="0" w:color="000000"/>
            </w:tcBorders>
          </w:tcPr>
          <w:p w14:paraId="3D003049"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4B4930F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1600</w:t>
            </w:r>
          </w:p>
        </w:tc>
        <w:tc>
          <w:tcPr>
            <w:tcW w:w="720" w:type="dxa"/>
            <w:tcBorders>
              <w:top w:val="single" w:sz="6" w:space="0" w:color="000000"/>
              <w:left w:val="single" w:sz="6" w:space="0" w:color="000000"/>
              <w:bottom w:val="single" w:sz="6" w:space="0" w:color="000000"/>
              <w:right w:val="single" w:sz="6" w:space="0" w:color="000000"/>
            </w:tcBorders>
          </w:tcPr>
          <w:p w14:paraId="51E95D4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00AB96C8"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51C4160D"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FEE399F"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39BEC5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13.</w:t>
            </w:r>
          </w:p>
        </w:tc>
        <w:tc>
          <w:tcPr>
            <w:tcW w:w="1980" w:type="dxa"/>
            <w:tcBorders>
              <w:top w:val="single" w:sz="6" w:space="0" w:color="000000"/>
              <w:left w:val="single" w:sz="6" w:space="0" w:color="000000"/>
              <w:bottom w:val="single" w:sz="6" w:space="0" w:color="000000"/>
              <w:right w:val="single" w:sz="6" w:space="0" w:color="000000"/>
            </w:tcBorders>
          </w:tcPr>
          <w:p w14:paraId="0FC67424"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4B6234D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1800</w:t>
            </w:r>
          </w:p>
        </w:tc>
        <w:tc>
          <w:tcPr>
            <w:tcW w:w="720" w:type="dxa"/>
            <w:tcBorders>
              <w:top w:val="single" w:sz="6" w:space="0" w:color="000000"/>
              <w:left w:val="single" w:sz="6" w:space="0" w:color="000000"/>
              <w:bottom w:val="single" w:sz="6" w:space="0" w:color="000000"/>
              <w:right w:val="single" w:sz="6" w:space="0" w:color="000000"/>
            </w:tcBorders>
          </w:tcPr>
          <w:p w14:paraId="1191D29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w:t>
            </w:r>
          </w:p>
        </w:tc>
        <w:tc>
          <w:tcPr>
            <w:tcW w:w="1690" w:type="dxa"/>
            <w:tcBorders>
              <w:top w:val="single" w:sz="6" w:space="0" w:color="000000"/>
              <w:left w:val="single" w:sz="6" w:space="0" w:color="000000"/>
              <w:bottom w:val="single" w:sz="6" w:space="0" w:color="000000"/>
              <w:right w:val="single" w:sz="6" w:space="0" w:color="000000"/>
            </w:tcBorders>
          </w:tcPr>
          <w:p w14:paraId="224853A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4BBD157D"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0461666" w14:textId="77777777" w:rsidTr="005C5381">
        <w:tc>
          <w:tcPr>
            <w:tcW w:w="540" w:type="dxa"/>
            <w:tcBorders>
              <w:top w:val="single" w:sz="6" w:space="0" w:color="000000"/>
              <w:left w:val="single" w:sz="6" w:space="0" w:color="000000"/>
              <w:bottom w:val="single" w:sz="6" w:space="0" w:color="000000"/>
              <w:right w:val="single" w:sz="6" w:space="0" w:color="000000"/>
            </w:tcBorders>
          </w:tcPr>
          <w:p w14:paraId="6125611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14.</w:t>
            </w:r>
          </w:p>
        </w:tc>
        <w:tc>
          <w:tcPr>
            <w:tcW w:w="1980" w:type="dxa"/>
            <w:tcBorders>
              <w:top w:val="single" w:sz="6" w:space="0" w:color="000000"/>
              <w:left w:val="single" w:sz="6" w:space="0" w:color="000000"/>
              <w:bottom w:val="single" w:sz="6" w:space="0" w:color="000000"/>
              <w:right w:val="single" w:sz="6" w:space="0" w:color="000000"/>
            </w:tcBorders>
          </w:tcPr>
          <w:p w14:paraId="720B0233"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2B6063F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2000</w:t>
            </w:r>
          </w:p>
        </w:tc>
        <w:tc>
          <w:tcPr>
            <w:tcW w:w="720" w:type="dxa"/>
            <w:tcBorders>
              <w:top w:val="single" w:sz="6" w:space="0" w:color="000000"/>
              <w:left w:val="single" w:sz="6" w:space="0" w:color="000000"/>
              <w:bottom w:val="single" w:sz="6" w:space="0" w:color="000000"/>
              <w:right w:val="single" w:sz="6" w:space="0" w:color="000000"/>
            </w:tcBorders>
          </w:tcPr>
          <w:p w14:paraId="2BE834A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w:t>
            </w:r>
          </w:p>
        </w:tc>
        <w:tc>
          <w:tcPr>
            <w:tcW w:w="1690" w:type="dxa"/>
            <w:tcBorders>
              <w:top w:val="single" w:sz="6" w:space="0" w:color="000000"/>
              <w:left w:val="single" w:sz="6" w:space="0" w:color="000000"/>
              <w:bottom w:val="single" w:sz="6" w:space="0" w:color="000000"/>
              <w:right w:val="single" w:sz="6" w:space="0" w:color="000000"/>
            </w:tcBorders>
          </w:tcPr>
          <w:p w14:paraId="0637D0E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2656855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DE09E60" w14:textId="77777777" w:rsidTr="005C5381">
        <w:tc>
          <w:tcPr>
            <w:tcW w:w="540" w:type="dxa"/>
            <w:tcBorders>
              <w:top w:val="single" w:sz="6" w:space="0" w:color="000000"/>
              <w:left w:val="single" w:sz="6" w:space="0" w:color="000000"/>
              <w:bottom w:val="single" w:sz="6" w:space="0" w:color="000000"/>
              <w:right w:val="single" w:sz="6" w:space="0" w:color="000000"/>
            </w:tcBorders>
          </w:tcPr>
          <w:p w14:paraId="7BD61EF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15.</w:t>
            </w:r>
          </w:p>
        </w:tc>
        <w:tc>
          <w:tcPr>
            <w:tcW w:w="1980" w:type="dxa"/>
            <w:tcBorders>
              <w:top w:val="single" w:sz="6" w:space="0" w:color="000000"/>
              <w:left w:val="single" w:sz="6" w:space="0" w:color="000000"/>
              <w:bottom w:val="single" w:sz="6" w:space="0" w:color="000000"/>
              <w:right w:val="single" w:sz="6" w:space="0" w:color="000000"/>
            </w:tcBorders>
          </w:tcPr>
          <w:p w14:paraId="606E0639"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77F1B08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2200</w:t>
            </w:r>
          </w:p>
        </w:tc>
        <w:tc>
          <w:tcPr>
            <w:tcW w:w="720" w:type="dxa"/>
            <w:tcBorders>
              <w:top w:val="single" w:sz="6" w:space="0" w:color="000000"/>
              <w:left w:val="single" w:sz="6" w:space="0" w:color="000000"/>
              <w:bottom w:val="single" w:sz="6" w:space="0" w:color="000000"/>
              <w:right w:val="single" w:sz="6" w:space="0" w:color="000000"/>
            </w:tcBorders>
          </w:tcPr>
          <w:p w14:paraId="0E0DA2C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15</w:t>
            </w:r>
          </w:p>
        </w:tc>
        <w:tc>
          <w:tcPr>
            <w:tcW w:w="1690" w:type="dxa"/>
            <w:tcBorders>
              <w:top w:val="single" w:sz="6" w:space="0" w:color="000000"/>
              <w:left w:val="single" w:sz="6" w:space="0" w:color="000000"/>
              <w:bottom w:val="single" w:sz="6" w:space="0" w:color="000000"/>
              <w:right w:val="single" w:sz="6" w:space="0" w:color="000000"/>
            </w:tcBorders>
          </w:tcPr>
          <w:p w14:paraId="3C2B6D3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6909892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395F4D72" w14:textId="77777777" w:rsidTr="005C5381">
        <w:tc>
          <w:tcPr>
            <w:tcW w:w="540" w:type="dxa"/>
            <w:tcBorders>
              <w:top w:val="single" w:sz="6" w:space="0" w:color="000000"/>
              <w:left w:val="single" w:sz="6" w:space="0" w:color="000000"/>
              <w:bottom w:val="single" w:sz="6" w:space="0" w:color="000000"/>
              <w:right w:val="single" w:sz="6" w:space="0" w:color="000000"/>
            </w:tcBorders>
          </w:tcPr>
          <w:p w14:paraId="1D289B9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16.</w:t>
            </w:r>
          </w:p>
        </w:tc>
        <w:tc>
          <w:tcPr>
            <w:tcW w:w="1980" w:type="dxa"/>
            <w:tcBorders>
              <w:top w:val="single" w:sz="6" w:space="0" w:color="000000"/>
              <w:left w:val="single" w:sz="6" w:space="0" w:color="000000"/>
              <w:bottom w:val="single" w:sz="6" w:space="0" w:color="000000"/>
              <w:right w:val="single" w:sz="6" w:space="0" w:color="000000"/>
            </w:tcBorders>
          </w:tcPr>
          <w:p w14:paraId="39E60470"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48451DF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2300</w:t>
            </w:r>
          </w:p>
        </w:tc>
        <w:tc>
          <w:tcPr>
            <w:tcW w:w="720" w:type="dxa"/>
            <w:tcBorders>
              <w:top w:val="single" w:sz="6" w:space="0" w:color="000000"/>
              <w:left w:val="single" w:sz="6" w:space="0" w:color="000000"/>
              <w:bottom w:val="single" w:sz="6" w:space="0" w:color="000000"/>
              <w:right w:val="single" w:sz="6" w:space="0" w:color="000000"/>
            </w:tcBorders>
          </w:tcPr>
          <w:p w14:paraId="1E9A9DE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2CA8DB0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64E8284F"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1BA5492" w14:textId="77777777" w:rsidTr="005C5381">
        <w:tc>
          <w:tcPr>
            <w:tcW w:w="540" w:type="dxa"/>
            <w:tcBorders>
              <w:top w:val="single" w:sz="6" w:space="0" w:color="000000"/>
              <w:left w:val="single" w:sz="6" w:space="0" w:color="000000"/>
              <w:bottom w:val="single" w:sz="6" w:space="0" w:color="000000"/>
              <w:right w:val="single" w:sz="6" w:space="0" w:color="000000"/>
            </w:tcBorders>
          </w:tcPr>
          <w:p w14:paraId="182AD3B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17.</w:t>
            </w:r>
          </w:p>
        </w:tc>
        <w:tc>
          <w:tcPr>
            <w:tcW w:w="1980" w:type="dxa"/>
            <w:tcBorders>
              <w:top w:val="single" w:sz="6" w:space="0" w:color="000000"/>
              <w:left w:val="single" w:sz="6" w:space="0" w:color="000000"/>
              <w:bottom w:val="single" w:sz="6" w:space="0" w:color="000000"/>
              <w:right w:val="single" w:sz="6" w:space="0" w:color="000000"/>
            </w:tcBorders>
          </w:tcPr>
          <w:p w14:paraId="3E093AB9"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031E8ED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2400</w:t>
            </w:r>
          </w:p>
        </w:tc>
        <w:tc>
          <w:tcPr>
            <w:tcW w:w="720" w:type="dxa"/>
            <w:tcBorders>
              <w:top w:val="single" w:sz="6" w:space="0" w:color="000000"/>
              <w:left w:val="single" w:sz="6" w:space="0" w:color="000000"/>
              <w:bottom w:val="single" w:sz="6" w:space="0" w:color="000000"/>
              <w:right w:val="single" w:sz="6" w:space="0" w:color="000000"/>
            </w:tcBorders>
          </w:tcPr>
          <w:p w14:paraId="465BB55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47478FA9"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1F5F2FD2"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3067601C"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44B313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18.</w:t>
            </w:r>
          </w:p>
        </w:tc>
        <w:tc>
          <w:tcPr>
            <w:tcW w:w="1980" w:type="dxa"/>
            <w:tcBorders>
              <w:top w:val="single" w:sz="6" w:space="0" w:color="000000"/>
              <w:left w:val="single" w:sz="6" w:space="0" w:color="000000"/>
              <w:bottom w:val="single" w:sz="6" w:space="0" w:color="000000"/>
              <w:right w:val="single" w:sz="6" w:space="0" w:color="000000"/>
            </w:tcBorders>
          </w:tcPr>
          <w:p w14:paraId="53ACE6F2"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100/150</w:t>
            </w:r>
          </w:p>
        </w:tc>
        <w:tc>
          <w:tcPr>
            <w:tcW w:w="2518" w:type="dxa"/>
            <w:tcBorders>
              <w:top w:val="single" w:sz="6" w:space="0" w:color="000000"/>
              <w:left w:val="single" w:sz="6" w:space="0" w:color="000000"/>
              <w:bottom w:val="single" w:sz="6" w:space="0" w:color="000000"/>
              <w:right w:val="single" w:sz="6" w:space="0" w:color="000000"/>
            </w:tcBorders>
          </w:tcPr>
          <w:p w14:paraId="2B24C06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2500</w:t>
            </w:r>
          </w:p>
        </w:tc>
        <w:tc>
          <w:tcPr>
            <w:tcW w:w="720" w:type="dxa"/>
            <w:tcBorders>
              <w:top w:val="single" w:sz="6" w:space="0" w:color="000000"/>
              <w:left w:val="single" w:sz="6" w:space="0" w:color="000000"/>
              <w:bottom w:val="single" w:sz="6" w:space="0" w:color="000000"/>
              <w:right w:val="single" w:sz="6" w:space="0" w:color="000000"/>
            </w:tcBorders>
          </w:tcPr>
          <w:p w14:paraId="3BF7391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16560E3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7E6CD654"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5F254F8"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8DED4F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19.</w:t>
            </w:r>
          </w:p>
        </w:tc>
        <w:tc>
          <w:tcPr>
            <w:tcW w:w="1980" w:type="dxa"/>
            <w:tcBorders>
              <w:top w:val="single" w:sz="6" w:space="0" w:color="000000"/>
              <w:left w:val="single" w:sz="6" w:space="0" w:color="000000"/>
              <w:bottom w:val="single" w:sz="6" w:space="0" w:color="000000"/>
              <w:right w:val="single" w:sz="6" w:space="0" w:color="000000"/>
            </w:tcBorders>
          </w:tcPr>
          <w:p w14:paraId="679BA898"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599FABE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1200</w:t>
            </w:r>
          </w:p>
        </w:tc>
        <w:tc>
          <w:tcPr>
            <w:tcW w:w="720" w:type="dxa"/>
            <w:tcBorders>
              <w:top w:val="single" w:sz="6" w:space="0" w:color="000000"/>
              <w:left w:val="single" w:sz="6" w:space="0" w:color="000000"/>
              <w:bottom w:val="single" w:sz="6" w:space="0" w:color="000000"/>
              <w:right w:val="single" w:sz="6" w:space="0" w:color="000000"/>
            </w:tcBorders>
          </w:tcPr>
          <w:p w14:paraId="5D92B13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tcPr>
          <w:p w14:paraId="5FA5147F"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5B102899"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1DB01A7"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CB26A5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w:t>
            </w:r>
          </w:p>
        </w:tc>
        <w:tc>
          <w:tcPr>
            <w:tcW w:w="1980" w:type="dxa"/>
            <w:tcBorders>
              <w:top w:val="single" w:sz="6" w:space="0" w:color="000000"/>
              <w:left w:val="single" w:sz="6" w:space="0" w:color="000000"/>
              <w:bottom w:val="single" w:sz="6" w:space="0" w:color="000000"/>
              <w:right w:val="single" w:sz="6" w:space="0" w:color="000000"/>
            </w:tcBorders>
          </w:tcPr>
          <w:p w14:paraId="33A64095"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0C0857B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1400</w:t>
            </w:r>
          </w:p>
        </w:tc>
        <w:tc>
          <w:tcPr>
            <w:tcW w:w="720" w:type="dxa"/>
            <w:tcBorders>
              <w:top w:val="single" w:sz="6" w:space="0" w:color="000000"/>
              <w:left w:val="single" w:sz="6" w:space="0" w:color="000000"/>
              <w:bottom w:val="single" w:sz="6" w:space="0" w:color="000000"/>
              <w:right w:val="single" w:sz="6" w:space="0" w:color="000000"/>
            </w:tcBorders>
          </w:tcPr>
          <w:p w14:paraId="3719DB2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tcPr>
          <w:p w14:paraId="75FA2310"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1820153A"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A6EB5E4" w14:textId="77777777" w:rsidTr="005C5381">
        <w:tc>
          <w:tcPr>
            <w:tcW w:w="540" w:type="dxa"/>
            <w:tcBorders>
              <w:top w:val="single" w:sz="6" w:space="0" w:color="000000"/>
              <w:left w:val="single" w:sz="6" w:space="0" w:color="000000"/>
              <w:bottom w:val="single" w:sz="6" w:space="0" w:color="000000"/>
              <w:right w:val="single" w:sz="6" w:space="0" w:color="000000"/>
            </w:tcBorders>
          </w:tcPr>
          <w:p w14:paraId="69DB244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21.</w:t>
            </w:r>
          </w:p>
        </w:tc>
        <w:tc>
          <w:tcPr>
            <w:tcW w:w="1980" w:type="dxa"/>
            <w:tcBorders>
              <w:top w:val="single" w:sz="6" w:space="0" w:color="000000"/>
              <w:left w:val="single" w:sz="6" w:space="0" w:color="000000"/>
              <w:bottom w:val="single" w:sz="6" w:space="0" w:color="000000"/>
              <w:right w:val="single" w:sz="6" w:space="0" w:color="000000"/>
            </w:tcBorders>
          </w:tcPr>
          <w:p w14:paraId="170AC17C"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12AD6CCB"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1600</w:t>
            </w:r>
          </w:p>
        </w:tc>
        <w:tc>
          <w:tcPr>
            <w:tcW w:w="720" w:type="dxa"/>
            <w:tcBorders>
              <w:top w:val="single" w:sz="6" w:space="0" w:color="000000"/>
              <w:left w:val="single" w:sz="6" w:space="0" w:color="000000"/>
              <w:bottom w:val="single" w:sz="6" w:space="0" w:color="000000"/>
              <w:right w:val="single" w:sz="6" w:space="0" w:color="000000"/>
            </w:tcBorders>
          </w:tcPr>
          <w:p w14:paraId="22336AC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2995507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603D4AE2"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31CD03A" w14:textId="77777777" w:rsidTr="005C5381">
        <w:tc>
          <w:tcPr>
            <w:tcW w:w="540" w:type="dxa"/>
            <w:tcBorders>
              <w:top w:val="single" w:sz="6" w:space="0" w:color="000000"/>
              <w:left w:val="single" w:sz="6" w:space="0" w:color="000000"/>
              <w:bottom w:val="single" w:sz="6" w:space="0" w:color="000000"/>
              <w:right w:val="single" w:sz="6" w:space="0" w:color="000000"/>
            </w:tcBorders>
          </w:tcPr>
          <w:p w14:paraId="7444B3FB"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22.</w:t>
            </w:r>
          </w:p>
        </w:tc>
        <w:tc>
          <w:tcPr>
            <w:tcW w:w="1980" w:type="dxa"/>
            <w:tcBorders>
              <w:top w:val="single" w:sz="6" w:space="0" w:color="000000"/>
              <w:left w:val="single" w:sz="6" w:space="0" w:color="000000"/>
              <w:bottom w:val="single" w:sz="6" w:space="0" w:color="000000"/>
              <w:right w:val="single" w:sz="6" w:space="0" w:color="000000"/>
            </w:tcBorders>
          </w:tcPr>
          <w:p w14:paraId="0AB9A151"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0E6E611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1800</w:t>
            </w:r>
          </w:p>
        </w:tc>
        <w:tc>
          <w:tcPr>
            <w:tcW w:w="720" w:type="dxa"/>
            <w:tcBorders>
              <w:top w:val="single" w:sz="6" w:space="0" w:color="000000"/>
              <w:left w:val="single" w:sz="6" w:space="0" w:color="000000"/>
              <w:bottom w:val="single" w:sz="6" w:space="0" w:color="000000"/>
              <w:right w:val="single" w:sz="6" w:space="0" w:color="000000"/>
            </w:tcBorders>
          </w:tcPr>
          <w:p w14:paraId="3B8F7FD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0B27C50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0FBD7ACD"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89812D2" w14:textId="77777777" w:rsidTr="005C5381">
        <w:tc>
          <w:tcPr>
            <w:tcW w:w="540" w:type="dxa"/>
            <w:tcBorders>
              <w:top w:val="single" w:sz="6" w:space="0" w:color="000000"/>
              <w:left w:val="single" w:sz="6" w:space="0" w:color="000000"/>
              <w:bottom w:val="single" w:sz="6" w:space="0" w:color="000000"/>
              <w:right w:val="single" w:sz="6" w:space="0" w:color="000000"/>
            </w:tcBorders>
          </w:tcPr>
          <w:p w14:paraId="336D456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23.</w:t>
            </w:r>
          </w:p>
        </w:tc>
        <w:tc>
          <w:tcPr>
            <w:tcW w:w="1980" w:type="dxa"/>
            <w:tcBorders>
              <w:top w:val="single" w:sz="6" w:space="0" w:color="000000"/>
              <w:left w:val="single" w:sz="6" w:space="0" w:color="000000"/>
              <w:bottom w:val="single" w:sz="6" w:space="0" w:color="000000"/>
              <w:right w:val="single" w:sz="6" w:space="0" w:color="000000"/>
            </w:tcBorders>
          </w:tcPr>
          <w:p w14:paraId="020C0524"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222DFA9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2000</w:t>
            </w:r>
          </w:p>
        </w:tc>
        <w:tc>
          <w:tcPr>
            <w:tcW w:w="720" w:type="dxa"/>
            <w:tcBorders>
              <w:top w:val="single" w:sz="6" w:space="0" w:color="000000"/>
              <w:left w:val="single" w:sz="6" w:space="0" w:color="000000"/>
              <w:bottom w:val="single" w:sz="6" w:space="0" w:color="000000"/>
              <w:right w:val="single" w:sz="6" w:space="0" w:color="000000"/>
            </w:tcBorders>
          </w:tcPr>
          <w:p w14:paraId="58F240E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60B0BF8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77B151B2"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6B91000" w14:textId="77777777" w:rsidTr="005C5381">
        <w:tc>
          <w:tcPr>
            <w:tcW w:w="540" w:type="dxa"/>
            <w:tcBorders>
              <w:top w:val="single" w:sz="6" w:space="0" w:color="000000"/>
              <w:left w:val="single" w:sz="6" w:space="0" w:color="000000"/>
              <w:bottom w:val="single" w:sz="6" w:space="0" w:color="000000"/>
              <w:right w:val="single" w:sz="6" w:space="0" w:color="000000"/>
            </w:tcBorders>
          </w:tcPr>
          <w:p w14:paraId="2D16F78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lastRenderedPageBreak/>
              <w:t>24.</w:t>
            </w:r>
          </w:p>
        </w:tc>
        <w:tc>
          <w:tcPr>
            <w:tcW w:w="1980" w:type="dxa"/>
            <w:tcBorders>
              <w:top w:val="single" w:sz="6" w:space="0" w:color="000000"/>
              <w:left w:val="single" w:sz="6" w:space="0" w:color="000000"/>
              <w:bottom w:val="single" w:sz="6" w:space="0" w:color="000000"/>
              <w:right w:val="single" w:sz="6" w:space="0" w:color="000000"/>
            </w:tcBorders>
          </w:tcPr>
          <w:p w14:paraId="6523C053"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279623C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2200</w:t>
            </w:r>
          </w:p>
        </w:tc>
        <w:tc>
          <w:tcPr>
            <w:tcW w:w="720" w:type="dxa"/>
            <w:tcBorders>
              <w:top w:val="single" w:sz="6" w:space="0" w:color="000000"/>
              <w:left w:val="single" w:sz="6" w:space="0" w:color="000000"/>
              <w:bottom w:val="single" w:sz="6" w:space="0" w:color="000000"/>
              <w:right w:val="single" w:sz="6" w:space="0" w:color="000000"/>
            </w:tcBorders>
          </w:tcPr>
          <w:p w14:paraId="45E6FA7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492335B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66CFA350"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58E5EE17" w14:textId="77777777" w:rsidTr="005C5381">
        <w:tc>
          <w:tcPr>
            <w:tcW w:w="540" w:type="dxa"/>
            <w:tcBorders>
              <w:top w:val="single" w:sz="6" w:space="0" w:color="000000"/>
              <w:left w:val="single" w:sz="6" w:space="0" w:color="000000"/>
              <w:bottom w:val="single" w:sz="6" w:space="0" w:color="000000"/>
              <w:right w:val="single" w:sz="6" w:space="0" w:color="000000"/>
            </w:tcBorders>
          </w:tcPr>
          <w:p w14:paraId="44A7A4F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25.</w:t>
            </w:r>
          </w:p>
        </w:tc>
        <w:tc>
          <w:tcPr>
            <w:tcW w:w="1980" w:type="dxa"/>
            <w:tcBorders>
              <w:top w:val="single" w:sz="6" w:space="0" w:color="000000"/>
              <w:left w:val="single" w:sz="6" w:space="0" w:color="000000"/>
              <w:bottom w:val="single" w:sz="6" w:space="0" w:color="000000"/>
              <w:right w:val="single" w:sz="6" w:space="0" w:color="000000"/>
            </w:tcBorders>
          </w:tcPr>
          <w:p w14:paraId="6E70972E"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7064BEC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2300</w:t>
            </w:r>
          </w:p>
        </w:tc>
        <w:tc>
          <w:tcPr>
            <w:tcW w:w="720" w:type="dxa"/>
            <w:tcBorders>
              <w:top w:val="single" w:sz="6" w:space="0" w:color="000000"/>
              <w:left w:val="single" w:sz="6" w:space="0" w:color="000000"/>
              <w:bottom w:val="single" w:sz="6" w:space="0" w:color="000000"/>
              <w:right w:val="single" w:sz="6" w:space="0" w:color="000000"/>
            </w:tcBorders>
          </w:tcPr>
          <w:p w14:paraId="63F8279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4214C95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327BF800"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0BDA12F"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7EBDD3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26.</w:t>
            </w:r>
          </w:p>
        </w:tc>
        <w:tc>
          <w:tcPr>
            <w:tcW w:w="1980" w:type="dxa"/>
            <w:tcBorders>
              <w:top w:val="single" w:sz="6" w:space="0" w:color="000000"/>
              <w:left w:val="single" w:sz="6" w:space="0" w:color="000000"/>
              <w:bottom w:val="single" w:sz="6" w:space="0" w:color="000000"/>
              <w:right w:val="single" w:sz="6" w:space="0" w:color="000000"/>
            </w:tcBorders>
          </w:tcPr>
          <w:p w14:paraId="7E937B25"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7AE842A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2400</w:t>
            </w:r>
          </w:p>
        </w:tc>
        <w:tc>
          <w:tcPr>
            <w:tcW w:w="720" w:type="dxa"/>
            <w:tcBorders>
              <w:top w:val="single" w:sz="6" w:space="0" w:color="000000"/>
              <w:left w:val="single" w:sz="6" w:space="0" w:color="000000"/>
              <w:bottom w:val="single" w:sz="6" w:space="0" w:color="000000"/>
              <w:right w:val="single" w:sz="6" w:space="0" w:color="000000"/>
            </w:tcBorders>
          </w:tcPr>
          <w:p w14:paraId="3B522FE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tcPr>
          <w:p w14:paraId="5B056B8A"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79FB822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3E6837CA" w14:textId="77777777" w:rsidTr="005C5381">
        <w:tc>
          <w:tcPr>
            <w:tcW w:w="540" w:type="dxa"/>
            <w:tcBorders>
              <w:top w:val="single" w:sz="6" w:space="0" w:color="000000"/>
              <w:left w:val="single" w:sz="6" w:space="0" w:color="000000"/>
              <w:bottom w:val="single" w:sz="6" w:space="0" w:color="000000"/>
              <w:right w:val="single" w:sz="6" w:space="0" w:color="000000"/>
            </w:tcBorders>
          </w:tcPr>
          <w:p w14:paraId="45DD61C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27.</w:t>
            </w:r>
          </w:p>
        </w:tc>
        <w:tc>
          <w:tcPr>
            <w:tcW w:w="1980" w:type="dxa"/>
            <w:tcBorders>
              <w:top w:val="single" w:sz="6" w:space="0" w:color="000000"/>
              <w:left w:val="single" w:sz="6" w:space="0" w:color="000000"/>
              <w:bottom w:val="single" w:sz="6" w:space="0" w:color="000000"/>
              <w:right w:val="single" w:sz="6" w:space="0" w:color="000000"/>
            </w:tcBorders>
          </w:tcPr>
          <w:p w14:paraId="58FC5FF0"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DN 200</w:t>
            </w:r>
          </w:p>
        </w:tc>
        <w:tc>
          <w:tcPr>
            <w:tcW w:w="2518" w:type="dxa"/>
            <w:tcBorders>
              <w:top w:val="single" w:sz="6" w:space="0" w:color="000000"/>
              <w:left w:val="single" w:sz="6" w:space="0" w:color="000000"/>
              <w:bottom w:val="single" w:sz="6" w:space="0" w:color="000000"/>
              <w:right w:val="single" w:sz="6" w:space="0" w:color="000000"/>
            </w:tcBorders>
          </w:tcPr>
          <w:p w14:paraId="64F95BD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2500</w:t>
            </w:r>
          </w:p>
        </w:tc>
        <w:tc>
          <w:tcPr>
            <w:tcW w:w="720" w:type="dxa"/>
            <w:tcBorders>
              <w:top w:val="single" w:sz="6" w:space="0" w:color="000000"/>
              <w:left w:val="single" w:sz="6" w:space="0" w:color="000000"/>
              <w:bottom w:val="single" w:sz="6" w:space="0" w:color="000000"/>
              <w:right w:val="single" w:sz="6" w:space="0" w:color="000000"/>
            </w:tcBorders>
          </w:tcPr>
          <w:p w14:paraId="4D4454C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tcPr>
          <w:p w14:paraId="5174B600"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4" w:space="0" w:color="auto"/>
            </w:tcBorders>
          </w:tcPr>
          <w:p w14:paraId="0576ECD4"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3AD8F59" w14:textId="77777777" w:rsidTr="005C5381">
        <w:trPr>
          <w:gridAfter w:val="4"/>
          <w:wAfter w:w="4111" w:type="dxa"/>
        </w:trPr>
        <w:tc>
          <w:tcPr>
            <w:tcW w:w="2520" w:type="dxa"/>
            <w:gridSpan w:val="2"/>
            <w:tcBorders>
              <w:top w:val="single" w:sz="6" w:space="0" w:color="000000"/>
              <w:left w:val="single" w:sz="6" w:space="0" w:color="000000"/>
              <w:bottom w:val="single" w:sz="6" w:space="0" w:color="000000"/>
              <w:right w:val="single" w:sz="6" w:space="0" w:color="000000"/>
            </w:tcBorders>
          </w:tcPr>
          <w:p w14:paraId="3F3111C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Obudowy  sztywne</w:t>
            </w:r>
          </w:p>
          <w:p w14:paraId="5882FCF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do nawiertek NWZ </w:t>
            </w:r>
          </w:p>
          <w:p w14:paraId="34307AF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b/>
                <w:sz w:val="20"/>
                <w:szCs w:val="20"/>
                <w:lang w:eastAsia="pl-PL"/>
              </w:rPr>
              <w:t>z zasuwą DN 50:</w:t>
            </w:r>
          </w:p>
        </w:tc>
        <w:tc>
          <w:tcPr>
            <w:tcW w:w="2518" w:type="dxa"/>
            <w:tcBorders>
              <w:top w:val="single" w:sz="6" w:space="0" w:color="000000"/>
              <w:left w:val="single" w:sz="6" w:space="0" w:color="000000"/>
              <w:bottom w:val="single" w:sz="6" w:space="0" w:color="000000"/>
              <w:right w:val="single" w:sz="6" w:space="0" w:color="000000"/>
            </w:tcBorders>
          </w:tcPr>
          <w:p w14:paraId="42EADFC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p w14:paraId="4798958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L</w:t>
            </w:r>
            <w:r w:rsidRPr="0034203A">
              <w:rPr>
                <w:rFonts w:ascii="Arial" w:eastAsia="Times New Roman" w:hAnsi="Arial" w:cs="Arial"/>
                <w:b/>
                <w:sz w:val="20"/>
                <w:szCs w:val="20"/>
                <w:lang w:eastAsia="pl-PL"/>
              </w:rPr>
              <w:t>–</w:t>
            </w:r>
            <w:r w:rsidRPr="0034203A">
              <w:rPr>
                <w:rFonts w:ascii="Arial" w:eastAsia="Times New Roman" w:hAnsi="Arial" w:cs="Arial"/>
                <w:sz w:val="20"/>
                <w:szCs w:val="20"/>
                <w:lang w:eastAsia="pl-PL"/>
              </w:rPr>
              <w:t xml:space="preserve"> długość obudowy (mm)</w:t>
            </w:r>
          </w:p>
        </w:tc>
      </w:tr>
      <w:tr w:rsidR="0034203A" w:rsidRPr="0034203A" w14:paraId="1B83B480" w14:textId="77777777" w:rsidTr="005C5381">
        <w:tc>
          <w:tcPr>
            <w:tcW w:w="540" w:type="dxa"/>
            <w:tcBorders>
              <w:top w:val="single" w:sz="6" w:space="0" w:color="000000"/>
              <w:left w:val="single" w:sz="6" w:space="0" w:color="000000"/>
              <w:bottom w:val="single" w:sz="6" w:space="0" w:color="000000"/>
              <w:right w:val="single" w:sz="6" w:space="0" w:color="000000"/>
            </w:tcBorders>
          </w:tcPr>
          <w:p w14:paraId="7461165B"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28.</w:t>
            </w:r>
          </w:p>
        </w:tc>
        <w:tc>
          <w:tcPr>
            <w:tcW w:w="1980" w:type="dxa"/>
            <w:tcBorders>
              <w:top w:val="single" w:sz="6" w:space="0" w:color="000000"/>
              <w:left w:val="single" w:sz="6" w:space="0" w:color="000000"/>
              <w:bottom w:val="single" w:sz="6" w:space="0" w:color="000000"/>
              <w:right w:val="single" w:sz="6" w:space="0" w:color="000000"/>
            </w:tcBorders>
          </w:tcPr>
          <w:p w14:paraId="4BA396C5"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5DDBEB3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1200</w:t>
            </w:r>
          </w:p>
        </w:tc>
        <w:tc>
          <w:tcPr>
            <w:tcW w:w="720" w:type="dxa"/>
            <w:tcBorders>
              <w:top w:val="single" w:sz="6" w:space="0" w:color="000000"/>
              <w:left w:val="single" w:sz="6" w:space="0" w:color="000000"/>
              <w:bottom w:val="single" w:sz="6" w:space="0" w:color="000000"/>
              <w:right w:val="single" w:sz="6" w:space="0" w:color="000000"/>
            </w:tcBorders>
          </w:tcPr>
          <w:p w14:paraId="58DA98A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551F4769"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4" w:space="0" w:color="auto"/>
            </w:tcBorders>
          </w:tcPr>
          <w:p w14:paraId="2C0373F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56A7DC2" w14:textId="77777777" w:rsidTr="005C5381">
        <w:tc>
          <w:tcPr>
            <w:tcW w:w="540" w:type="dxa"/>
            <w:tcBorders>
              <w:top w:val="single" w:sz="6" w:space="0" w:color="000000"/>
              <w:left w:val="single" w:sz="6" w:space="0" w:color="000000"/>
              <w:bottom w:val="single" w:sz="6" w:space="0" w:color="000000"/>
              <w:right w:val="single" w:sz="6" w:space="0" w:color="000000"/>
            </w:tcBorders>
          </w:tcPr>
          <w:p w14:paraId="26B0651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29.</w:t>
            </w:r>
          </w:p>
        </w:tc>
        <w:tc>
          <w:tcPr>
            <w:tcW w:w="1980" w:type="dxa"/>
            <w:tcBorders>
              <w:top w:val="single" w:sz="6" w:space="0" w:color="000000"/>
              <w:left w:val="single" w:sz="6" w:space="0" w:color="000000"/>
              <w:bottom w:val="single" w:sz="6" w:space="0" w:color="000000"/>
              <w:right w:val="single" w:sz="6" w:space="0" w:color="000000"/>
            </w:tcBorders>
          </w:tcPr>
          <w:p w14:paraId="582243D2"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3590B8C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1400</w:t>
            </w:r>
          </w:p>
        </w:tc>
        <w:tc>
          <w:tcPr>
            <w:tcW w:w="720" w:type="dxa"/>
            <w:tcBorders>
              <w:top w:val="single" w:sz="6" w:space="0" w:color="000000"/>
              <w:left w:val="single" w:sz="6" w:space="0" w:color="000000"/>
              <w:bottom w:val="single" w:sz="6" w:space="0" w:color="000000"/>
              <w:right w:val="single" w:sz="6" w:space="0" w:color="000000"/>
            </w:tcBorders>
          </w:tcPr>
          <w:p w14:paraId="0C0DEDA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0D6227F0"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09A2CBA0"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F344B93" w14:textId="77777777" w:rsidTr="005C5381">
        <w:tc>
          <w:tcPr>
            <w:tcW w:w="540" w:type="dxa"/>
            <w:tcBorders>
              <w:top w:val="single" w:sz="6" w:space="0" w:color="000000"/>
              <w:left w:val="single" w:sz="6" w:space="0" w:color="000000"/>
              <w:bottom w:val="single" w:sz="6" w:space="0" w:color="000000"/>
              <w:right w:val="single" w:sz="6" w:space="0" w:color="000000"/>
            </w:tcBorders>
          </w:tcPr>
          <w:p w14:paraId="2167640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30.</w:t>
            </w:r>
          </w:p>
        </w:tc>
        <w:tc>
          <w:tcPr>
            <w:tcW w:w="1980" w:type="dxa"/>
            <w:tcBorders>
              <w:top w:val="single" w:sz="6" w:space="0" w:color="000000"/>
              <w:left w:val="single" w:sz="6" w:space="0" w:color="000000"/>
              <w:bottom w:val="single" w:sz="6" w:space="0" w:color="000000"/>
              <w:right w:val="single" w:sz="6" w:space="0" w:color="000000"/>
            </w:tcBorders>
          </w:tcPr>
          <w:p w14:paraId="16743CC1"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044B690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1600</w:t>
            </w:r>
          </w:p>
        </w:tc>
        <w:tc>
          <w:tcPr>
            <w:tcW w:w="720" w:type="dxa"/>
            <w:tcBorders>
              <w:top w:val="single" w:sz="6" w:space="0" w:color="000000"/>
              <w:left w:val="single" w:sz="6" w:space="0" w:color="000000"/>
              <w:bottom w:val="single" w:sz="6" w:space="0" w:color="000000"/>
              <w:right w:val="single" w:sz="6" w:space="0" w:color="000000"/>
            </w:tcBorders>
          </w:tcPr>
          <w:p w14:paraId="5C0995E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690" w:type="dxa"/>
            <w:tcBorders>
              <w:top w:val="single" w:sz="6" w:space="0" w:color="000000"/>
              <w:left w:val="single" w:sz="6" w:space="0" w:color="000000"/>
              <w:bottom w:val="single" w:sz="6" w:space="0" w:color="000000"/>
              <w:right w:val="single" w:sz="6" w:space="0" w:color="000000"/>
            </w:tcBorders>
          </w:tcPr>
          <w:p w14:paraId="76C9712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2906A6A8"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B20B80C" w14:textId="77777777" w:rsidTr="005C5381">
        <w:tc>
          <w:tcPr>
            <w:tcW w:w="540" w:type="dxa"/>
            <w:tcBorders>
              <w:top w:val="single" w:sz="6" w:space="0" w:color="000000"/>
              <w:left w:val="single" w:sz="6" w:space="0" w:color="000000"/>
              <w:bottom w:val="single" w:sz="6" w:space="0" w:color="000000"/>
              <w:right w:val="single" w:sz="6" w:space="0" w:color="000000"/>
            </w:tcBorders>
          </w:tcPr>
          <w:p w14:paraId="144450B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31.</w:t>
            </w:r>
          </w:p>
        </w:tc>
        <w:tc>
          <w:tcPr>
            <w:tcW w:w="1980" w:type="dxa"/>
            <w:tcBorders>
              <w:top w:val="single" w:sz="6" w:space="0" w:color="000000"/>
              <w:left w:val="single" w:sz="6" w:space="0" w:color="000000"/>
              <w:bottom w:val="single" w:sz="6" w:space="0" w:color="000000"/>
              <w:right w:val="single" w:sz="6" w:space="0" w:color="000000"/>
            </w:tcBorders>
          </w:tcPr>
          <w:p w14:paraId="1BD988AD"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035D028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1800</w:t>
            </w:r>
          </w:p>
        </w:tc>
        <w:tc>
          <w:tcPr>
            <w:tcW w:w="720" w:type="dxa"/>
            <w:tcBorders>
              <w:top w:val="single" w:sz="6" w:space="0" w:color="000000"/>
              <w:left w:val="single" w:sz="6" w:space="0" w:color="000000"/>
              <w:bottom w:val="single" w:sz="6" w:space="0" w:color="000000"/>
              <w:right w:val="single" w:sz="6" w:space="0" w:color="000000"/>
            </w:tcBorders>
          </w:tcPr>
          <w:p w14:paraId="2237D3C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40</w:t>
            </w:r>
          </w:p>
        </w:tc>
        <w:tc>
          <w:tcPr>
            <w:tcW w:w="1690" w:type="dxa"/>
            <w:tcBorders>
              <w:top w:val="single" w:sz="6" w:space="0" w:color="000000"/>
              <w:left w:val="single" w:sz="6" w:space="0" w:color="000000"/>
              <w:bottom w:val="single" w:sz="6" w:space="0" w:color="000000"/>
              <w:right w:val="single" w:sz="6" w:space="0" w:color="000000"/>
            </w:tcBorders>
          </w:tcPr>
          <w:p w14:paraId="52C4837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57F41D9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00174AEC" w14:textId="77777777" w:rsidTr="005C5381">
        <w:tc>
          <w:tcPr>
            <w:tcW w:w="540" w:type="dxa"/>
            <w:tcBorders>
              <w:top w:val="single" w:sz="6" w:space="0" w:color="000000"/>
              <w:left w:val="single" w:sz="6" w:space="0" w:color="000000"/>
              <w:bottom w:val="single" w:sz="6" w:space="0" w:color="000000"/>
              <w:right w:val="single" w:sz="6" w:space="0" w:color="000000"/>
            </w:tcBorders>
          </w:tcPr>
          <w:p w14:paraId="41417E0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32.</w:t>
            </w:r>
          </w:p>
        </w:tc>
        <w:tc>
          <w:tcPr>
            <w:tcW w:w="1980" w:type="dxa"/>
            <w:tcBorders>
              <w:top w:val="single" w:sz="6" w:space="0" w:color="000000"/>
              <w:left w:val="single" w:sz="6" w:space="0" w:color="000000"/>
              <w:bottom w:val="single" w:sz="6" w:space="0" w:color="000000"/>
              <w:right w:val="single" w:sz="6" w:space="0" w:color="000000"/>
            </w:tcBorders>
          </w:tcPr>
          <w:p w14:paraId="088D7C76"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36EC762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2000</w:t>
            </w:r>
          </w:p>
        </w:tc>
        <w:tc>
          <w:tcPr>
            <w:tcW w:w="720" w:type="dxa"/>
            <w:tcBorders>
              <w:top w:val="single" w:sz="6" w:space="0" w:color="000000"/>
              <w:left w:val="single" w:sz="6" w:space="0" w:color="000000"/>
              <w:bottom w:val="single" w:sz="6" w:space="0" w:color="000000"/>
              <w:right w:val="single" w:sz="6" w:space="0" w:color="000000"/>
            </w:tcBorders>
          </w:tcPr>
          <w:p w14:paraId="287CEA3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30</w:t>
            </w:r>
          </w:p>
        </w:tc>
        <w:tc>
          <w:tcPr>
            <w:tcW w:w="1690" w:type="dxa"/>
            <w:tcBorders>
              <w:top w:val="single" w:sz="6" w:space="0" w:color="000000"/>
              <w:left w:val="single" w:sz="6" w:space="0" w:color="000000"/>
              <w:bottom w:val="single" w:sz="6" w:space="0" w:color="000000"/>
              <w:right w:val="single" w:sz="6" w:space="0" w:color="000000"/>
            </w:tcBorders>
          </w:tcPr>
          <w:p w14:paraId="5B312C98"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0888B869"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30257219" w14:textId="77777777" w:rsidTr="005C5381">
        <w:tc>
          <w:tcPr>
            <w:tcW w:w="540" w:type="dxa"/>
            <w:tcBorders>
              <w:top w:val="single" w:sz="6" w:space="0" w:color="000000"/>
              <w:left w:val="single" w:sz="6" w:space="0" w:color="000000"/>
              <w:bottom w:val="single" w:sz="6" w:space="0" w:color="000000"/>
              <w:right w:val="single" w:sz="6" w:space="0" w:color="000000"/>
            </w:tcBorders>
          </w:tcPr>
          <w:p w14:paraId="18A1EAB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33.</w:t>
            </w:r>
          </w:p>
        </w:tc>
        <w:tc>
          <w:tcPr>
            <w:tcW w:w="1980" w:type="dxa"/>
            <w:tcBorders>
              <w:top w:val="single" w:sz="6" w:space="0" w:color="000000"/>
              <w:left w:val="single" w:sz="6" w:space="0" w:color="000000"/>
              <w:bottom w:val="single" w:sz="6" w:space="0" w:color="000000"/>
              <w:right w:val="single" w:sz="6" w:space="0" w:color="000000"/>
            </w:tcBorders>
          </w:tcPr>
          <w:p w14:paraId="16B75EE8"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13C0B04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2200</w:t>
            </w:r>
          </w:p>
        </w:tc>
        <w:tc>
          <w:tcPr>
            <w:tcW w:w="720" w:type="dxa"/>
            <w:tcBorders>
              <w:top w:val="single" w:sz="6" w:space="0" w:color="000000"/>
              <w:left w:val="single" w:sz="6" w:space="0" w:color="000000"/>
              <w:bottom w:val="single" w:sz="6" w:space="0" w:color="000000"/>
              <w:right w:val="single" w:sz="6" w:space="0" w:color="000000"/>
            </w:tcBorders>
          </w:tcPr>
          <w:p w14:paraId="6237A52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690" w:type="dxa"/>
            <w:tcBorders>
              <w:top w:val="single" w:sz="6" w:space="0" w:color="000000"/>
              <w:left w:val="single" w:sz="6" w:space="0" w:color="000000"/>
              <w:bottom w:val="single" w:sz="6" w:space="0" w:color="000000"/>
              <w:right w:val="single" w:sz="6" w:space="0" w:color="000000"/>
            </w:tcBorders>
          </w:tcPr>
          <w:p w14:paraId="0BC869AA"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228A5682"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23CB087" w14:textId="77777777" w:rsidTr="005C5381">
        <w:tc>
          <w:tcPr>
            <w:tcW w:w="540" w:type="dxa"/>
            <w:tcBorders>
              <w:top w:val="single" w:sz="6" w:space="0" w:color="000000"/>
              <w:left w:val="single" w:sz="6" w:space="0" w:color="000000"/>
              <w:bottom w:val="single" w:sz="6" w:space="0" w:color="000000"/>
              <w:right w:val="single" w:sz="6" w:space="0" w:color="000000"/>
            </w:tcBorders>
          </w:tcPr>
          <w:p w14:paraId="2796FDC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34.</w:t>
            </w:r>
          </w:p>
        </w:tc>
        <w:tc>
          <w:tcPr>
            <w:tcW w:w="1980" w:type="dxa"/>
            <w:tcBorders>
              <w:top w:val="single" w:sz="6" w:space="0" w:color="000000"/>
              <w:left w:val="single" w:sz="6" w:space="0" w:color="000000"/>
              <w:bottom w:val="single" w:sz="6" w:space="0" w:color="000000"/>
              <w:right w:val="single" w:sz="6" w:space="0" w:color="000000"/>
            </w:tcBorders>
          </w:tcPr>
          <w:p w14:paraId="66919254"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79A789B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2300</w:t>
            </w:r>
          </w:p>
        </w:tc>
        <w:tc>
          <w:tcPr>
            <w:tcW w:w="720" w:type="dxa"/>
            <w:tcBorders>
              <w:top w:val="single" w:sz="6" w:space="0" w:color="000000"/>
              <w:left w:val="single" w:sz="6" w:space="0" w:color="000000"/>
              <w:bottom w:val="single" w:sz="6" w:space="0" w:color="000000"/>
              <w:right w:val="single" w:sz="6" w:space="0" w:color="000000"/>
            </w:tcBorders>
          </w:tcPr>
          <w:p w14:paraId="2B5B0C3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5EF098F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4F29D0D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1ADBE04" w14:textId="77777777" w:rsidTr="005C5381">
        <w:tc>
          <w:tcPr>
            <w:tcW w:w="540" w:type="dxa"/>
            <w:tcBorders>
              <w:top w:val="single" w:sz="6" w:space="0" w:color="000000"/>
              <w:left w:val="single" w:sz="6" w:space="0" w:color="000000"/>
              <w:bottom w:val="single" w:sz="6" w:space="0" w:color="000000"/>
              <w:right w:val="single" w:sz="6" w:space="0" w:color="000000"/>
            </w:tcBorders>
          </w:tcPr>
          <w:p w14:paraId="3D4CF34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35.</w:t>
            </w:r>
          </w:p>
        </w:tc>
        <w:tc>
          <w:tcPr>
            <w:tcW w:w="1980" w:type="dxa"/>
            <w:tcBorders>
              <w:top w:val="single" w:sz="6" w:space="0" w:color="000000"/>
              <w:left w:val="single" w:sz="6" w:space="0" w:color="000000"/>
              <w:bottom w:val="single" w:sz="6" w:space="0" w:color="000000"/>
              <w:right w:val="single" w:sz="6" w:space="0" w:color="000000"/>
            </w:tcBorders>
          </w:tcPr>
          <w:p w14:paraId="4C1DA22A"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27E3080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2400</w:t>
            </w:r>
          </w:p>
        </w:tc>
        <w:tc>
          <w:tcPr>
            <w:tcW w:w="720" w:type="dxa"/>
            <w:tcBorders>
              <w:top w:val="single" w:sz="6" w:space="0" w:color="000000"/>
              <w:left w:val="single" w:sz="6" w:space="0" w:color="000000"/>
              <w:bottom w:val="single" w:sz="6" w:space="0" w:color="000000"/>
              <w:right w:val="single" w:sz="6" w:space="0" w:color="000000"/>
            </w:tcBorders>
          </w:tcPr>
          <w:p w14:paraId="4BB7445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50C6857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6AFC073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2D10A07" w14:textId="77777777" w:rsidTr="005C5381">
        <w:tc>
          <w:tcPr>
            <w:tcW w:w="540" w:type="dxa"/>
            <w:tcBorders>
              <w:top w:val="single" w:sz="6" w:space="0" w:color="000000"/>
              <w:left w:val="single" w:sz="6" w:space="0" w:color="000000"/>
              <w:bottom w:val="single" w:sz="6" w:space="0" w:color="000000"/>
              <w:right w:val="single" w:sz="6" w:space="0" w:color="000000"/>
            </w:tcBorders>
          </w:tcPr>
          <w:p w14:paraId="615F952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36.</w:t>
            </w:r>
          </w:p>
        </w:tc>
        <w:tc>
          <w:tcPr>
            <w:tcW w:w="1980" w:type="dxa"/>
            <w:tcBorders>
              <w:top w:val="single" w:sz="6" w:space="0" w:color="000000"/>
              <w:left w:val="single" w:sz="6" w:space="0" w:color="000000"/>
              <w:bottom w:val="single" w:sz="6" w:space="0" w:color="000000"/>
              <w:right w:val="single" w:sz="6" w:space="0" w:color="000000"/>
            </w:tcBorders>
          </w:tcPr>
          <w:p w14:paraId="2AEA53CF"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7A9E071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2500</w:t>
            </w:r>
          </w:p>
        </w:tc>
        <w:tc>
          <w:tcPr>
            <w:tcW w:w="720" w:type="dxa"/>
            <w:tcBorders>
              <w:top w:val="single" w:sz="6" w:space="0" w:color="000000"/>
              <w:left w:val="single" w:sz="6" w:space="0" w:color="000000"/>
              <w:bottom w:val="single" w:sz="6" w:space="0" w:color="000000"/>
              <w:right w:val="single" w:sz="6" w:space="0" w:color="000000"/>
            </w:tcBorders>
          </w:tcPr>
          <w:p w14:paraId="1B82BD7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01AC7733"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50658CA2"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5A905D60" w14:textId="77777777" w:rsidTr="005C5381">
        <w:trPr>
          <w:gridAfter w:val="4"/>
          <w:wAfter w:w="4111" w:type="dxa"/>
        </w:trPr>
        <w:tc>
          <w:tcPr>
            <w:tcW w:w="2520" w:type="dxa"/>
            <w:gridSpan w:val="2"/>
            <w:tcBorders>
              <w:top w:val="single" w:sz="6" w:space="0" w:color="000000"/>
              <w:left w:val="single" w:sz="6" w:space="0" w:color="000000"/>
              <w:bottom w:val="single" w:sz="6" w:space="0" w:color="000000"/>
              <w:right w:val="single" w:sz="6" w:space="0" w:color="000000"/>
            </w:tcBorders>
          </w:tcPr>
          <w:p w14:paraId="087AA3F6" w14:textId="77777777" w:rsidR="0034203A" w:rsidRPr="0034203A" w:rsidRDefault="0034203A" w:rsidP="0034203A">
            <w:pPr>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Obudowy sztywne </w:t>
            </w:r>
          </w:p>
          <w:p w14:paraId="63F0B9AE" w14:textId="77777777" w:rsidR="0034203A" w:rsidRPr="0034203A" w:rsidRDefault="0034203A" w:rsidP="0034203A">
            <w:pPr>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do nawiertek NW </w:t>
            </w:r>
          </w:p>
          <w:p w14:paraId="25103396" w14:textId="77777777" w:rsidR="0034203A" w:rsidRPr="0034203A" w:rsidRDefault="0034203A" w:rsidP="0034203A">
            <w:pPr>
              <w:spacing w:after="0" w:line="240" w:lineRule="auto"/>
              <w:jc w:val="center"/>
              <w:rPr>
                <w:rFonts w:ascii="Arial" w:eastAsia="Times New Roman" w:hAnsi="Arial" w:cs="Arial"/>
                <w:b/>
                <w:sz w:val="20"/>
                <w:szCs w:val="20"/>
                <w:lang w:eastAsia="pl-PL"/>
              </w:rPr>
            </w:pPr>
            <w:r w:rsidRPr="0034203A">
              <w:rPr>
                <w:rFonts w:ascii="Arial" w:eastAsia="Times New Roman" w:hAnsi="Arial" w:cs="Arial"/>
                <w:b/>
                <w:sz w:val="20"/>
                <w:szCs w:val="20"/>
                <w:lang w:eastAsia="pl-PL"/>
              </w:rPr>
              <w:t>( b/orzecha)</w:t>
            </w:r>
          </w:p>
        </w:tc>
        <w:tc>
          <w:tcPr>
            <w:tcW w:w="2518" w:type="dxa"/>
            <w:tcBorders>
              <w:top w:val="single" w:sz="6" w:space="0" w:color="000000"/>
              <w:left w:val="single" w:sz="6" w:space="0" w:color="000000"/>
              <w:bottom w:val="single" w:sz="6" w:space="0" w:color="000000"/>
              <w:right w:val="single" w:sz="6" w:space="0" w:color="000000"/>
            </w:tcBorders>
          </w:tcPr>
          <w:p w14:paraId="7997C021" w14:textId="77777777" w:rsidR="0034203A" w:rsidRPr="0034203A" w:rsidRDefault="0034203A" w:rsidP="0034203A">
            <w:pPr>
              <w:spacing w:after="0" w:line="240" w:lineRule="auto"/>
              <w:rPr>
                <w:rFonts w:ascii="Arial" w:eastAsia="Times New Roman" w:hAnsi="Arial" w:cs="Arial"/>
                <w:sz w:val="20"/>
                <w:szCs w:val="20"/>
                <w:lang w:val="de-DE" w:eastAsia="pl-PL"/>
              </w:rPr>
            </w:pPr>
          </w:p>
          <w:p w14:paraId="4DB2AC7F" w14:textId="77777777" w:rsidR="0034203A" w:rsidRPr="0034203A" w:rsidRDefault="0034203A" w:rsidP="0034203A">
            <w:pPr>
              <w:spacing w:after="0" w:line="240" w:lineRule="auto"/>
              <w:rPr>
                <w:rFonts w:ascii="Arial" w:eastAsia="Times New Roman" w:hAnsi="Arial" w:cs="Arial"/>
                <w:sz w:val="20"/>
                <w:szCs w:val="20"/>
                <w:lang w:val="de-DE" w:eastAsia="pl-PL"/>
              </w:rPr>
            </w:pPr>
            <w:r w:rsidRPr="0034203A">
              <w:rPr>
                <w:rFonts w:ascii="Arial" w:eastAsia="Times New Roman" w:hAnsi="Arial" w:cs="Arial"/>
                <w:sz w:val="20"/>
                <w:szCs w:val="20"/>
                <w:lang w:eastAsia="pl-PL"/>
              </w:rPr>
              <w:t>L</w:t>
            </w:r>
            <w:r w:rsidRPr="0034203A">
              <w:rPr>
                <w:rFonts w:ascii="Arial" w:eastAsia="Times New Roman" w:hAnsi="Arial" w:cs="Arial"/>
                <w:b/>
                <w:sz w:val="20"/>
                <w:szCs w:val="20"/>
                <w:lang w:eastAsia="pl-PL"/>
              </w:rPr>
              <w:t>–</w:t>
            </w:r>
            <w:r w:rsidRPr="0034203A">
              <w:rPr>
                <w:rFonts w:ascii="Arial" w:eastAsia="Times New Roman" w:hAnsi="Arial" w:cs="Arial"/>
                <w:sz w:val="20"/>
                <w:szCs w:val="20"/>
                <w:lang w:eastAsia="pl-PL"/>
              </w:rPr>
              <w:t xml:space="preserve"> długość obudowy (mm)</w:t>
            </w:r>
          </w:p>
        </w:tc>
      </w:tr>
      <w:tr w:rsidR="0034203A" w:rsidRPr="0034203A" w14:paraId="09EB78E7" w14:textId="77777777" w:rsidTr="005C5381">
        <w:tc>
          <w:tcPr>
            <w:tcW w:w="540" w:type="dxa"/>
            <w:tcBorders>
              <w:top w:val="single" w:sz="6" w:space="0" w:color="000000"/>
              <w:left w:val="single" w:sz="6" w:space="0" w:color="000000"/>
              <w:bottom w:val="single" w:sz="6" w:space="0" w:color="000000"/>
              <w:right w:val="single" w:sz="6" w:space="0" w:color="000000"/>
            </w:tcBorders>
          </w:tcPr>
          <w:p w14:paraId="6F5B128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37.</w:t>
            </w:r>
          </w:p>
        </w:tc>
        <w:tc>
          <w:tcPr>
            <w:tcW w:w="1980" w:type="dxa"/>
            <w:tcBorders>
              <w:top w:val="single" w:sz="6" w:space="0" w:color="000000"/>
              <w:left w:val="single" w:sz="6" w:space="0" w:color="000000"/>
              <w:bottom w:val="single" w:sz="6" w:space="0" w:color="000000"/>
              <w:right w:val="single" w:sz="6" w:space="0" w:color="000000"/>
            </w:tcBorders>
          </w:tcPr>
          <w:p w14:paraId="13E2990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7715DFE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1200</w:t>
            </w:r>
          </w:p>
        </w:tc>
        <w:tc>
          <w:tcPr>
            <w:tcW w:w="720" w:type="dxa"/>
            <w:tcBorders>
              <w:top w:val="single" w:sz="6" w:space="0" w:color="000000"/>
              <w:left w:val="single" w:sz="6" w:space="0" w:color="000000"/>
              <w:bottom w:val="single" w:sz="6" w:space="0" w:color="000000"/>
              <w:right w:val="single" w:sz="6" w:space="0" w:color="000000"/>
            </w:tcBorders>
          </w:tcPr>
          <w:p w14:paraId="1D3CC2B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1690" w:type="dxa"/>
            <w:tcBorders>
              <w:top w:val="single" w:sz="6" w:space="0" w:color="000000"/>
              <w:left w:val="single" w:sz="6" w:space="0" w:color="000000"/>
              <w:bottom w:val="single" w:sz="6" w:space="0" w:color="000000"/>
              <w:right w:val="single" w:sz="6" w:space="0" w:color="000000"/>
            </w:tcBorders>
          </w:tcPr>
          <w:p w14:paraId="3F06E01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05CFA4A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DAB964B" w14:textId="77777777" w:rsidTr="005C5381">
        <w:tc>
          <w:tcPr>
            <w:tcW w:w="540" w:type="dxa"/>
            <w:tcBorders>
              <w:top w:val="single" w:sz="6" w:space="0" w:color="000000"/>
              <w:left w:val="single" w:sz="6" w:space="0" w:color="000000"/>
              <w:bottom w:val="single" w:sz="6" w:space="0" w:color="000000"/>
              <w:right w:val="single" w:sz="6" w:space="0" w:color="000000"/>
            </w:tcBorders>
          </w:tcPr>
          <w:p w14:paraId="2989E32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38.</w:t>
            </w:r>
          </w:p>
        </w:tc>
        <w:tc>
          <w:tcPr>
            <w:tcW w:w="1980" w:type="dxa"/>
            <w:tcBorders>
              <w:top w:val="single" w:sz="6" w:space="0" w:color="000000"/>
              <w:left w:val="single" w:sz="6" w:space="0" w:color="000000"/>
              <w:bottom w:val="single" w:sz="6" w:space="0" w:color="000000"/>
              <w:right w:val="single" w:sz="6" w:space="0" w:color="000000"/>
            </w:tcBorders>
          </w:tcPr>
          <w:p w14:paraId="29DD041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1EF3094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1400</w:t>
            </w:r>
          </w:p>
        </w:tc>
        <w:tc>
          <w:tcPr>
            <w:tcW w:w="720" w:type="dxa"/>
            <w:tcBorders>
              <w:top w:val="single" w:sz="6" w:space="0" w:color="000000"/>
              <w:left w:val="single" w:sz="6" w:space="0" w:color="000000"/>
              <w:bottom w:val="single" w:sz="6" w:space="0" w:color="000000"/>
              <w:right w:val="single" w:sz="6" w:space="0" w:color="000000"/>
            </w:tcBorders>
          </w:tcPr>
          <w:p w14:paraId="6CB6B1B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37CDA98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67ED824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0F71A4EB" w14:textId="77777777" w:rsidTr="005C5381">
        <w:tc>
          <w:tcPr>
            <w:tcW w:w="540" w:type="dxa"/>
            <w:tcBorders>
              <w:top w:val="single" w:sz="6" w:space="0" w:color="000000"/>
              <w:left w:val="single" w:sz="6" w:space="0" w:color="000000"/>
              <w:bottom w:val="single" w:sz="6" w:space="0" w:color="000000"/>
              <w:right w:val="single" w:sz="6" w:space="0" w:color="000000"/>
            </w:tcBorders>
          </w:tcPr>
          <w:p w14:paraId="5AB16D1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39.</w:t>
            </w:r>
          </w:p>
        </w:tc>
        <w:tc>
          <w:tcPr>
            <w:tcW w:w="1980" w:type="dxa"/>
            <w:tcBorders>
              <w:top w:val="single" w:sz="6" w:space="0" w:color="000000"/>
              <w:left w:val="single" w:sz="6" w:space="0" w:color="000000"/>
              <w:bottom w:val="single" w:sz="6" w:space="0" w:color="000000"/>
              <w:right w:val="single" w:sz="6" w:space="0" w:color="000000"/>
            </w:tcBorders>
          </w:tcPr>
          <w:p w14:paraId="63B243B9"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48DCF78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1600</w:t>
            </w:r>
          </w:p>
        </w:tc>
        <w:tc>
          <w:tcPr>
            <w:tcW w:w="720" w:type="dxa"/>
            <w:tcBorders>
              <w:top w:val="single" w:sz="6" w:space="0" w:color="000000"/>
              <w:left w:val="single" w:sz="6" w:space="0" w:color="000000"/>
              <w:bottom w:val="single" w:sz="6" w:space="0" w:color="000000"/>
              <w:right w:val="single" w:sz="6" w:space="0" w:color="000000"/>
            </w:tcBorders>
          </w:tcPr>
          <w:p w14:paraId="601108C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0889A09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22E39256"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E48F831" w14:textId="77777777" w:rsidTr="005C5381">
        <w:tc>
          <w:tcPr>
            <w:tcW w:w="540" w:type="dxa"/>
            <w:tcBorders>
              <w:top w:val="single" w:sz="6" w:space="0" w:color="000000"/>
              <w:left w:val="single" w:sz="6" w:space="0" w:color="000000"/>
              <w:bottom w:val="single" w:sz="6" w:space="0" w:color="000000"/>
              <w:right w:val="single" w:sz="6" w:space="0" w:color="000000"/>
            </w:tcBorders>
          </w:tcPr>
          <w:p w14:paraId="15D07D4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40.</w:t>
            </w:r>
          </w:p>
        </w:tc>
        <w:tc>
          <w:tcPr>
            <w:tcW w:w="1980" w:type="dxa"/>
            <w:tcBorders>
              <w:top w:val="single" w:sz="6" w:space="0" w:color="000000"/>
              <w:left w:val="single" w:sz="6" w:space="0" w:color="000000"/>
              <w:bottom w:val="single" w:sz="6" w:space="0" w:color="000000"/>
              <w:right w:val="single" w:sz="6" w:space="0" w:color="000000"/>
            </w:tcBorders>
          </w:tcPr>
          <w:p w14:paraId="7A62BF3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394EAA8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1800</w:t>
            </w:r>
          </w:p>
        </w:tc>
        <w:tc>
          <w:tcPr>
            <w:tcW w:w="720" w:type="dxa"/>
            <w:tcBorders>
              <w:top w:val="single" w:sz="6" w:space="0" w:color="000000"/>
              <w:left w:val="single" w:sz="6" w:space="0" w:color="000000"/>
              <w:bottom w:val="single" w:sz="6" w:space="0" w:color="000000"/>
              <w:right w:val="single" w:sz="6" w:space="0" w:color="000000"/>
            </w:tcBorders>
          </w:tcPr>
          <w:p w14:paraId="19F1A99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690" w:type="dxa"/>
            <w:tcBorders>
              <w:top w:val="single" w:sz="6" w:space="0" w:color="000000"/>
              <w:left w:val="single" w:sz="6" w:space="0" w:color="000000"/>
              <w:bottom w:val="single" w:sz="6" w:space="0" w:color="000000"/>
              <w:right w:val="single" w:sz="6" w:space="0" w:color="000000"/>
            </w:tcBorders>
          </w:tcPr>
          <w:p w14:paraId="6703821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0CA342D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A3C0AA4"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0665CD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41.</w:t>
            </w:r>
          </w:p>
        </w:tc>
        <w:tc>
          <w:tcPr>
            <w:tcW w:w="1980" w:type="dxa"/>
            <w:tcBorders>
              <w:top w:val="single" w:sz="6" w:space="0" w:color="000000"/>
              <w:left w:val="single" w:sz="6" w:space="0" w:color="000000"/>
              <w:bottom w:val="single" w:sz="6" w:space="0" w:color="000000"/>
              <w:right w:val="single" w:sz="6" w:space="0" w:color="000000"/>
            </w:tcBorders>
          </w:tcPr>
          <w:p w14:paraId="7203C93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164B368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2000</w:t>
            </w:r>
          </w:p>
        </w:tc>
        <w:tc>
          <w:tcPr>
            <w:tcW w:w="720" w:type="dxa"/>
            <w:tcBorders>
              <w:top w:val="single" w:sz="6" w:space="0" w:color="000000"/>
              <w:left w:val="single" w:sz="6" w:space="0" w:color="000000"/>
              <w:bottom w:val="single" w:sz="6" w:space="0" w:color="000000"/>
              <w:right w:val="single" w:sz="6" w:space="0" w:color="000000"/>
            </w:tcBorders>
          </w:tcPr>
          <w:p w14:paraId="5E7777F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690" w:type="dxa"/>
            <w:tcBorders>
              <w:top w:val="single" w:sz="6" w:space="0" w:color="000000"/>
              <w:left w:val="single" w:sz="6" w:space="0" w:color="000000"/>
              <w:bottom w:val="single" w:sz="6" w:space="0" w:color="000000"/>
              <w:right w:val="single" w:sz="6" w:space="0" w:color="000000"/>
            </w:tcBorders>
          </w:tcPr>
          <w:p w14:paraId="2842FF6D"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2D4DBC42"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310E8B5" w14:textId="77777777" w:rsidTr="005C5381">
        <w:tc>
          <w:tcPr>
            <w:tcW w:w="540" w:type="dxa"/>
            <w:tcBorders>
              <w:top w:val="single" w:sz="6" w:space="0" w:color="000000"/>
              <w:left w:val="single" w:sz="6" w:space="0" w:color="000000"/>
              <w:bottom w:val="single" w:sz="6" w:space="0" w:color="000000"/>
              <w:right w:val="single" w:sz="6" w:space="0" w:color="000000"/>
            </w:tcBorders>
          </w:tcPr>
          <w:p w14:paraId="0C71072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42.</w:t>
            </w:r>
          </w:p>
        </w:tc>
        <w:tc>
          <w:tcPr>
            <w:tcW w:w="1980" w:type="dxa"/>
            <w:tcBorders>
              <w:top w:val="single" w:sz="6" w:space="0" w:color="000000"/>
              <w:left w:val="single" w:sz="6" w:space="0" w:color="000000"/>
              <w:bottom w:val="single" w:sz="6" w:space="0" w:color="000000"/>
              <w:right w:val="single" w:sz="6" w:space="0" w:color="000000"/>
            </w:tcBorders>
          </w:tcPr>
          <w:p w14:paraId="672D1BC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488F26E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2200</w:t>
            </w:r>
          </w:p>
        </w:tc>
        <w:tc>
          <w:tcPr>
            <w:tcW w:w="720" w:type="dxa"/>
            <w:tcBorders>
              <w:top w:val="single" w:sz="6" w:space="0" w:color="000000"/>
              <w:left w:val="single" w:sz="6" w:space="0" w:color="000000"/>
              <w:bottom w:val="single" w:sz="6" w:space="0" w:color="000000"/>
              <w:right w:val="single" w:sz="6" w:space="0" w:color="000000"/>
            </w:tcBorders>
          </w:tcPr>
          <w:p w14:paraId="36D4AA6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tcPr>
          <w:p w14:paraId="1799677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73230F5A"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042276E8" w14:textId="77777777" w:rsidTr="005C5381">
        <w:tc>
          <w:tcPr>
            <w:tcW w:w="540" w:type="dxa"/>
            <w:tcBorders>
              <w:top w:val="single" w:sz="6" w:space="0" w:color="000000"/>
              <w:left w:val="single" w:sz="6" w:space="0" w:color="000000"/>
              <w:bottom w:val="single" w:sz="6" w:space="0" w:color="000000"/>
              <w:right w:val="single" w:sz="6" w:space="0" w:color="000000"/>
            </w:tcBorders>
          </w:tcPr>
          <w:p w14:paraId="5ABC28B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43.</w:t>
            </w:r>
          </w:p>
        </w:tc>
        <w:tc>
          <w:tcPr>
            <w:tcW w:w="1980" w:type="dxa"/>
            <w:tcBorders>
              <w:top w:val="single" w:sz="6" w:space="0" w:color="000000"/>
              <w:left w:val="single" w:sz="6" w:space="0" w:color="000000"/>
              <w:bottom w:val="single" w:sz="6" w:space="0" w:color="000000"/>
              <w:right w:val="single" w:sz="6" w:space="0" w:color="000000"/>
            </w:tcBorders>
          </w:tcPr>
          <w:p w14:paraId="7F72E0D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7527F18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2300</w:t>
            </w:r>
          </w:p>
        </w:tc>
        <w:tc>
          <w:tcPr>
            <w:tcW w:w="720" w:type="dxa"/>
            <w:tcBorders>
              <w:top w:val="single" w:sz="6" w:space="0" w:color="000000"/>
              <w:left w:val="single" w:sz="6" w:space="0" w:color="000000"/>
              <w:bottom w:val="single" w:sz="6" w:space="0" w:color="000000"/>
              <w:right w:val="single" w:sz="6" w:space="0" w:color="000000"/>
            </w:tcBorders>
          </w:tcPr>
          <w:p w14:paraId="1869405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tcPr>
          <w:p w14:paraId="18D5953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54CAD38C"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5855517" w14:textId="77777777" w:rsidTr="005C5381">
        <w:tc>
          <w:tcPr>
            <w:tcW w:w="540" w:type="dxa"/>
            <w:tcBorders>
              <w:top w:val="single" w:sz="6" w:space="0" w:color="000000"/>
              <w:left w:val="single" w:sz="6" w:space="0" w:color="000000"/>
              <w:bottom w:val="single" w:sz="6" w:space="0" w:color="000000"/>
              <w:right w:val="single" w:sz="6" w:space="0" w:color="000000"/>
            </w:tcBorders>
          </w:tcPr>
          <w:p w14:paraId="39385BF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44.</w:t>
            </w:r>
          </w:p>
        </w:tc>
        <w:tc>
          <w:tcPr>
            <w:tcW w:w="1980" w:type="dxa"/>
            <w:tcBorders>
              <w:top w:val="single" w:sz="6" w:space="0" w:color="000000"/>
              <w:left w:val="single" w:sz="6" w:space="0" w:color="000000"/>
              <w:bottom w:val="single" w:sz="6" w:space="0" w:color="000000"/>
              <w:right w:val="single" w:sz="6" w:space="0" w:color="000000"/>
            </w:tcBorders>
          </w:tcPr>
          <w:p w14:paraId="422D5A6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60F2711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2400</w:t>
            </w:r>
          </w:p>
        </w:tc>
        <w:tc>
          <w:tcPr>
            <w:tcW w:w="720" w:type="dxa"/>
            <w:tcBorders>
              <w:top w:val="single" w:sz="6" w:space="0" w:color="000000"/>
              <w:left w:val="single" w:sz="6" w:space="0" w:color="000000"/>
              <w:bottom w:val="single" w:sz="6" w:space="0" w:color="000000"/>
              <w:right w:val="single" w:sz="6" w:space="0" w:color="000000"/>
            </w:tcBorders>
          </w:tcPr>
          <w:p w14:paraId="4FEA793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tcPr>
          <w:p w14:paraId="713933B4"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3A8182D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0C77EE0" w14:textId="77777777" w:rsidTr="005C5381">
        <w:tc>
          <w:tcPr>
            <w:tcW w:w="540" w:type="dxa"/>
            <w:tcBorders>
              <w:top w:val="single" w:sz="6" w:space="0" w:color="000000"/>
              <w:left w:val="single" w:sz="6" w:space="0" w:color="000000"/>
              <w:bottom w:val="single" w:sz="6" w:space="0" w:color="000000"/>
              <w:right w:val="single" w:sz="6" w:space="0" w:color="000000"/>
            </w:tcBorders>
          </w:tcPr>
          <w:p w14:paraId="371E04C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45.</w:t>
            </w:r>
          </w:p>
        </w:tc>
        <w:tc>
          <w:tcPr>
            <w:tcW w:w="1980" w:type="dxa"/>
            <w:tcBorders>
              <w:top w:val="single" w:sz="6" w:space="0" w:color="000000"/>
              <w:left w:val="single" w:sz="6" w:space="0" w:color="000000"/>
              <w:bottom w:val="single" w:sz="6" w:space="0" w:color="000000"/>
              <w:right w:val="single" w:sz="6" w:space="0" w:color="000000"/>
            </w:tcBorders>
          </w:tcPr>
          <w:p w14:paraId="15AB4E8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2518" w:type="dxa"/>
            <w:tcBorders>
              <w:top w:val="single" w:sz="6" w:space="0" w:color="000000"/>
              <w:left w:val="single" w:sz="6" w:space="0" w:color="000000"/>
              <w:bottom w:val="single" w:sz="6" w:space="0" w:color="000000"/>
              <w:right w:val="single" w:sz="6" w:space="0" w:color="000000"/>
            </w:tcBorders>
          </w:tcPr>
          <w:p w14:paraId="67F1001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2500</w:t>
            </w:r>
          </w:p>
        </w:tc>
        <w:tc>
          <w:tcPr>
            <w:tcW w:w="720" w:type="dxa"/>
            <w:tcBorders>
              <w:top w:val="single" w:sz="6" w:space="0" w:color="000000"/>
              <w:left w:val="single" w:sz="6" w:space="0" w:color="000000"/>
              <w:bottom w:val="single" w:sz="6" w:space="0" w:color="000000"/>
              <w:right w:val="single" w:sz="6" w:space="0" w:color="000000"/>
            </w:tcBorders>
          </w:tcPr>
          <w:p w14:paraId="239C504A"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1690" w:type="dxa"/>
            <w:tcBorders>
              <w:top w:val="single" w:sz="6" w:space="0" w:color="000000"/>
              <w:left w:val="single" w:sz="6" w:space="0" w:color="000000"/>
              <w:bottom w:val="single" w:sz="6" w:space="0" w:color="000000"/>
              <w:right w:val="single" w:sz="6" w:space="0" w:color="000000"/>
            </w:tcBorders>
          </w:tcPr>
          <w:p w14:paraId="3EC0DEA1"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01" w:type="dxa"/>
            <w:gridSpan w:val="2"/>
            <w:tcBorders>
              <w:top w:val="single" w:sz="6" w:space="0" w:color="000000"/>
              <w:left w:val="single" w:sz="6" w:space="0" w:color="000000"/>
              <w:bottom w:val="single" w:sz="6" w:space="0" w:color="000000"/>
              <w:right w:val="single" w:sz="6" w:space="0" w:color="000000"/>
            </w:tcBorders>
          </w:tcPr>
          <w:p w14:paraId="0829A5BA"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3A1FBB9" w14:textId="77777777" w:rsidTr="005C5381">
        <w:tc>
          <w:tcPr>
            <w:tcW w:w="7454" w:type="dxa"/>
            <w:gridSpan w:val="6"/>
            <w:tcBorders>
              <w:top w:val="single" w:sz="6" w:space="0" w:color="000000"/>
              <w:left w:val="single" w:sz="6" w:space="0" w:color="000000"/>
              <w:bottom w:val="single" w:sz="6" w:space="0" w:color="000000"/>
              <w:right w:val="single" w:sz="6" w:space="0" w:color="000000"/>
            </w:tcBorders>
          </w:tcPr>
          <w:p w14:paraId="405B3AF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p w14:paraId="06F18BD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bCs/>
                <w:sz w:val="20"/>
                <w:szCs w:val="20"/>
                <w:lang w:eastAsia="pl-PL"/>
              </w:rPr>
            </w:pPr>
            <w:r w:rsidRPr="0034203A">
              <w:rPr>
                <w:rFonts w:ascii="Arial" w:eastAsia="Times New Roman" w:hAnsi="Arial" w:cs="Arial"/>
                <w:b/>
                <w:bCs/>
                <w:sz w:val="20"/>
                <w:szCs w:val="20"/>
                <w:lang w:eastAsia="pl-PL"/>
              </w:rPr>
              <w:t xml:space="preserve">                                                                              RAZEM:</w:t>
            </w:r>
          </w:p>
          <w:p w14:paraId="7B8E91D7"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1695" w:type="dxa"/>
            <w:tcBorders>
              <w:top w:val="single" w:sz="6" w:space="0" w:color="000000"/>
              <w:left w:val="single" w:sz="6" w:space="0" w:color="000000"/>
              <w:bottom w:val="single" w:sz="6" w:space="0" w:color="000000"/>
              <w:right w:val="single" w:sz="6" w:space="0" w:color="000000"/>
            </w:tcBorders>
          </w:tcPr>
          <w:p w14:paraId="277DE409"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bl>
    <w:p w14:paraId="1842A281" w14:textId="77777777" w:rsidR="0034203A" w:rsidRPr="0034203A" w:rsidRDefault="0034203A" w:rsidP="0034203A">
      <w:pPr>
        <w:widowControl w:val="0"/>
        <w:autoSpaceDE w:val="0"/>
        <w:autoSpaceDN w:val="0"/>
        <w:adjustRightInd w:val="0"/>
        <w:spacing w:after="0" w:line="240" w:lineRule="auto"/>
        <w:rPr>
          <w:rFonts w:ascii="Arial" w:eastAsia="Times New Roman" w:hAnsi="Arial" w:cs="Arial"/>
          <w:sz w:val="20"/>
          <w:szCs w:val="20"/>
          <w:lang w:eastAsia="pl-PL"/>
        </w:rPr>
      </w:pPr>
    </w:p>
    <w:p w14:paraId="4F60EE7A" w14:textId="77777777" w:rsidR="0034203A" w:rsidRPr="0034203A" w:rsidRDefault="0034203A" w:rsidP="0034203A">
      <w:pPr>
        <w:spacing w:after="0" w:line="240" w:lineRule="auto"/>
        <w:rPr>
          <w:rFonts w:ascii="Arial" w:eastAsia="Times New Roman" w:hAnsi="Arial" w:cs="Arial"/>
          <w:b/>
          <w:sz w:val="20"/>
          <w:szCs w:val="20"/>
          <w:lang w:eastAsia="pl-PL"/>
        </w:rPr>
      </w:pPr>
    </w:p>
    <w:p w14:paraId="54A9A053" w14:textId="75A5C0A7" w:rsidR="0034203A" w:rsidRPr="0034203A" w:rsidRDefault="0034203A" w:rsidP="0034203A">
      <w:pPr>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ZADANIE IV – zasuwy</w:t>
      </w:r>
      <w:r w:rsidR="006D637D">
        <w:rPr>
          <w:rFonts w:ascii="Arial" w:eastAsia="Times New Roman" w:hAnsi="Arial" w:cs="Arial"/>
          <w:b/>
          <w:sz w:val="20"/>
          <w:szCs w:val="20"/>
          <w:lang w:eastAsia="pl-PL"/>
        </w:rPr>
        <w:t xml:space="preserve"> do przyłączy domowych z żywicy POM z obudowami</w:t>
      </w:r>
    </w:p>
    <w:p w14:paraId="0A788079" w14:textId="77777777" w:rsidR="0034203A" w:rsidRPr="0034203A" w:rsidRDefault="0034203A" w:rsidP="0034203A">
      <w:pPr>
        <w:spacing w:after="0" w:line="240" w:lineRule="auto"/>
        <w:rPr>
          <w:rFonts w:ascii="Arial" w:eastAsia="Times New Roman" w:hAnsi="Arial" w:cs="Arial"/>
          <w:b/>
          <w:sz w:val="20"/>
          <w:szCs w:val="20"/>
          <w:lang w:eastAsia="pl-PL"/>
        </w:rPr>
      </w:pPr>
    </w:p>
    <w:tbl>
      <w:tblPr>
        <w:tblpPr w:leftFromText="141" w:rightFromText="141" w:vertAnchor="text" w:horzAnchor="margin" w:tblpX="-214" w:tblpY="12"/>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96"/>
        <w:gridCol w:w="4536"/>
        <w:gridCol w:w="781"/>
        <w:gridCol w:w="1561"/>
        <w:gridCol w:w="10"/>
        <w:gridCol w:w="1758"/>
      </w:tblGrid>
      <w:tr w:rsidR="0034203A" w:rsidRPr="0034203A" w14:paraId="72E0F199"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4BE56026"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Lp.</w:t>
            </w:r>
          </w:p>
        </w:tc>
        <w:tc>
          <w:tcPr>
            <w:tcW w:w="4536" w:type="dxa"/>
            <w:tcBorders>
              <w:top w:val="single" w:sz="6" w:space="0" w:color="000000"/>
              <w:left w:val="single" w:sz="6" w:space="0" w:color="000000"/>
              <w:bottom w:val="single" w:sz="6" w:space="0" w:color="000000"/>
              <w:right w:val="single" w:sz="6" w:space="0" w:color="000000"/>
            </w:tcBorders>
            <w:vAlign w:val="center"/>
          </w:tcPr>
          <w:p w14:paraId="39A66281" w14:textId="77777777" w:rsidR="0034203A" w:rsidRPr="0034203A" w:rsidRDefault="0034203A" w:rsidP="0034203A">
            <w:pPr>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Nazwa asortymentu</w:t>
            </w:r>
          </w:p>
          <w:p w14:paraId="3F1DBA6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781" w:type="dxa"/>
            <w:tcBorders>
              <w:top w:val="single" w:sz="6" w:space="0" w:color="000000"/>
              <w:left w:val="single" w:sz="6" w:space="0" w:color="000000"/>
              <w:bottom w:val="single" w:sz="6" w:space="0" w:color="000000"/>
              <w:right w:val="single" w:sz="6" w:space="0" w:color="000000"/>
            </w:tcBorders>
            <w:vAlign w:val="center"/>
          </w:tcPr>
          <w:p w14:paraId="72846BC3"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Ilość</w:t>
            </w:r>
          </w:p>
          <w:p w14:paraId="5D270515"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szt.</w:t>
            </w:r>
          </w:p>
        </w:tc>
        <w:tc>
          <w:tcPr>
            <w:tcW w:w="1561" w:type="dxa"/>
            <w:tcBorders>
              <w:top w:val="single" w:sz="6" w:space="0" w:color="000000"/>
              <w:left w:val="single" w:sz="6" w:space="0" w:color="000000"/>
              <w:bottom w:val="single" w:sz="6" w:space="0" w:color="000000"/>
              <w:right w:val="single" w:sz="6" w:space="0" w:color="000000"/>
            </w:tcBorders>
            <w:vAlign w:val="center"/>
          </w:tcPr>
          <w:p w14:paraId="3CFAF08A"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Cena jedn.</w:t>
            </w:r>
          </w:p>
          <w:p w14:paraId="01EAA5EB"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netto zł</w:t>
            </w: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21EBDC4C" w14:textId="77777777" w:rsidR="0034203A" w:rsidRPr="0034203A" w:rsidRDefault="0034203A" w:rsidP="0034203A">
            <w:pPr>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Wartość</w:t>
            </w:r>
          </w:p>
          <w:p w14:paraId="706F24BA"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netto zł</w:t>
            </w:r>
          </w:p>
        </w:tc>
      </w:tr>
      <w:tr w:rsidR="0034203A" w:rsidRPr="0034203A" w14:paraId="08677319"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3AA16881"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w:t>
            </w:r>
          </w:p>
        </w:tc>
        <w:tc>
          <w:tcPr>
            <w:tcW w:w="4536" w:type="dxa"/>
            <w:tcBorders>
              <w:top w:val="single" w:sz="6" w:space="0" w:color="000000"/>
              <w:left w:val="single" w:sz="6" w:space="0" w:color="000000"/>
              <w:bottom w:val="single" w:sz="6" w:space="0" w:color="000000"/>
              <w:right w:val="single" w:sz="6" w:space="0" w:color="000000"/>
            </w:tcBorders>
          </w:tcPr>
          <w:p w14:paraId="5D32E252" w14:textId="77777777" w:rsidR="0034203A" w:rsidRPr="0034203A" w:rsidRDefault="0034203A" w:rsidP="0034203A">
            <w:pPr>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Zasuwy przyłączeniowe POM</w:t>
            </w:r>
          </w:p>
          <w:p w14:paraId="04214C3E" w14:textId="72DCC78B"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 z obudowami</w:t>
            </w:r>
          </w:p>
        </w:tc>
        <w:tc>
          <w:tcPr>
            <w:tcW w:w="781" w:type="dxa"/>
            <w:tcBorders>
              <w:top w:val="single" w:sz="6" w:space="0" w:color="000000"/>
              <w:left w:val="single" w:sz="6" w:space="0" w:color="000000"/>
              <w:bottom w:val="single" w:sz="6" w:space="0" w:color="000000"/>
              <w:right w:val="single" w:sz="6" w:space="0" w:color="000000"/>
            </w:tcBorders>
            <w:vAlign w:val="center"/>
          </w:tcPr>
          <w:p w14:paraId="0C76A1F2"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p>
        </w:tc>
        <w:tc>
          <w:tcPr>
            <w:tcW w:w="1561" w:type="dxa"/>
            <w:tcBorders>
              <w:top w:val="single" w:sz="6" w:space="0" w:color="000000"/>
              <w:left w:val="single" w:sz="6" w:space="0" w:color="000000"/>
              <w:bottom w:val="single" w:sz="6" w:space="0" w:color="000000"/>
              <w:right w:val="single" w:sz="6" w:space="0" w:color="000000"/>
            </w:tcBorders>
            <w:vAlign w:val="center"/>
          </w:tcPr>
          <w:p w14:paraId="3E2F75F7"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3DCD4F49"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267A3112"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03B735D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4536" w:type="dxa"/>
            <w:tcBorders>
              <w:top w:val="single" w:sz="6" w:space="0" w:color="000000"/>
              <w:left w:val="single" w:sz="6" w:space="0" w:color="000000"/>
              <w:bottom w:val="single" w:sz="6" w:space="0" w:color="000000"/>
              <w:right w:val="single" w:sz="6" w:space="0" w:color="000000"/>
            </w:tcBorders>
          </w:tcPr>
          <w:p w14:paraId="26983B17"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r w:rsidRPr="0034203A">
              <w:rPr>
                <w:rFonts w:ascii="Arial" w:eastAsia="Times New Roman" w:hAnsi="Arial" w:cs="Arial"/>
                <w:sz w:val="20"/>
                <w:szCs w:val="20"/>
                <w:lang w:eastAsia="pl-PL"/>
              </w:rPr>
              <w:t>zasuwa DN 1” x 32 PE</w:t>
            </w:r>
          </w:p>
        </w:tc>
        <w:tc>
          <w:tcPr>
            <w:tcW w:w="781" w:type="dxa"/>
            <w:tcBorders>
              <w:top w:val="single" w:sz="6" w:space="0" w:color="000000"/>
              <w:left w:val="single" w:sz="6" w:space="0" w:color="000000"/>
              <w:bottom w:val="single" w:sz="6" w:space="0" w:color="000000"/>
              <w:right w:val="single" w:sz="6" w:space="0" w:color="000000"/>
            </w:tcBorders>
            <w:vAlign w:val="center"/>
          </w:tcPr>
          <w:p w14:paraId="391FA29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30</w:t>
            </w:r>
          </w:p>
        </w:tc>
        <w:tc>
          <w:tcPr>
            <w:tcW w:w="1561" w:type="dxa"/>
            <w:tcBorders>
              <w:top w:val="single" w:sz="6" w:space="0" w:color="000000"/>
              <w:left w:val="single" w:sz="6" w:space="0" w:color="000000"/>
              <w:bottom w:val="single" w:sz="6" w:space="0" w:color="000000"/>
              <w:right w:val="single" w:sz="6" w:space="0" w:color="000000"/>
            </w:tcBorders>
            <w:vAlign w:val="center"/>
          </w:tcPr>
          <w:p w14:paraId="0DAE6942"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7708C4FE"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0ACA7029"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38B94F7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4536" w:type="dxa"/>
            <w:tcBorders>
              <w:top w:val="single" w:sz="6" w:space="0" w:color="000000"/>
              <w:left w:val="single" w:sz="6" w:space="0" w:color="000000"/>
              <w:bottom w:val="single" w:sz="6" w:space="0" w:color="000000"/>
              <w:right w:val="single" w:sz="6" w:space="0" w:color="000000"/>
            </w:tcBorders>
          </w:tcPr>
          <w:p w14:paraId="382B40FB"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zasuwa DN 1</w:t>
            </w:r>
            <w:r w:rsidRPr="0034203A">
              <w:rPr>
                <w:rFonts w:ascii="Arial" w:eastAsia="Times New Roman" w:hAnsi="Arial" w:cs="Arial"/>
                <w:sz w:val="20"/>
                <w:szCs w:val="20"/>
                <w:vertAlign w:val="superscript"/>
                <w:lang w:eastAsia="pl-PL"/>
              </w:rPr>
              <w:t>1</w:t>
            </w:r>
            <w:r w:rsidRPr="0034203A">
              <w:rPr>
                <w:rFonts w:ascii="Arial" w:eastAsia="Times New Roman" w:hAnsi="Arial" w:cs="Arial"/>
                <w:sz w:val="20"/>
                <w:szCs w:val="20"/>
                <w:lang w:eastAsia="pl-PL"/>
              </w:rPr>
              <w:t>/</w:t>
            </w:r>
            <w:r w:rsidRPr="0034203A">
              <w:rPr>
                <w:rFonts w:ascii="Arial" w:eastAsia="Times New Roman" w:hAnsi="Arial" w:cs="Arial"/>
                <w:sz w:val="20"/>
                <w:szCs w:val="20"/>
                <w:vertAlign w:val="subscript"/>
                <w:lang w:eastAsia="pl-PL"/>
              </w:rPr>
              <w:t>4</w:t>
            </w:r>
            <w:r w:rsidRPr="0034203A">
              <w:rPr>
                <w:rFonts w:ascii="Arial" w:eastAsia="Times New Roman" w:hAnsi="Arial" w:cs="Arial"/>
                <w:sz w:val="20"/>
                <w:szCs w:val="20"/>
                <w:lang w:eastAsia="pl-PL"/>
              </w:rPr>
              <w:t>” x 40 PE</w:t>
            </w:r>
          </w:p>
        </w:tc>
        <w:tc>
          <w:tcPr>
            <w:tcW w:w="781" w:type="dxa"/>
            <w:tcBorders>
              <w:top w:val="single" w:sz="6" w:space="0" w:color="000000"/>
              <w:left w:val="single" w:sz="6" w:space="0" w:color="000000"/>
              <w:bottom w:val="single" w:sz="6" w:space="0" w:color="000000"/>
              <w:right w:val="single" w:sz="6" w:space="0" w:color="000000"/>
            </w:tcBorders>
            <w:vAlign w:val="center"/>
          </w:tcPr>
          <w:p w14:paraId="6E68BD77"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50</w:t>
            </w:r>
          </w:p>
        </w:tc>
        <w:tc>
          <w:tcPr>
            <w:tcW w:w="1561" w:type="dxa"/>
            <w:tcBorders>
              <w:top w:val="single" w:sz="6" w:space="0" w:color="000000"/>
              <w:left w:val="single" w:sz="6" w:space="0" w:color="000000"/>
              <w:bottom w:val="single" w:sz="6" w:space="0" w:color="000000"/>
              <w:right w:val="single" w:sz="6" w:space="0" w:color="000000"/>
            </w:tcBorders>
            <w:vAlign w:val="center"/>
          </w:tcPr>
          <w:p w14:paraId="433967BB"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0C4D412F"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4783F37E"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133D7E55"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w:t>
            </w:r>
          </w:p>
        </w:tc>
        <w:tc>
          <w:tcPr>
            <w:tcW w:w="4536" w:type="dxa"/>
            <w:tcBorders>
              <w:top w:val="single" w:sz="6" w:space="0" w:color="000000"/>
              <w:left w:val="single" w:sz="6" w:space="0" w:color="000000"/>
              <w:bottom w:val="single" w:sz="6" w:space="0" w:color="000000"/>
              <w:right w:val="single" w:sz="6" w:space="0" w:color="000000"/>
            </w:tcBorders>
          </w:tcPr>
          <w:p w14:paraId="39244784" w14:textId="77777777" w:rsidR="0034203A" w:rsidRPr="0034203A" w:rsidRDefault="0034203A" w:rsidP="006D637D">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sz w:val="20"/>
                <w:szCs w:val="20"/>
                <w:lang w:eastAsia="pl-PL"/>
              </w:rPr>
              <w:t>zasuwa DN 2” x 63 PE</w:t>
            </w:r>
          </w:p>
        </w:tc>
        <w:tc>
          <w:tcPr>
            <w:tcW w:w="781" w:type="dxa"/>
            <w:tcBorders>
              <w:top w:val="single" w:sz="6" w:space="0" w:color="000000"/>
              <w:left w:val="single" w:sz="6" w:space="0" w:color="000000"/>
              <w:bottom w:val="single" w:sz="6" w:space="0" w:color="000000"/>
              <w:right w:val="single" w:sz="6" w:space="0" w:color="000000"/>
            </w:tcBorders>
            <w:vAlign w:val="center"/>
          </w:tcPr>
          <w:p w14:paraId="3FD8551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10</w:t>
            </w:r>
          </w:p>
        </w:tc>
        <w:tc>
          <w:tcPr>
            <w:tcW w:w="1561" w:type="dxa"/>
            <w:tcBorders>
              <w:top w:val="single" w:sz="6" w:space="0" w:color="000000"/>
              <w:left w:val="single" w:sz="6" w:space="0" w:color="000000"/>
              <w:bottom w:val="single" w:sz="6" w:space="0" w:color="000000"/>
              <w:right w:val="single" w:sz="6" w:space="0" w:color="000000"/>
            </w:tcBorders>
            <w:vAlign w:val="center"/>
          </w:tcPr>
          <w:p w14:paraId="6946224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429E21D0"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00C9592"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2C20F4D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4536" w:type="dxa"/>
            <w:tcBorders>
              <w:top w:val="single" w:sz="6" w:space="0" w:color="000000"/>
              <w:left w:val="single" w:sz="6" w:space="0" w:color="000000"/>
              <w:bottom w:val="single" w:sz="6" w:space="0" w:color="000000"/>
              <w:right w:val="single" w:sz="6" w:space="0" w:color="000000"/>
            </w:tcBorders>
          </w:tcPr>
          <w:p w14:paraId="075D2A82" w14:textId="1AE00986" w:rsidR="0034203A" w:rsidRPr="0034203A" w:rsidRDefault="0034203A" w:rsidP="006D637D">
            <w:pPr>
              <w:overflowPunct w:val="0"/>
              <w:autoSpaceDE w:val="0"/>
              <w:autoSpaceDN w:val="0"/>
              <w:adjustRightInd w:val="0"/>
              <w:spacing w:after="0" w:line="240" w:lineRule="auto"/>
              <w:rPr>
                <w:rFonts w:ascii="Arial" w:eastAsia="Times New Roman" w:hAnsi="Arial" w:cs="Arial"/>
                <w:sz w:val="20"/>
                <w:szCs w:val="20"/>
                <w:lang w:eastAsia="pl-PL"/>
              </w:rPr>
            </w:pPr>
            <w:r w:rsidRPr="0034203A">
              <w:rPr>
                <w:rFonts w:ascii="Arial" w:eastAsia="Times New Roman" w:hAnsi="Arial" w:cs="Arial"/>
                <w:b/>
                <w:sz w:val="20"/>
                <w:szCs w:val="20"/>
                <w:lang w:eastAsia="pl-PL"/>
              </w:rPr>
              <w:t>Obudowy teleskopowe</w:t>
            </w:r>
            <w:r w:rsidRPr="0034203A">
              <w:rPr>
                <w:rFonts w:ascii="Arial" w:eastAsia="Times New Roman" w:hAnsi="Arial" w:cs="Arial"/>
                <w:sz w:val="20"/>
                <w:szCs w:val="20"/>
                <w:lang w:eastAsia="pl-PL"/>
              </w:rPr>
              <w:t xml:space="preserve"> </w:t>
            </w:r>
            <w:r w:rsidRPr="0034203A">
              <w:rPr>
                <w:rFonts w:ascii="Arial" w:eastAsia="Times New Roman" w:hAnsi="Arial" w:cs="Arial"/>
                <w:b/>
                <w:bCs/>
                <w:sz w:val="20"/>
                <w:szCs w:val="20"/>
                <w:lang w:eastAsia="pl-PL"/>
              </w:rPr>
              <w:t>do ww. zasuw w przedziałach</w:t>
            </w:r>
            <w:r w:rsidRPr="0034203A">
              <w:rPr>
                <w:rFonts w:ascii="Arial" w:eastAsia="Times New Roman" w:hAnsi="Arial" w:cs="Arial"/>
                <w:sz w:val="20"/>
                <w:szCs w:val="20"/>
                <w:lang w:eastAsia="pl-PL"/>
              </w:rPr>
              <w:t xml:space="preserve"> </w:t>
            </w:r>
          </w:p>
        </w:tc>
        <w:tc>
          <w:tcPr>
            <w:tcW w:w="781" w:type="dxa"/>
            <w:tcBorders>
              <w:top w:val="single" w:sz="6" w:space="0" w:color="000000"/>
              <w:left w:val="single" w:sz="6" w:space="0" w:color="000000"/>
              <w:bottom w:val="single" w:sz="6" w:space="0" w:color="000000"/>
              <w:right w:val="single" w:sz="6" w:space="0" w:color="000000"/>
            </w:tcBorders>
            <w:vAlign w:val="center"/>
          </w:tcPr>
          <w:p w14:paraId="1C346744"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561" w:type="dxa"/>
            <w:tcBorders>
              <w:top w:val="single" w:sz="6" w:space="0" w:color="000000"/>
              <w:left w:val="single" w:sz="6" w:space="0" w:color="000000"/>
              <w:bottom w:val="single" w:sz="6" w:space="0" w:color="000000"/>
              <w:right w:val="single" w:sz="6" w:space="0" w:color="000000"/>
            </w:tcBorders>
            <w:vAlign w:val="center"/>
          </w:tcPr>
          <w:p w14:paraId="216A4B5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05D9CFF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63375867"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4DD2BD2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1.</w:t>
            </w:r>
          </w:p>
        </w:tc>
        <w:tc>
          <w:tcPr>
            <w:tcW w:w="4536" w:type="dxa"/>
            <w:tcBorders>
              <w:top w:val="single" w:sz="6" w:space="0" w:color="000000"/>
              <w:left w:val="single" w:sz="6" w:space="0" w:color="000000"/>
              <w:bottom w:val="single" w:sz="6" w:space="0" w:color="000000"/>
              <w:right w:val="single" w:sz="6" w:space="0" w:color="000000"/>
            </w:tcBorders>
          </w:tcPr>
          <w:p w14:paraId="28AF8D6F"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L 0,8 – </w:t>
            </w:r>
            <w:smartTag w:uri="urn:schemas-microsoft-com:office:smarttags" w:element="metricconverter">
              <w:smartTagPr>
                <w:attr w:name="ProductID" w:val="1,2 m"/>
              </w:smartTagPr>
              <w:r w:rsidRPr="0034203A">
                <w:rPr>
                  <w:rFonts w:ascii="Arial" w:eastAsia="Times New Roman" w:hAnsi="Arial" w:cs="Arial"/>
                  <w:sz w:val="20"/>
                  <w:szCs w:val="20"/>
                  <w:lang w:eastAsia="pl-PL"/>
                </w:rPr>
                <w:t>1,2 m</w:t>
              </w:r>
            </w:smartTag>
          </w:p>
        </w:tc>
        <w:tc>
          <w:tcPr>
            <w:tcW w:w="781" w:type="dxa"/>
            <w:tcBorders>
              <w:top w:val="single" w:sz="6" w:space="0" w:color="000000"/>
              <w:left w:val="single" w:sz="6" w:space="0" w:color="000000"/>
              <w:bottom w:val="single" w:sz="6" w:space="0" w:color="000000"/>
              <w:right w:val="single" w:sz="6" w:space="0" w:color="000000"/>
            </w:tcBorders>
            <w:vAlign w:val="center"/>
          </w:tcPr>
          <w:p w14:paraId="71D1B65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5</w:t>
            </w:r>
          </w:p>
        </w:tc>
        <w:tc>
          <w:tcPr>
            <w:tcW w:w="1561" w:type="dxa"/>
            <w:tcBorders>
              <w:top w:val="single" w:sz="6" w:space="0" w:color="000000"/>
              <w:left w:val="single" w:sz="6" w:space="0" w:color="000000"/>
              <w:bottom w:val="single" w:sz="6" w:space="0" w:color="000000"/>
              <w:right w:val="single" w:sz="6" w:space="0" w:color="000000"/>
            </w:tcBorders>
            <w:vAlign w:val="center"/>
          </w:tcPr>
          <w:p w14:paraId="154DDBD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66F86B40"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B3EF2A4"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5D4765AC"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w:t>
            </w:r>
          </w:p>
        </w:tc>
        <w:tc>
          <w:tcPr>
            <w:tcW w:w="4536" w:type="dxa"/>
            <w:tcBorders>
              <w:top w:val="single" w:sz="6" w:space="0" w:color="000000"/>
              <w:left w:val="single" w:sz="6" w:space="0" w:color="000000"/>
              <w:bottom w:val="single" w:sz="6" w:space="0" w:color="000000"/>
              <w:right w:val="single" w:sz="6" w:space="0" w:color="000000"/>
            </w:tcBorders>
          </w:tcPr>
          <w:p w14:paraId="171453C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L 1,3 – </w:t>
            </w:r>
            <w:smartTag w:uri="urn:schemas-microsoft-com:office:smarttags" w:element="metricconverter">
              <w:smartTagPr>
                <w:attr w:name="ProductID" w:val="1,8 m"/>
              </w:smartTagPr>
              <w:r w:rsidRPr="0034203A">
                <w:rPr>
                  <w:rFonts w:ascii="Arial" w:eastAsia="Times New Roman" w:hAnsi="Arial" w:cs="Arial"/>
                  <w:sz w:val="20"/>
                  <w:szCs w:val="20"/>
                  <w:lang w:eastAsia="pl-PL"/>
                </w:rPr>
                <w:t>1,8 m</w:t>
              </w:r>
            </w:smartTag>
          </w:p>
        </w:tc>
        <w:tc>
          <w:tcPr>
            <w:tcW w:w="781" w:type="dxa"/>
            <w:tcBorders>
              <w:top w:val="single" w:sz="6" w:space="0" w:color="000000"/>
              <w:left w:val="single" w:sz="6" w:space="0" w:color="000000"/>
              <w:bottom w:val="single" w:sz="6" w:space="0" w:color="000000"/>
              <w:right w:val="single" w:sz="6" w:space="0" w:color="000000"/>
            </w:tcBorders>
            <w:vAlign w:val="center"/>
          </w:tcPr>
          <w:p w14:paraId="01DF8A90"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70</w:t>
            </w:r>
          </w:p>
        </w:tc>
        <w:tc>
          <w:tcPr>
            <w:tcW w:w="1561" w:type="dxa"/>
            <w:tcBorders>
              <w:top w:val="single" w:sz="6" w:space="0" w:color="000000"/>
              <w:left w:val="single" w:sz="6" w:space="0" w:color="000000"/>
              <w:bottom w:val="single" w:sz="6" w:space="0" w:color="000000"/>
              <w:right w:val="single" w:sz="6" w:space="0" w:color="000000"/>
            </w:tcBorders>
            <w:vAlign w:val="center"/>
          </w:tcPr>
          <w:p w14:paraId="77D3546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015B00EB"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1E0AA2BF" w14:textId="77777777" w:rsidTr="005C5381">
        <w:tc>
          <w:tcPr>
            <w:tcW w:w="496" w:type="dxa"/>
            <w:tcBorders>
              <w:top w:val="single" w:sz="6" w:space="0" w:color="000000"/>
              <w:left w:val="single" w:sz="6" w:space="0" w:color="000000"/>
              <w:bottom w:val="single" w:sz="6" w:space="0" w:color="000000"/>
              <w:right w:val="single" w:sz="6" w:space="0" w:color="000000"/>
            </w:tcBorders>
            <w:vAlign w:val="center"/>
          </w:tcPr>
          <w:p w14:paraId="58EF4B0E"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3.</w:t>
            </w:r>
          </w:p>
        </w:tc>
        <w:tc>
          <w:tcPr>
            <w:tcW w:w="4536" w:type="dxa"/>
            <w:tcBorders>
              <w:top w:val="single" w:sz="6" w:space="0" w:color="000000"/>
              <w:left w:val="single" w:sz="6" w:space="0" w:color="000000"/>
              <w:bottom w:val="single" w:sz="6" w:space="0" w:color="000000"/>
              <w:right w:val="single" w:sz="6" w:space="0" w:color="000000"/>
            </w:tcBorders>
          </w:tcPr>
          <w:p w14:paraId="6F1F3661"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 xml:space="preserve"> L 2,0 – </w:t>
            </w:r>
            <w:smartTag w:uri="urn:schemas-microsoft-com:office:smarttags" w:element="metricconverter">
              <w:smartTagPr>
                <w:attr w:name="ProductID" w:val="2,5 m"/>
              </w:smartTagPr>
              <w:r w:rsidRPr="0034203A">
                <w:rPr>
                  <w:rFonts w:ascii="Arial" w:eastAsia="Times New Roman" w:hAnsi="Arial" w:cs="Arial"/>
                  <w:sz w:val="20"/>
                  <w:szCs w:val="20"/>
                  <w:lang w:eastAsia="pl-PL"/>
                </w:rPr>
                <w:t>2,5 m</w:t>
              </w:r>
            </w:smartTag>
          </w:p>
        </w:tc>
        <w:tc>
          <w:tcPr>
            <w:tcW w:w="781" w:type="dxa"/>
            <w:tcBorders>
              <w:top w:val="single" w:sz="6" w:space="0" w:color="000000"/>
              <w:left w:val="single" w:sz="6" w:space="0" w:color="000000"/>
              <w:bottom w:val="single" w:sz="6" w:space="0" w:color="000000"/>
              <w:right w:val="single" w:sz="6" w:space="0" w:color="000000"/>
            </w:tcBorders>
            <w:vAlign w:val="center"/>
          </w:tcPr>
          <w:p w14:paraId="1B762B1D"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r w:rsidRPr="0034203A">
              <w:rPr>
                <w:rFonts w:ascii="Arial" w:eastAsia="Times New Roman" w:hAnsi="Arial" w:cs="Arial"/>
                <w:sz w:val="20"/>
                <w:szCs w:val="20"/>
                <w:lang w:eastAsia="pl-PL"/>
              </w:rPr>
              <w:t>20</w:t>
            </w:r>
          </w:p>
        </w:tc>
        <w:tc>
          <w:tcPr>
            <w:tcW w:w="1561" w:type="dxa"/>
            <w:tcBorders>
              <w:top w:val="single" w:sz="6" w:space="0" w:color="000000"/>
              <w:left w:val="single" w:sz="6" w:space="0" w:color="000000"/>
              <w:bottom w:val="single" w:sz="6" w:space="0" w:color="000000"/>
              <w:right w:val="single" w:sz="6" w:space="0" w:color="000000"/>
            </w:tcBorders>
            <w:vAlign w:val="center"/>
          </w:tcPr>
          <w:p w14:paraId="1F60C563"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sz w:val="20"/>
                <w:szCs w:val="20"/>
                <w:lang w:eastAsia="pl-PL"/>
              </w:rPr>
            </w:pPr>
          </w:p>
        </w:tc>
        <w:tc>
          <w:tcPr>
            <w:tcW w:w="1768" w:type="dxa"/>
            <w:gridSpan w:val="2"/>
            <w:tcBorders>
              <w:top w:val="single" w:sz="6" w:space="0" w:color="000000"/>
              <w:left w:val="single" w:sz="6" w:space="0" w:color="000000"/>
              <w:bottom w:val="single" w:sz="6" w:space="0" w:color="000000"/>
              <w:right w:val="single" w:sz="6" w:space="0" w:color="000000"/>
            </w:tcBorders>
            <w:vAlign w:val="center"/>
          </w:tcPr>
          <w:p w14:paraId="5E81363D" w14:textId="77777777" w:rsidR="0034203A" w:rsidRPr="0034203A" w:rsidRDefault="0034203A" w:rsidP="0034203A">
            <w:pPr>
              <w:overflowPunct w:val="0"/>
              <w:autoSpaceDE w:val="0"/>
              <w:autoSpaceDN w:val="0"/>
              <w:adjustRightInd w:val="0"/>
              <w:spacing w:after="0" w:line="240" w:lineRule="auto"/>
              <w:jc w:val="right"/>
              <w:rPr>
                <w:rFonts w:ascii="Arial" w:eastAsia="Times New Roman" w:hAnsi="Arial" w:cs="Arial"/>
                <w:sz w:val="20"/>
                <w:szCs w:val="20"/>
                <w:lang w:eastAsia="pl-PL"/>
              </w:rPr>
            </w:pPr>
          </w:p>
        </w:tc>
      </w:tr>
      <w:tr w:rsidR="0034203A" w:rsidRPr="0034203A" w14:paraId="73B1E6A8" w14:textId="77777777" w:rsidTr="005C5381">
        <w:tc>
          <w:tcPr>
            <w:tcW w:w="7384" w:type="dxa"/>
            <w:gridSpan w:val="5"/>
            <w:tcBorders>
              <w:top w:val="single" w:sz="6" w:space="0" w:color="000000"/>
              <w:left w:val="single" w:sz="6" w:space="0" w:color="000000"/>
              <w:bottom w:val="single" w:sz="6" w:space="0" w:color="000000"/>
              <w:right w:val="single" w:sz="6" w:space="0" w:color="000000"/>
            </w:tcBorders>
            <w:vAlign w:val="center"/>
          </w:tcPr>
          <w:p w14:paraId="19123209"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                                          </w:t>
            </w:r>
          </w:p>
          <w:p w14:paraId="6A164308"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r w:rsidRPr="0034203A">
              <w:rPr>
                <w:rFonts w:ascii="Arial" w:eastAsia="Times New Roman" w:hAnsi="Arial" w:cs="Arial"/>
                <w:b/>
                <w:sz w:val="20"/>
                <w:szCs w:val="20"/>
                <w:lang w:eastAsia="pl-PL"/>
              </w:rPr>
              <w:t xml:space="preserve">                                                                                                     RAZEM:</w:t>
            </w:r>
          </w:p>
          <w:p w14:paraId="731679D9" w14:textId="77777777" w:rsidR="0034203A" w:rsidRPr="0034203A" w:rsidRDefault="0034203A" w:rsidP="0034203A">
            <w:pPr>
              <w:overflowPunct w:val="0"/>
              <w:autoSpaceDE w:val="0"/>
              <w:autoSpaceDN w:val="0"/>
              <w:adjustRightInd w:val="0"/>
              <w:spacing w:after="0" w:line="240" w:lineRule="auto"/>
              <w:rPr>
                <w:rFonts w:ascii="Arial" w:eastAsia="Times New Roman" w:hAnsi="Arial" w:cs="Arial"/>
                <w:b/>
                <w:sz w:val="20"/>
                <w:szCs w:val="20"/>
                <w:lang w:eastAsia="pl-PL"/>
              </w:rPr>
            </w:pPr>
          </w:p>
        </w:tc>
        <w:tc>
          <w:tcPr>
            <w:tcW w:w="1758" w:type="dxa"/>
            <w:tcBorders>
              <w:top w:val="single" w:sz="6" w:space="0" w:color="000000"/>
              <w:left w:val="single" w:sz="6" w:space="0" w:color="000000"/>
              <w:bottom w:val="single" w:sz="6" w:space="0" w:color="000000"/>
              <w:right w:val="single" w:sz="6" w:space="0" w:color="000000"/>
            </w:tcBorders>
            <w:vAlign w:val="center"/>
          </w:tcPr>
          <w:p w14:paraId="404D61E8" w14:textId="77777777" w:rsidR="0034203A" w:rsidRPr="0034203A" w:rsidRDefault="0034203A" w:rsidP="0034203A">
            <w:pPr>
              <w:overflowPunct w:val="0"/>
              <w:autoSpaceDE w:val="0"/>
              <w:autoSpaceDN w:val="0"/>
              <w:adjustRightInd w:val="0"/>
              <w:spacing w:after="0" w:line="240" w:lineRule="auto"/>
              <w:jc w:val="center"/>
              <w:rPr>
                <w:rFonts w:ascii="Arial" w:eastAsia="Times New Roman" w:hAnsi="Arial" w:cs="Arial"/>
                <w:b/>
                <w:sz w:val="20"/>
                <w:szCs w:val="20"/>
                <w:lang w:eastAsia="pl-PL"/>
              </w:rPr>
            </w:pPr>
          </w:p>
        </w:tc>
      </w:tr>
    </w:tbl>
    <w:p w14:paraId="0AEAB205" w14:textId="77777777" w:rsidR="0034203A" w:rsidRPr="0034203A" w:rsidRDefault="0034203A" w:rsidP="0034203A">
      <w:pPr>
        <w:spacing w:after="0" w:line="240" w:lineRule="auto"/>
        <w:rPr>
          <w:rFonts w:ascii="Arial" w:eastAsia="Times New Roman" w:hAnsi="Arial" w:cs="Arial"/>
          <w:b/>
          <w:sz w:val="20"/>
          <w:szCs w:val="20"/>
          <w:lang w:eastAsia="pl-PL"/>
        </w:rPr>
      </w:pPr>
    </w:p>
    <w:p w14:paraId="68BC2E60" w14:textId="77777777" w:rsidR="0034203A" w:rsidRPr="0034203A" w:rsidRDefault="0034203A" w:rsidP="0034203A">
      <w:pPr>
        <w:spacing w:after="0" w:line="240" w:lineRule="auto"/>
        <w:rPr>
          <w:rFonts w:ascii="Arial" w:eastAsia="Times New Roman" w:hAnsi="Arial" w:cs="Arial"/>
          <w:i/>
          <w:sz w:val="20"/>
          <w:szCs w:val="20"/>
          <w:lang w:eastAsia="pl-PL"/>
        </w:rPr>
      </w:pPr>
    </w:p>
    <w:p w14:paraId="31512D23" w14:textId="77777777" w:rsidR="0034203A" w:rsidRPr="0034203A" w:rsidRDefault="0034203A" w:rsidP="0034203A">
      <w:pPr>
        <w:spacing w:after="0" w:line="240" w:lineRule="auto"/>
        <w:rPr>
          <w:rFonts w:ascii="Arial" w:eastAsia="Times New Roman" w:hAnsi="Arial" w:cs="Arial"/>
          <w:lang w:eastAsia="pl-PL"/>
        </w:rPr>
      </w:pPr>
    </w:p>
    <w:p w14:paraId="123D5F0D" w14:textId="77777777" w:rsidR="0034203A" w:rsidRPr="0034203A" w:rsidRDefault="0034203A" w:rsidP="0034203A">
      <w:pPr>
        <w:widowControl w:val="0"/>
        <w:autoSpaceDE w:val="0"/>
        <w:autoSpaceDN w:val="0"/>
        <w:adjustRightInd w:val="0"/>
        <w:spacing w:after="0" w:line="240" w:lineRule="auto"/>
        <w:rPr>
          <w:rFonts w:ascii="Arial" w:eastAsia="Times New Roman" w:hAnsi="Arial" w:cs="Arial"/>
          <w:lang w:eastAsia="pl-PL"/>
        </w:rPr>
      </w:pPr>
    </w:p>
    <w:p w14:paraId="64416D37" w14:textId="77777777" w:rsidR="0034203A" w:rsidRDefault="0034203A" w:rsidP="006D637D">
      <w:pPr>
        <w:spacing w:after="0" w:line="240" w:lineRule="auto"/>
        <w:ind w:right="-143"/>
        <w:rPr>
          <w:rFonts w:ascii="Arial" w:eastAsia="Times New Roman" w:hAnsi="Arial" w:cs="Arial"/>
          <w:b/>
          <w:sz w:val="20"/>
          <w:szCs w:val="20"/>
          <w:lang w:eastAsia="pl-PL"/>
        </w:rPr>
      </w:pPr>
    </w:p>
    <w:sectPr w:rsidR="0034203A" w:rsidSect="004D119D">
      <w:headerReference w:type="default" r:id="rId10"/>
      <w:footerReference w:type="even" r:id="rId11"/>
      <w:footerReference w:type="default" r:id="rId12"/>
      <w:pgSz w:w="11906" w:h="16838"/>
      <w:pgMar w:top="1417" w:right="1416"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30295" w14:textId="77777777" w:rsidR="00713ED9" w:rsidRDefault="00713ED9">
      <w:pPr>
        <w:spacing w:after="0" w:line="240" w:lineRule="auto"/>
      </w:pPr>
      <w:r>
        <w:separator/>
      </w:r>
    </w:p>
  </w:endnote>
  <w:endnote w:type="continuationSeparator" w:id="0">
    <w:p w14:paraId="37529D32" w14:textId="77777777" w:rsidR="00713ED9" w:rsidRDefault="00713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iberation Serif">
    <w:altName w:val="Times New Roman"/>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Equity B">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9C590" w14:textId="77777777" w:rsidR="00F962EB" w:rsidRDefault="00F962EB" w:rsidP="00EC695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16D06F1" w14:textId="77777777" w:rsidR="00F962EB" w:rsidRDefault="00F962EB" w:rsidP="00EC695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CB220" w14:textId="77777777" w:rsidR="00F962EB" w:rsidRPr="002F1B49" w:rsidRDefault="00F962EB" w:rsidP="00EC695D">
    <w:pPr>
      <w:pStyle w:val="Stopka"/>
      <w:framePr w:wrap="around" w:vAnchor="text" w:hAnchor="margin" w:xAlign="right" w:y="1"/>
      <w:rPr>
        <w:rStyle w:val="Numerstrony"/>
        <w:rFonts w:ascii="Arial" w:hAnsi="Arial" w:cs="Arial"/>
        <w:sz w:val="16"/>
      </w:rPr>
    </w:pPr>
    <w:r w:rsidRPr="002F1B49">
      <w:rPr>
        <w:rStyle w:val="Numerstrony"/>
        <w:rFonts w:ascii="Arial" w:hAnsi="Arial" w:cs="Arial"/>
        <w:sz w:val="16"/>
      </w:rPr>
      <w:fldChar w:fldCharType="begin"/>
    </w:r>
    <w:r w:rsidRPr="002F1B49">
      <w:rPr>
        <w:rStyle w:val="Numerstrony"/>
        <w:rFonts w:ascii="Arial" w:hAnsi="Arial" w:cs="Arial"/>
        <w:sz w:val="16"/>
      </w:rPr>
      <w:instrText xml:space="preserve">PAGE  </w:instrText>
    </w:r>
    <w:r w:rsidRPr="002F1B49">
      <w:rPr>
        <w:rStyle w:val="Numerstrony"/>
        <w:rFonts w:ascii="Arial" w:hAnsi="Arial" w:cs="Arial"/>
        <w:sz w:val="16"/>
      </w:rPr>
      <w:fldChar w:fldCharType="separate"/>
    </w:r>
    <w:r w:rsidR="00715B5D">
      <w:rPr>
        <w:rStyle w:val="Numerstrony"/>
        <w:rFonts w:ascii="Arial" w:hAnsi="Arial" w:cs="Arial"/>
        <w:noProof/>
        <w:sz w:val="16"/>
      </w:rPr>
      <w:t>26</w:t>
    </w:r>
    <w:r w:rsidRPr="002F1B49">
      <w:rPr>
        <w:rStyle w:val="Numerstrony"/>
        <w:rFonts w:ascii="Arial" w:hAnsi="Arial" w:cs="Arial"/>
        <w:sz w:val="16"/>
      </w:rPr>
      <w:fldChar w:fldCharType="end"/>
    </w:r>
    <w:r w:rsidRPr="002F1B49">
      <w:rPr>
        <w:rStyle w:val="Numerstrony"/>
        <w:rFonts w:ascii="Arial" w:hAnsi="Arial" w:cs="Arial"/>
        <w:sz w:val="16"/>
      </w:rPr>
      <w:t>-</w:t>
    </w:r>
    <w:r w:rsidRPr="002F1B49">
      <w:rPr>
        <w:rStyle w:val="Numerstrony"/>
        <w:rFonts w:ascii="Arial" w:hAnsi="Arial" w:cs="Arial"/>
        <w:sz w:val="16"/>
      </w:rPr>
      <w:fldChar w:fldCharType="begin"/>
    </w:r>
    <w:r w:rsidRPr="002F1B49">
      <w:rPr>
        <w:rStyle w:val="Numerstrony"/>
        <w:rFonts w:ascii="Arial" w:hAnsi="Arial" w:cs="Arial"/>
        <w:sz w:val="16"/>
      </w:rPr>
      <w:instrText xml:space="preserve"> NUMPAGES </w:instrText>
    </w:r>
    <w:r w:rsidRPr="002F1B49">
      <w:rPr>
        <w:rStyle w:val="Numerstrony"/>
        <w:rFonts w:ascii="Arial" w:hAnsi="Arial" w:cs="Arial"/>
        <w:sz w:val="16"/>
      </w:rPr>
      <w:fldChar w:fldCharType="separate"/>
    </w:r>
    <w:r w:rsidR="00715B5D">
      <w:rPr>
        <w:rStyle w:val="Numerstrony"/>
        <w:rFonts w:ascii="Arial" w:hAnsi="Arial" w:cs="Arial"/>
        <w:noProof/>
        <w:sz w:val="16"/>
      </w:rPr>
      <w:t>78</w:t>
    </w:r>
    <w:r w:rsidRPr="002F1B49">
      <w:rPr>
        <w:rStyle w:val="Numerstrony"/>
        <w:rFonts w:ascii="Arial" w:hAnsi="Arial" w:cs="Arial"/>
        <w:sz w:val="16"/>
      </w:rPr>
      <w:fldChar w:fldCharType="end"/>
    </w:r>
  </w:p>
  <w:tbl>
    <w:tblPr>
      <w:tblW w:w="0" w:type="auto"/>
      <w:tblLook w:val="04A0" w:firstRow="1" w:lastRow="0" w:firstColumn="1" w:lastColumn="0" w:noHBand="0" w:noVBand="1"/>
    </w:tblPr>
    <w:tblGrid>
      <w:gridCol w:w="4443"/>
      <w:gridCol w:w="4487"/>
    </w:tblGrid>
    <w:tr w:rsidR="00F962EB" w:rsidRPr="00267C09" w14:paraId="07B1FE62" w14:textId="77777777" w:rsidTr="00EC695D">
      <w:tc>
        <w:tcPr>
          <w:tcW w:w="4606" w:type="dxa"/>
        </w:tcPr>
        <w:p w14:paraId="0CCA4474" w14:textId="77777777" w:rsidR="00F962EB" w:rsidRPr="00267C09" w:rsidRDefault="00F962EB" w:rsidP="00EC695D">
          <w:pPr>
            <w:spacing w:before="60" w:after="60"/>
            <w:rPr>
              <w:rFonts w:ascii="Calibri" w:eastAsia="Calibri" w:hAnsi="Calibri"/>
            </w:rPr>
          </w:pPr>
        </w:p>
      </w:tc>
      <w:tc>
        <w:tcPr>
          <w:tcW w:w="4606" w:type="dxa"/>
        </w:tcPr>
        <w:p w14:paraId="46B0CCEA" w14:textId="77777777" w:rsidR="00F962EB" w:rsidRPr="00267C09" w:rsidRDefault="00F962EB" w:rsidP="00EC695D">
          <w:pPr>
            <w:tabs>
              <w:tab w:val="left" w:pos="1187"/>
            </w:tabs>
            <w:spacing w:before="60" w:after="60"/>
            <w:jc w:val="right"/>
            <w:rPr>
              <w:rFonts w:ascii="Calibri" w:eastAsia="Calibri" w:hAnsi="Calibri"/>
            </w:rPr>
          </w:pPr>
          <w:r w:rsidRPr="00267C09">
            <w:rPr>
              <w:rFonts w:ascii="Calibri" w:eastAsia="Calibri" w:hAnsi="Calibri"/>
            </w:rPr>
            <w:tab/>
          </w:r>
        </w:p>
      </w:tc>
    </w:tr>
  </w:tbl>
  <w:p w14:paraId="5278B31E" w14:textId="77777777" w:rsidR="00F962EB" w:rsidRDefault="00F962EB" w:rsidP="00EC695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0905E" w14:textId="77777777" w:rsidR="00713ED9" w:rsidRDefault="00713ED9">
      <w:pPr>
        <w:spacing w:after="0" w:line="240" w:lineRule="auto"/>
      </w:pPr>
      <w:r>
        <w:separator/>
      </w:r>
    </w:p>
  </w:footnote>
  <w:footnote w:type="continuationSeparator" w:id="0">
    <w:p w14:paraId="2AE80951" w14:textId="77777777" w:rsidR="00713ED9" w:rsidRDefault="00713ED9">
      <w:pPr>
        <w:spacing w:after="0" w:line="240" w:lineRule="auto"/>
      </w:pPr>
      <w:r>
        <w:continuationSeparator/>
      </w:r>
    </w:p>
  </w:footnote>
  <w:footnote w:id="1">
    <w:p w14:paraId="7BD794A3" w14:textId="77777777" w:rsidR="00C43797" w:rsidRPr="00C43797" w:rsidRDefault="00C43797" w:rsidP="00C43797">
      <w:pPr>
        <w:pStyle w:val="Tekstprzypisudolnego"/>
        <w:ind w:left="-284"/>
        <w:jc w:val="both"/>
        <w:rPr>
          <w:rFonts w:ascii="Arial" w:hAnsi="Arial" w:cs="Arial"/>
          <w:sz w:val="14"/>
          <w:szCs w:val="14"/>
        </w:rPr>
      </w:pPr>
      <w:r w:rsidRPr="00A81A02">
        <w:rPr>
          <w:rStyle w:val="Odwoanieprzypisudolnego"/>
          <w:rFonts w:ascii="Arial" w:hAnsi="Arial" w:cs="Arial"/>
          <w:sz w:val="15"/>
          <w:szCs w:val="15"/>
        </w:rPr>
        <w:footnoteRef/>
      </w:r>
      <w:r w:rsidRPr="00A81A02">
        <w:rPr>
          <w:rFonts w:ascii="Arial" w:hAnsi="Arial" w:cs="Arial"/>
          <w:sz w:val="15"/>
          <w:szCs w:val="15"/>
        </w:rPr>
        <w:t xml:space="preserve"> </w:t>
      </w:r>
      <w:r w:rsidRPr="00C43797">
        <w:rPr>
          <w:rFonts w:ascii="Arial" w:hAnsi="Arial"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6E3637" w14:textId="77777777" w:rsidR="00C43797" w:rsidRPr="00C43797" w:rsidRDefault="00C43797" w:rsidP="00014DAB">
      <w:pPr>
        <w:pStyle w:val="Tekstprzypisudolnego"/>
        <w:numPr>
          <w:ilvl w:val="0"/>
          <w:numId w:val="40"/>
        </w:numPr>
        <w:ind w:left="284" w:hanging="426"/>
        <w:rPr>
          <w:rFonts w:ascii="Arial" w:hAnsi="Arial" w:cs="Arial"/>
          <w:sz w:val="14"/>
          <w:szCs w:val="14"/>
        </w:rPr>
      </w:pPr>
      <w:r w:rsidRPr="00C43797">
        <w:rPr>
          <w:rFonts w:ascii="Arial" w:hAnsi="Arial" w:cs="Arial"/>
          <w:sz w:val="14"/>
          <w:szCs w:val="14"/>
        </w:rPr>
        <w:t>obywateli rosyjskich lub osób fizycznych lub prawnych, podmiotów lub organów z siedzibą w Rosji;</w:t>
      </w:r>
    </w:p>
    <w:p w14:paraId="57229F57" w14:textId="77777777" w:rsidR="00C43797" w:rsidRPr="00C43797" w:rsidRDefault="00C43797" w:rsidP="00014DAB">
      <w:pPr>
        <w:pStyle w:val="Tekstprzypisudolnego"/>
        <w:numPr>
          <w:ilvl w:val="0"/>
          <w:numId w:val="40"/>
        </w:numPr>
        <w:ind w:left="284" w:hanging="426"/>
        <w:rPr>
          <w:rFonts w:ascii="Arial" w:hAnsi="Arial" w:cs="Arial"/>
          <w:sz w:val="14"/>
          <w:szCs w:val="14"/>
        </w:rPr>
      </w:pPr>
      <w:bookmarkStart w:id="9" w:name="_Hlk102557314"/>
      <w:r w:rsidRPr="00C43797">
        <w:rPr>
          <w:rFonts w:ascii="Arial" w:hAnsi="Arial" w:cs="Arial"/>
          <w:sz w:val="14"/>
          <w:szCs w:val="14"/>
        </w:rPr>
        <w:t>osób prawnych, podmiotów lub organów, do których prawa własności bezpośrednio lub pośrednio w ponad 50 % należą do podmiotu, o którym mowa w lit. a) niniejszego ustępu; lub</w:t>
      </w:r>
      <w:bookmarkEnd w:id="9"/>
    </w:p>
    <w:p w14:paraId="6647B1C2" w14:textId="77777777" w:rsidR="00C43797" w:rsidRPr="00C43797" w:rsidRDefault="00C43797" w:rsidP="00014DAB">
      <w:pPr>
        <w:pStyle w:val="Tekstprzypisudolnego"/>
        <w:numPr>
          <w:ilvl w:val="0"/>
          <w:numId w:val="40"/>
        </w:numPr>
        <w:ind w:left="284" w:hanging="426"/>
        <w:rPr>
          <w:rFonts w:ascii="Arial" w:hAnsi="Arial" w:cs="Arial"/>
          <w:sz w:val="14"/>
          <w:szCs w:val="14"/>
        </w:rPr>
      </w:pPr>
      <w:r w:rsidRPr="00C43797">
        <w:rPr>
          <w:rFonts w:ascii="Arial" w:hAnsi="Arial" w:cs="Arial"/>
          <w:sz w:val="14"/>
          <w:szCs w:val="14"/>
        </w:rPr>
        <w:t>osób fizycznych lub prawnych, podmiotów lub organów działających w imieniu lub pod kierunkiem podmiotu, o którym mowa w lit. a) lub b) niniejszego ustępu,</w:t>
      </w:r>
    </w:p>
    <w:p w14:paraId="677B418E" w14:textId="77777777" w:rsidR="00C43797" w:rsidRPr="00C43797" w:rsidRDefault="00C43797" w:rsidP="00C43797">
      <w:pPr>
        <w:pStyle w:val="Tekstprzypisudolnego"/>
        <w:ind w:left="-284"/>
        <w:jc w:val="both"/>
        <w:rPr>
          <w:rFonts w:ascii="Arial" w:hAnsi="Arial" w:cs="Arial"/>
          <w:sz w:val="14"/>
          <w:szCs w:val="14"/>
        </w:rPr>
      </w:pPr>
      <w:r w:rsidRPr="00C43797">
        <w:rPr>
          <w:rFonts w:ascii="Arial" w:hAnsi="Arial"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7E8EDBDE" w14:textId="77777777" w:rsidR="00C43797" w:rsidRPr="00C43797" w:rsidRDefault="00C43797" w:rsidP="00C43797">
      <w:pPr>
        <w:spacing w:after="0"/>
        <w:ind w:left="-284"/>
        <w:jc w:val="both"/>
        <w:rPr>
          <w:rFonts w:ascii="Arial" w:hAnsi="Arial" w:cs="Arial"/>
          <w:color w:val="222222"/>
          <w:sz w:val="14"/>
          <w:szCs w:val="14"/>
        </w:rPr>
      </w:pPr>
      <w:r w:rsidRPr="00C43797">
        <w:rPr>
          <w:rStyle w:val="Odwoanieprzypisudolnego"/>
          <w:rFonts w:ascii="Arial" w:hAnsi="Arial" w:cs="Arial"/>
          <w:sz w:val="14"/>
          <w:szCs w:val="14"/>
        </w:rPr>
        <w:footnoteRef/>
      </w:r>
      <w:r w:rsidRPr="00C43797">
        <w:rPr>
          <w:rFonts w:ascii="Arial" w:hAnsi="Arial" w:cs="Arial"/>
          <w:sz w:val="14"/>
          <w:szCs w:val="14"/>
        </w:rPr>
        <w:t xml:space="preserve"> </w:t>
      </w:r>
      <w:r w:rsidRPr="00C43797">
        <w:rPr>
          <w:rFonts w:ascii="Arial" w:hAnsi="Arial" w:cs="Arial"/>
          <w:color w:val="222222"/>
          <w:sz w:val="14"/>
          <w:szCs w:val="14"/>
        </w:rPr>
        <w:t xml:space="preserve">Zgodnie z treścią art. 7 ust. 1 ustawy z dnia 13 kwietnia 2022 r. </w:t>
      </w:r>
      <w:r w:rsidRPr="00C43797">
        <w:rPr>
          <w:rFonts w:ascii="Arial" w:hAnsi="Arial" w:cs="Arial"/>
          <w:i/>
          <w:iCs/>
          <w:color w:val="222222"/>
          <w:sz w:val="14"/>
          <w:szCs w:val="14"/>
        </w:rPr>
        <w:t xml:space="preserve">o szczególnych rozwiązaniach w zakresie przeciwdziałania wspieraniu agresji na Ukrainę oraz służących ochronie bezpieczeństwa narodowego,  </w:t>
      </w:r>
      <w:r w:rsidRPr="00C43797">
        <w:rPr>
          <w:rFonts w:ascii="Arial" w:hAnsi="Arial" w:cs="Arial"/>
          <w:color w:val="222222"/>
          <w:sz w:val="14"/>
          <w:szCs w:val="14"/>
        </w:rPr>
        <w:t>z postępowania o udzielenie zamówienia publicznego lub konkursu prowadzonego na podstawie ustawy Pzp wyklucza się:</w:t>
      </w:r>
    </w:p>
    <w:p w14:paraId="73BD1B49" w14:textId="793120DB" w:rsidR="00C43797" w:rsidRPr="00C43797" w:rsidRDefault="00C43797" w:rsidP="00C43797">
      <w:pPr>
        <w:spacing w:after="40"/>
        <w:ind w:left="-284"/>
        <w:jc w:val="both"/>
        <w:rPr>
          <w:rFonts w:ascii="Arial" w:hAnsi="Arial" w:cs="Arial"/>
          <w:color w:val="222222"/>
          <w:sz w:val="15"/>
          <w:szCs w:val="15"/>
        </w:rPr>
      </w:pPr>
      <w:r w:rsidRPr="00C43797">
        <w:rPr>
          <w:rFonts w:ascii="Arial" w:hAnsi="Arial" w:cs="Arial"/>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 2) wykonawcę oraz uczestnika konkursu, którego beneficjentem rzeczywistym w rozumieniu ustawy z dnia 1 marca 2018 r. o przeciwdziałaniu praniu pieniędzy oraz finansowaniu terroryzmu (Dz. 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ustawy;3) wykonawcę oraz uczestnika konkursu,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w:t>
      </w:r>
      <w:r w:rsidRPr="00A81A02">
        <w:rPr>
          <w:rFonts w:ascii="Arial" w:hAnsi="Arial" w:cs="Arial"/>
          <w:color w:val="222222"/>
          <w:sz w:val="15"/>
          <w:szCs w:val="15"/>
        </w:rPr>
        <w:t xml:space="preserve">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F8366" w14:textId="77777777" w:rsidR="00F962EB" w:rsidRDefault="00F962EB" w:rsidP="00EC695D">
    <w:pPr>
      <w:pStyle w:val="Nagwek"/>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3"/>
      <w:gridCol w:w="4767"/>
      <w:gridCol w:w="2340"/>
      <w:gridCol w:w="900"/>
    </w:tblGrid>
    <w:tr w:rsidR="00F962EB" w:rsidRPr="00B15261" w14:paraId="4D8828F2" w14:textId="77777777" w:rsidTr="009466CC">
      <w:trPr>
        <w:trHeight w:val="353"/>
        <w:jc w:val="center"/>
      </w:trPr>
      <w:tc>
        <w:tcPr>
          <w:tcW w:w="1533" w:type="dxa"/>
          <w:vMerge w:val="restart"/>
          <w:vAlign w:val="center"/>
        </w:tcPr>
        <w:p w14:paraId="53A0B001" w14:textId="46E3E561" w:rsidR="00F962EB" w:rsidRPr="00B15261" w:rsidRDefault="00F962EB" w:rsidP="00EC695D">
          <w:pPr>
            <w:jc w:val="center"/>
            <w:rPr>
              <w:b/>
              <w:sz w:val="18"/>
              <w:szCs w:val="32"/>
            </w:rPr>
          </w:pPr>
          <w:r w:rsidRPr="00B15261">
            <w:rPr>
              <w:noProof/>
              <w:sz w:val="18"/>
              <w:lang w:eastAsia="pl-PL"/>
            </w:rPr>
            <w:drawing>
              <wp:inline distT="0" distB="0" distL="0" distR="0" wp14:anchorId="64C71362" wp14:editId="496F1E22">
                <wp:extent cx="861060" cy="403860"/>
                <wp:effectExtent l="0" t="0" r="0" b="0"/>
                <wp:docPr id="819646686" name="Obraz 819646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403860"/>
                        </a:xfrm>
                        <a:prstGeom prst="rect">
                          <a:avLst/>
                        </a:prstGeom>
                        <a:noFill/>
                        <a:ln>
                          <a:noFill/>
                        </a:ln>
                      </pic:spPr>
                    </pic:pic>
                  </a:graphicData>
                </a:graphic>
              </wp:inline>
            </w:drawing>
          </w:r>
        </w:p>
      </w:tc>
      <w:tc>
        <w:tcPr>
          <w:tcW w:w="4767" w:type="dxa"/>
          <w:vAlign w:val="center"/>
        </w:tcPr>
        <w:p w14:paraId="568CE8EF" w14:textId="77777777" w:rsidR="00F962EB" w:rsidRPr="00F518AC" w:rsidRDefault="00F962EB" w:rsidP="009466CC">
          <w:pPr>
            <w:spacing w:after="0" w:line="276" w:lineRule="auto"/>
            <w:jc w:val="center"/>
            <w:rPr>
              <w:rFonts w:ascii="Arial" w:hAnsi="Arial" w:cs="Arial"/>
              <w:sz w:val="16"/>
              <w:szCs w:val="28"/>
            </w:rPr>
          </w:pPr>
          <w:r w:rsidRPr="00F518AC">
            <w:rPr>
              <w:rFonts w:ascii="Arial" w:hAnsi="Arial" w:cs="Arial"/>
              <w:sz w:val="16"/>
              <w:szCs w:val="28"/>
            </w:rPr>
            <w:t>DRUK ZSZ</w:t>
          </w:r>
        </w:p>
      </w:tc>
      <w:tc>
        <w:tcPr>
          <w:tcW w:w="2340" w:type="dxa"/>
          <w:vAlign w:val="center"/>
        </w:tcPr>
        <w:p w14:paraId="76D0F91B" w14:textId="22B42D93" w:rsidR="00F962EB" w:rsidRPr="00F518AC" w:rsidRDefault="00F962EB" w:rsidP="009466CC">
          <w:pPr>
            <w:spacing w:after="0" w:line="276" w:lineRule="auto"/>
            <w:jc w:val="center"/>
            <w:rPr>
              <w:rFonts w:ascii="Arial" w:hAnsi="Arial" w:cs="Arial"/>
              <w:sz w:val="16"/>
              <w:szCs w:val="28"/>
            </w:rPr>
          </w:pPr>
          <w:r>
            <w:rPr>
              <w:rFonts w:ascii="Arial" w:hAnsi="Arial" w:cs="Arial"/>
              <w:sz w:val="16"/>
              <w:szCs w:val="28"/>
            </w:rPr>
            <w:t>D.</w:t>
          </w:r>
          <w:r w:rsidRPr="00F518AC">
            <w:rPr>
              <w:rFonts w:ascii="Arial" w:hAnsi="Arial" w:cs="Arial"/>
              <w:sz w:val="16"/>
              <w:szCs w:val="28"/>
            </w:rPr>
            <w:t>21</w:t>
          </w:r>
        </w:p>
      </w:tc>
      <w:tc>
        <w:tcPr>
          <w:tcW w:w="900" w:type="dxa"/>
          <w:vMerge w:val="restart"/>
        </w:tcPr>
        <w:p w14:paraId="49F16A4F" w14:textId="79AB15F9" w:rsidR="00F962EB" w:rsidRPr="00B15261" w:rsidRDefault="00F962EB" w:rsidP="00EC695D">
          <w:pPr>
            <w:rPr>
              <w:b/>
              <w:sz w:val="18"/>
              <w:szCs w:val="32"/>
            </w:rPr>
          </w:pPr>
          <w:r w:rsidRPr="00B15261">
            <w:rPr>
              <w:b/>
              <w:noProof/>
              <w:sz w:val="18"/>
              <w:szCs w:val="32"/>
              <w:lang w:eastAsia="pl-PL"/>
            </w:rPr>
            <w:drawing>
              <wp:anchor distT="0" distB="0" distL="114300" distR="114300" simplePos="0" relativeHeight="251659264" behindDoc="1" locked="0" layoutInCell="1" allowOverlap="1" wp14:anchorId="305FC2F6" wp14:editId="718796A4">
                <wp:simplePos x="0" y="0"/>
                <wp:positionH relativeFrom="column">
                  <wp:align>center</wp:align>
                </wp:positionH>
                <wp:positionV relativeFrom="paragraph">
                  <wp:posOffset>10795</wp:posOffset>
                </wp:positionV>
                <wp:extent cx="396240" cy="457200"/>
                <wp:effectExtent l="0" t="0" r="3810" b="0"/>
                <wp:wrapNone/>
                <wp:docPr id="1891070504" name="Obraz 1891070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6240" cy="457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962EB" w:rsidRPr="00B15261" w14:paraId="48810CA1" w14:textId="77777777" w:rsidTr="009466CC">
      <w:trPr>
        <w:trHeight w:val="419"/>
        <w:jc w:val="center"/>
      </w:trPr>
      <w:tc>
        <w:tcPr>
          <w:tcW w:w="1533" w:type="dxa"/>
          <w:vMerge/>
        </w:tcPr>
        <w:p w14:paraId="7B97BA5B" w14:textId="77777777" w:rsidR="00F962EB" w:rsidRPr="00B15261" w:rsidRDefault="00F962EB" w:rsidP="00EC695D">
          <w:pPr>
            <w:rPr>
              <w:b/>
              <w:sz w:val="18"/>
              <w:szCs w:val="32"/>
            </w:rPr>
          </w:pPr>
        </w:p>
      </w:tc>
      <w:tc>
        <w:tcPr>
          <w:tcW w:w="4767" w:type="dxa"/>
          <w:vAlign w:val="center"/>
        </w:tcPr>
        <w:p w14:paraId="06D52B39" w14:textId="1E9C9C5E" w:rsidR="00F962EB" w:rsidRPr="00F518AC" w:rsidRDefault="00F962EB" w:rsidP="009466CC">
          <w:pPr>
            <w:spacing w:after="0" w:line="276" w:lineRule="auto"/>
            <w:jc w:val="center"/>
            <w:rPr>
              <w:rFonts w:ascii="Arial" w:hAnsi="Arial" w:cs="Arial"/>
              <w:sz w:val="16"/>
              <w:szCs w:val="24"/>
            </w:rPr>
          </w:pPr>
          <w:r w:rsidRPr="00F518AC">
            <w:rPr>
              <w:rFonts w:ascii="Arial" w:hAnsi="Arial" w:cs="Arial"/>
              <w:sz w:val="16"/>
              <w:szCs w:val="24"/>
            </w:rPr>
            <w:t>SPECYFIKACJA WARUNKÓW ZAMÓWIENIA</w:t>
          </w:r>
        </w:p>
      </w:tc>
      <w:tc>
        <w:tcPr>
          <w:tcW w:w="2340" w:type="dxa"/>
          <w:vAlign w:val="center"/>
        </w:tcPr>
        <w:p w14:paraId="3AE7EE6B" w14:textId="72849406" w:rsidR="00F962EB" w:rsidRPr="00301F63" w:rsidRDefault="00F962EB" w:rsidP="00C474E0">
          <w:pPr>
            <w:spacing w:after="0" w:line="276" w:lineRule="auto"/>
            <w:jc w:val="center"/>
            <w:rPr>
              <w:rFonts w:ascii="Arial" w:hAnsi="Arial" w:cs="Arial"/>
              <w:b/>
              <w:sz w:val="16"/>
              <w:szCs w:val="24"/>
            </w:rPr>
          </w:pPr>
          <w:r w:rsidRPr="003C13C8">
            <w:rPr>
              <w:rFonts w:ascii="Arial" w:hAnsi="Arial" w:cs="Arial"/>
              <w:b/>
              <w:sz w:val="20"/>
              <w:szCs w:val="24"/>
            </w:rPr>
            <w:t>PZP.262.</w:t>
          </w:r>
          <w:r w:rsidR="00AB1D77">
            <w:rPr>
              <w:rFonts w:ascii="Arial" w:hAnsi="Arial" w:cs="Arial"/>
              <w:b/>
              <w:sz w:val="20"/>
              <w:szCs w:val="24"/>
            </w:rPr>
            <w:t>1</w:t>
          </w:r>
          <w:r w:rsidRPr="003C13C8">
            <w:rPr>
              <w:rFonts w:ascii="Arial" w:hAnsi="Arial" w:cs="Arial"/>
              <w:b/>
              <w:sz w:val="20"/>
              <w:szCs w:val="24"/>
            </w:rPr>
            <w:t>.202</w:t>
          </w:r>
          <w:r w:rsidR="00153D84">
            <w:rPr>
              <w:rFonts w:ascii="Arial" w:hAnsi="Arial" w:cs="Arial"/>
              <w:b/>
              <w:sz w:val="20"/>
              <w:szCs w:val="24"/>
            </w:rPr>
            <w:t>6</w:t>
          </w:r>
          <w:r w:rsidRPr="003C13C8">
            <w:rPr>
              <w:rFonts w:ascii="Arial" w:hAnsi="Arial" w:cs="Arial"/>
              <w:b/>
              <w:sz w:val="20"/>
              <w:szCs w:val="24"/>
            </w:rPr>
            <w:t>.</w:t>
          </w:r>
          <w:r w:rsidR="00AB1D77">
            <w:rPr>
              <w:rFonts w:ascii="Arial" w:hAnsi="Arial" w:cs="Arial"/>
              <w:b/>
              <w:sz w:val="20"/>
              <w:szCs w:val="24"/>
            </w:rPr>
            <w:t>RZM</w:t>
          </w:r>
        </w:p>
      </w:tc>
      <w:tc>
        <w:tcPr>
          <w:tcW w:w="900" w:type="dxa"/>
          <w:vMerge/>
        </w:tcPr>
        <w:p w14:paraId="6EB24800" w14:textId="77777777" w:rsidR="00F962EB" w:rsidRPr="00B15261" w:rsidRDefault="00F962EB" w:rsidP="00EC695D">
          <w:pPr>
            <w:rPr>
              <w:b/>
              <w:sz w:val="18"/>
              <w:szCs w:val="32"/>
            </w:rPr>
          </w:pPr>
        </w:p>
      </w:tc>
    </w:tr>
  </w:tbl>
  <w:p w14:paraId="1B8229D0" w14:textId="77777777" w:rsidR="00F962EB" w:rsidRDefault="00F962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7C270A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1EDE9ED8"/>
    <w:name w:val="WW8Num2"/>
    <w:lvl w:ilvl="0">
      <w:start w:val="1"/>
      <w:numFmt w:val="decimal"/>
      <w:lvlText w:val="%1."/>
      <w:lvlJc w:val="left"/>
      <w:pPr>
        <w:tabs>
          <w:tab w:val="num" w:pos="420"/>
        </w:tabs>
        <w:ind w:left="420" w:hanging="420"/>
      </w:pPr>
      <w:rPr>
        <w:rFonts w:hint="default"/>
        <w:b w:val="0"/>
        <w:bCs/>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0000003"/>
    <w:multiLevelType w:val="multilevel"/>
    <w:tmpl w:val="00000003"/>
    <w:name w:val="WW8Num4"/>
    <w:lvl w:ilvl="0">
      <w:start w:val="4"/>
      <w:numFmt w:val="decimal"/>
      <w:lvlText w:val="%1."/>
      <w:lvlJc w:val="left"/>
      <w:pPr>
        <w:tabs>
          <w:tab w:val="num" w:pos="840"/>
        </w:tabs>
        <w:ind w:left="840" w:hanging="840"/>
      </w:pPr>
      <w:rPr>
        <w:rFonts w:hint="default"/>
      </w:rPr>
    </w:lvl>
    <w:lvl w:ilvl="1">
      <w:start w:val="2"/>
      <w:numFmt w:val="decimal"/>
      <w:lvlText w:val="%1.%2."/>
      <w:lvlJc w:val="left"/>
      <w:pPr>
        <w:tabs>
          <w:tab w:val="num" w:pos="1110"/>
        </w:tabs>
        <w:ind w:left="1110" w:hanging="840"/>
      </w:pPr>
      <w:rPr>
        <w:rFonts w:hint="default"/>
      </w:rPr>
    </w:lvl>
    <w:lvl w:ilvl="2">
      <w:start w:val="2"/>
      <w:numFmt w:val="decimal"/>
      <w:lvlText w:val="%1.%2.%3."/>
      <w:lvlJc w:val="left"/>
      <w:pPr>
        <w:tabs>
          <w:tab w:val="num" w:pos="1380"/>
        </w:tabs>
        <w:ind w:left="1380" w:hanging="840"/>
      </w:pPr>
      <w:rPr>
        <w:rFonts w:hint="default"/>
      </w:rPr>
    </w:lvl>
    <w:lvl w:ilvl="3">
      <w:start w:val="1"/>
      <w:numFmt w:val="decimal"/>
      <w:lvlText w:val="%1.%2.%3.%4."/>
      <w:lvlJc w:val="left"/>
      <w:pPr>
        <w:tabs>
          <w:tab w:val="num" w:pos="1650"/>
        </w:tabs>
        <w:ind w:left="1650" w:hanging="84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3" w15:restartNumberingAfterBreak="0">
    <w:nsid w:val="00000004"/>
    <w:multiLevelType w:val="multilevel"/>
    <w:tmpl w:val="5EBE1350"/>
    <w:name w:val="WW8Num5"/>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1020"/>
        </w:tabs>
        <w:ind w:left="102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00000005"/>
    <w:multiLevelType w:val="singleLevel"/>
    <w:tmpl w:val="04150017"/>
    <w:name w:val="WW8Num134"/>
    <w:lvl w:ilvl="0">
      <w:start w:val="1"/>
      <w:numFmt w:val="lowerLetter"/>
      <w:lvlText w:val="%1)"/>
      <w:lvlJc w:val="left"/>
      <w:pPr>
        <w:ind w:left="1004" w:hanging="360"/>
      </w:pPr>
    </w:lvl>
  </w:abstractNum>
  <w:abstractNum w:abstractNumId="5" w15:restartNumberingAfterBreak="0">
    <w:nsid w:val="00000006"/>
    <w:multiLevelType w:val="singleLevel"/>
    <w:tmpl w:val="00000006"/>
    <w:name w:val="WW8Num7"/>
    <w:lvl w:ilvl="0">
      <w:start w:val="1"/>
      <w:numFmt w:val="decimal"/>
      <w:lvlText w:val="%1."/>
      <w:lvlJc w:val="left"/>
      <w:pPr>
        <w:tabs>
          <w:tab w:val="num" w:pos="1260"/>
        </w:tabs>
        <w:ind w:left="126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405"/>
        </w:tabs>
        <w:ind w:left="405" w:hanging="405"/>
      </w:pPr>
      <w:rPr>
        <w:rFonts w:cs="Times New Roman" w:hint="default"/>
      </w:rPr>
    </w:lvl>
    <w:lvl w:ilvl="1">
      <w:start w:val="4"/>
      <w:numFmt w:val="decimal"/>
      <w:lvlText w:val="%1.%2"/>
      <w:lvlJc w:val="left"/>
      <w:pPr>
        <w:tabs>
          <w:tab w:val="num" w:pos="405"/>
        </w:tabs>
        <w:ind w:left="405" w:hanging="405"/>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00000008"/>
    <w:multiLevelType w:val="multilevel"/>
    <w:tmpl w:val="0CEAD61C"/>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00000009"/>
    <w:multiLevelType w:val="multilevel"/>
    <w:tmpl w:val="4FDE4D98"/>
    <w:name w:val="WW8Num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9" w15:restartNumberingAfterBreak="0">
    <w:nsid w:val="0000000B"/>
    <w:multiLevelType w:val="multilevel"/>
    <w:tmpl w:val="0000000B"/>
    <w:name w:val="WW8Num12"/>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A0BCEB00"/>
    <w:name w:val="WW8Num13"/>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000000D"/>
    <w:multiLevelType w:val="multilevel"/>
    <w:tmpl w:val="0000000D"/>
    <w:name w:val="WW8Num14"/>
    <w:lvl w:ilvl="0">
      <w:start w:val="2"/>
      <w:numFmt w:val="decimal"/>
      <w:lvlText w:val="%1."/>
      <w:lvlJc w:val="left"/>
      <w:pPr>
        <w:tabs>
          <w:tab w:val="num" w:pos="660"/>
        </w:tabs>
        <w:ind w:left="66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F"/>
    <w:multiLevelType w:val="singleLevel"/>
    <w:tmpl w:val="0000000F"/>
    <w:name w:val="WW8Num16"/>
    <w:lvl w:ilvl="0">
      <w:start w:val="1"/>
      <w:numFmt w:val="decimal"/>
      <w:lvlText w:val="%1."/>
      <w:lvlJc w:val="left"/>
      <w:pPr>
        <w:tabs>
          <w:tab w:val="num" w:pos="720"/>
        </w:tabs>
        <w:ind w:left="720" w:hanging="360"/>
      </w:pPr>
      <w:rPr>
        <w:rFonts w:cs="Times New Roman"/>
      </w:rPr>
    </w:lvl>
  </w:abstractNum>
  <w:abstractNum w:abstractNumId="13" w15:restartNumberingAfterBreak="0">
    <w:nsid w:val="00000021"/>
    <w:multiLevelType w:val="singleLevel"/>
    <w:tmpl w:val="CE9E18F0"/>
    <w:name w:val="WW8Num33"/>
    <w:lvl w:ilvl="0">
      <w:start w:val="2"/>
      <w:numFmt w:val="decimal"/>
      <w:lvlText w:val="%1."/>
      <w:lvlJc w:val="left"/>
      <w:pPr>
        <w:tabs>
          <w:tab w:val="num" w:pos="708"/>
        </w:tabs>
        <w:ind w:left="2340" w:hanging="360"/>
      </w:pPr>
      <w:rPr>
        <w:b/>
        <w:bCs/>
      </w:rPr>
    </w:lvl>
  </w:abstractNum>
  <w:abstractNum w:abstractNumId="14" w15:restartNumberingAfterBreak="0">
    <w:nsid w:val="00000022"/>
    <w:multiLevelType w:val="multilevel"/>
    <w:tmpl w:val="9CA2905A"/>
    <w:name w:val="WW8Num34"/>
    <w:lvl w:ilvl="0">
      <w:start w:val="1"/>
      <w:numFmt w:val="decimal"/>
      <w:lvlText w:val="%1"/>
      <w:lvlJc w:val="left"/>
      <w:pPr>
        <w:tabs>
          <w:tab w:val="num" w:pos="405"/>
        </w:tabs>
        <w:ind w:left="405" w:hanging="405"/>
      </w:pPr>
      <w:rPr>
        <w:b/>
        <w:i/>
        <w:sz w:val="20"/>
        <w:szCs w:val="22"/>
      </w:rPr>
    </w:lvl>
    <w:lvl w:ilvl="1">
      <w:start w:val="4"/>
      <w:numFmt w:val="decimal"/>
      <w:lvlText w:val="%1.%2"/>
      <w:lvlJc w:val="left"/>
      <w:pPr>
        <w:tabs>
          <w:tab w:val="num" w:pos="405"/>
        </w:tabs>
        <w:ind w:left="405" w:hanging="405"/>
      </w:pPr>
      <w:rPr>
        <w:b/>
        <w:i/>
        <w:sz w:val="22"/>
        <w:szCs w:val="22"/>
      </w:rPr>
    </w:lvl>
    <w:lvl w:ilvl="2">
      <w:start w:val="5"/>
      <w:numFmt w:val="decimal"/>
      <w:lvlText w:val="%1.%2.%3"/>
      <w:lvlJc w:val="left"/>
      <w:pPr>
        <w:tabs>
          <w:tab w:val="num" w:pos="720"/>
        </w:tabs>
        <w:ind w:left="720" w:hanging="720"/>
      </w:pPr>
      <w:rPr>
        <w:b/>
        <w:i/>
        <w:sz w:val="20"/>
        <w:szCs w:val="22"/>
      </w:rPr>
    </w:lvl>
    <w:lvl w:ilvl="3">
      <w:start w:val="1"/>
      <w:numFmt w:val="decimal"/>
      <w:lvlText w:val="%1.%2.%3.%4"/>
      <w:lvlJc w:val="left"/>
      <w:pPr>
        <w:tabs>
          <w:tab w:val="num" w:pos="720"/>
        </w:tabs>
        <w:ind w:left="720" w:hanging="720"/>
      </w:pPr>
      <w:rPr>
        <w:b/>
        <w:i/>
        <w:sz w:val="22"/>
        <w:szCs w:val="22"/>
      </w:rPr>
    </w:lvl>
    <w:lvl w:ilvl="4">
      <w:start w:val="1"/>
      <w:numFmt w:val="decimal"/>
      <w:lvlText w:val="%1.%2.%3.%4.%5"/>
      <w:lvlJc w:val="left"/>
      <w:pPr>
        <w:tabs>
          <w:tab w:val="num" w:pos="720"/>
        </w:tabs>
        <w:ind w:left="720" w:hanging="720"/>
      </w:pPr>
      <w:rPr>
        <w:b/>
        <w:i/>
        <w:sz w:val="22"/>
        <w:szCs w:val="22"/>
      </w:rPr>
    </w:lvl>
    <w:lvl w:ilvl="5">
      <w:start w:val="1"/>
      <w:numFmt w:val="decimal"/>
      <w:lvlText w:val="%1.%2.%3.%4.%5.%6"/>
      <w:lvlJc w:val="left"/>
      <w:pPr>
        <w:tabs>
          <w:tab w:val="num" w:pos="1080"/>
        </w:tabs>
        <w:ind w:left="1080" w:hanging="1080"/>
      </w:pPr>
      <w:rPr>
        <w:b/>
        <w:i/>
        <w:sz w:val="22"/>
        <w:szCs w:val="22"/>
      </w:rPr>
    </w:lvl>
    <w:lvl w:ilvl="6">
      <w:start w:val="1"/>
      <w:numFmt w:val="decimal"/>
      <w:lvlText w:val="%1.%2.%3.%4.%5.%6.%7"/>
      <w:lvlJc w:val="left"/>
      <w:pPr>
        <w:tabs>
          <w:tab w:val="num" w:pos="1080"/>
        </w:tabs>
        <w:ind w:left="1080" w:hanging="1080"/>
      </w:pPr>
      <w:rPr>
        <w:b/>
        <w:i/>
        <w:sz w:val="22"/>
        <w:szCs w:val="22"/>
      </w:rPr>
    </w:lvl>
    <w:lvl w:ilvl="7">
      <w:start w:val="1"/>
      <w:numFmt w:val="decimal"/>
      <w:lvlText w:val="%1.%2.%3.%4.%5.%6.%7.%8"/>
      <w:lvlJc w:val="left"/>
      <w:pPr>
        <w:tabs>
          <w:tab w:val="num" w:pos="1440"/>
        </w:tabs>
        <w:ind w:left="1440" w:hanging="1440"/>
      </w:pPr>
      <w:rPr>
        <w:b/>
        <w:i/>
        <w:sz w:val="22"/>
        <w:szCs w:val="22"/>
      </w:rPr>
    </w:lvl>
    <w:lvl w:ilvl="8">
      <w:start w:val="1"/>
      <w:numFmt w:val="decimal"/>
      <w:lvlText w:val="%1.%2.%3.%4.%5.%6.%7.%8.%9"/>
      <w:lvlJc w:val="left"/>
      <w:pPr>
        <w:tabs>
          <w:tab w:val="num" w:pos="1440"/>
        </w:tabs>
        <w:ind w:left="1440" w:hanging="1440"/>
      </w:pPr>
      <w:rPr>
        <w:b/>
        <w:i/>
        <w:sz w:val="22"/>
        <w:szCs w:val="22"/>
      </w:rPr>
    </w:lvl>
  </w:abstractNum>
  <w:abstractNum w:abstractNumId="15" w15:restartNumberingAfterBreak="0">
    <w:nsid w:val="0000002A"/>
    <w:multiLevelType w:val="multilevel"/>
    <w:tmpl w:val="0000002A"/>
    <w:name w:val="WW8Num42"/>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rPr>
        <w:rFonts w:ascii="Times New Roman" w:eastAsia="Times New Roman" w:hAnsi="Times New Roman" w:cs="Times New Roman"/>
        <w:iCs/>
        <w:sz w:val="22"/>
        <w:szCs w:val="22"/>
      </w:r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0000002D"/>
    <w:multiLevelType w:val="singleLevel"/>
    <w:tmpl w:val="6C92812C"/>
    <w:name w:val="WW8Num45"/>
    <w:lvl w:ilvl="0">
      <w:start w:val="1"/>
      <w:numFmt w:val="lowerLetter"/>
      <w:lvlText w:val="%1)"/>
      <w:lvlJc w:val="left"/>
      <w:pPr>
        <w:tabs>
          <w:tab w:val="num" w:pos="720"/>
        </w:tabs>
        <w:ind w:left="720" w:hanging="360"/>
      </w:pPr>
      <w:rPr>
        <w:sz w:val="20"/>
        <w:szCs w:val="22"/>
      </w:rPr>
    </w:lvl>
  </w:abstractNum>
  <w:abstractNum w:abstractNumId="17" w15:restartNumberingAfterBreak="0">
    <w:nsid w:val="0000002F"/>
    <w:multiLevelType w:val="singleLevel"/>
    <w:tmpl w:val="0000002F"/>
    <w:name w:val="WW8Num47"/>
    <w:lvl w:ilvl="0">
      <w:numFmt w:val="bullet"/>
      <w:lvlText w:val=""/>
      <w:lvlJc w:val="left"/>
      <w:pPr>
        <w:tabs>
          <w:tab w:val="num" w:pos="708"/>
        </w:tabs>
        <w:ind w:left="283" w:hanging="283"/>
      </w:pPr>
      <w:rPr>
        <w:rFonts w:ascii="Symbol" w:hAnsi="Symbol" w:cs="Symbol" w:hint="default"/>
        <w:sz w:val="22"/>
        <w:szCs w:val="22"/>
      </w:rPr>
    </w:lvl>
  </w:abstractNum>
  <w:abstractNum w:abstractNumId="18" w15:restartNumberingAfterBreak="0">
    <w:nsid w:val="00000038"/>
    <w:multiLevelType w:val="multilevel"/>
    <w:tmpl w:val="F3B89B6E"/>
    <w:name w:val="WW8Num56"/>
    <w:lvl w:ilvl="0">
      <w:start w:val="1"/>
      <w:numFmt w:val="decimal"/>
      <w:lvlText w:val="%1."/>
      <w:lvlJc w:val="left"/>
      <w:pPr>
        <w:ind w:left="0" w:firstLine="0"/>
      </w:pPr>
      <w:rPr>
        <w:b/>
        <w:bCs/>
        <w:color w:val="auto"/>
      </w:rPr>
    </w:lvl>
    <w:lvl w:ilvl="1">
      <w:start w:val="1"/>
      <w:numFmt w:val="decimal"/>
      <w:lvlText w:val="%1.%2."/>
      <w:lvlJc w:val="left"/>
      <w:pPr>
        <w:tabs>
          <w:tab w:val="num" w:pos="420"/>
        </w:tabs>
        <w:ind w:left="420" w:hanging="420"/>
      </w:pPr>
      <w:rPr>
        <w:b/>
        <w:bCs/>
      </w:rPr>
    </w:lvl>
    <w:lvl w:ilvl="2">
      <w:start w:val="1"/>
      <w:numFmt w:val="decimal"/>
      <w:lvlText w:val="%1.%2.%3."/>
      <w:lvlJc w:val="left"/>
      <w:pPr>
        <w:tabs>
          <w:tab w:val="num" w:pos="720"/>
        </w:tabs>
        <w:ind w:left="720" w:hanging="720"/>
      </w:pPr>
      <w:rPr>
        <w:b/>
        <w:i/>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0000003B"/>
    <w:multiLevelType w:val="multilevel"/>
    <w:tmpl w:val="FC444416"/>
    <w:name w:val="WW8Num59"/>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0000003C"/>
    <w:multiLevelType w:val="multilevel"/>
    <w:tmpl w:val="6C740A54"/>
    <w:name w:val="WW8Num60"/>
    <w:lvl w:ilvl="0">
      <w:start w:val="2"/>
      <w:numFmt w:val="decimal"/>
      <w:lvlText w:val="%1."/>
      <w:lvlJc w:val="left"/>
      <w:pPr>
        <w:tabs>
          <w:tab w:val="num" w:pos="480"/>
        </w:tabs>
        <w:ind w:left="480" w:hanging="480"/>
      </w:pPr>
      <w:rPr>
        <w:b/>
        <w:sz w:val="20"/>
        <w:szCs w:val="22"/>
      </w:rPr>
    </w:lvl>
    <w:lvl w:ilvl="1">
      <w:start w:val="1"/>
      <w:numFmt w:val="decimal"/>
      <w:lvlText w:val="%1.%2."/>
      <w:lvlJc w:val="left"/>
      <w:pPr>
        <w:ind w:left="0" w:firstLine="0"/>
      </w:pPr>
      <w:rPr>
        <w:b/>
        <w:i/>
        <w:color w:val="auto"/>
        <w:sz w:val="20"/>
        <w:szCs w:val="22"/>
      </w:rPr>
    </w:lvl>
    <w:lvl w:ilvl="2">
      <w:start w:val="1"/>
      <w:numFmt w:val="decimal"/>
      <w:lvlText w:val="%1.%2.%3."/>
      <w:lvlJc w:val="left"/>
      <w:pPr>
        <w:tabs>
          <w:tab w:val="num" w:pos="720"/>
        </w:tabs>
        <w:ind w:left="720" w:hanging="720"/>
      </w:pPr>
      <w:rPr>
        <w:b/>
        <w:bCs/>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3D"/>
    <w:multiLevelType w:val="multilevel"/>
    <w:tmpl w:val="4FFAA35A"/>
    <w:name w:val="WW8Num61"/>
    <w:lvl w:ilvl="0">
      <w:start w:val="1"/>
      <w:numFmt w:val="lowerLetter"/>
      <w:lvlText w:val="%1)"/>
      <w:lvlJc w:val="left"/>
      <w:pPr>
        <w:tabs>
          <w:tab w:val="num" w:pos="840"/>
        </w:tabs>
        <w:ind w:left="840" w:hanging="360"/>
      </w:pPr>
      <w:rPr>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3E"/>
    <w:multiLevelType w:val="multilevel"/>
    <w:tmpl w:val="7E7853BC"/>
    <w:name w:val="WW8Num62"/>
    <w:lvl w:ilvl="0">
      <w:start w:val="9"/>
      <w:numFmt w:val="decimal"/>
      <w:lvlText w:val="%1."/>
      <w:lvlJc w:val="left"/>
      <w:pPr>
        <w:tabs>
          <w:tab w:val="num" w:pos="480"/>
        </w:tabs>
        <w:ind w:left="480" w:hanging="480"/>
      </w:pPr>
      <w:rPr>
        <w:b/>
        <w:bCs/>
      </w:rPr>
    </w:lvl>
    <w:lvl w:ilvl="1">
      <w:start w:val="1"/>
      <w:numFmt w:val="decimal"/>
      <w:lvlText w:val="%1.%2."/>
      <w:lvlJc w:val="left"/>
      <w:pPr>
        <w:tabs>
          <w:tab w:val="num" w:pos="480"/>
        </w:tabs>
        <w:ind w:left="480" w:hanging="480"/>
      </w:pPr>
      <w:rPr>
        <w:b/>
        <w:bCs/>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752563"/>
    <w:multiLevelType w:val="hybridMultilevel"/>
    <w:tmpl w:val="1BF86A18"/>
    <w:lvl w:ilvl="0" w:tplc="14BA91F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5AD5BF3"/>
    <w:multiLevelType w:val="hybridMultilevel"/>
    <w:tmpl w:val="AC6C3FDC"/>
    <w:lvl w:ilvl="0" w:tplc="63C030F4">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066A3B07"/>
    <w:multiLevelType w:val="hybridMultilevel"/>
    <w:tmpl w:val="7A360480"/>
    <w:lvl w:ilvl="0" w:tplc="75D4B2BA">
      <w:start w:val="1"/>
      <w:numFmt w:val="bullet"/>
      <w:lvlText w:val="—"/>
      <w:lvlJc w:val="left"/>
      <w:pPr>
        <w:ind w:left="1004" w:hanging="360"/>
      </w:pPr>
      <w:rPr>
        <w:rFonts w:ascii="Corbel" w:hAnsi="Corbel"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B">
      <w:start w:val="1"/>
      <w:numFmt w:val="bullet"/>
      <w:lvlText w:val=""/>
      <w:lvlJc w:val="left"/>
      <w:pPr>
        <w:ind w:left="2444" w:hanging="360"/>
      </w:pPr>
      <w:rPr>
        <w:rFonts w:ascii="Wingdings" w:hAnsi="Wingdings" w:hint="default"/>
        <w:b w:val="0"/>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08F97C4F"/>
    <w:multiLevelType w:val="hybridMultilevel"/>
    <w:tmpl w:val="3D5A3116"/>
    <w:lvl w:ilvl="0" w:tplc="A0C09572">
      <w:start w:val="1"/>
      <w:numFmt w:val="decimal"/>
      <w:lvlText w:val="%1."/>
      <w:lvlJc w:val="left"/>
      <w:pPr>
        <w:tabs>
          <w:tab w:val="num" w:pos="720"/>
        </w:tabs>
        <w:ind w:left="720" w:hanging="360"/>
      </w:pPr>
      <w:rPr>
        <w:b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A0B08B4"/>
    <w:multiLevelType w:val="hybridMultilevel"/>
    <w:tmpl w:val="CD0CDEC8"/>
    <w:lvl w:ilvl="0" w:tplc="31F02580">
      <w:start w:val="1"/>
      <w:numFmt w:val="decimal"/>
      <w:lvlText w:val="%1."/>
      <w:lvlJc w:val="left"/>
      <w:pPr>
        <w:tabs>
          <w:tab w:val="num" w:pos="720"/>
        </w:tabs>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35072C"/>
    <w:multiLevelType w:val="hybridMultilevel"/>
    <w:tmpl w:val="EF02E5CC"/>
    <w:lvl w:ilvl="0" w:tplc="3DA65972">
      <w:start w:val="1"/>
      <w:numFmt w:val="decimal"/>
      <w:lvlText w:val="%1."/>
      <w:lvlJc w:val="left"/>
      <w:pPr>
        <w:tabs>
          <w:tab w:val="num" w:pos="1425"/>
        </w:tabs>
        <w:ind w:left="1425" w:hanging="360"/>
      </w:pPr>
      <w:rPr>
        <w:rFonts w:hint="default"/>
        <w:b w:val="0"/>
        <w:color w:val="auto"/>
      </w:rPr>
    </w:lvl>
    <w:lvl w:ilvl="1" w:tplc="067294F2">
      <w:start w:val="1"/>
      <w:numFmt w:val="bullet"/>
      <w:lvlText w:val=""/>
      <w:lvlJc w:val="left"/>
      <w:pPr>
        <w:tabs>
          <w:tab w:val="num" w:pos="2145"/>
        </w:tabs>
        <w:ind w:left="2145" w:hanging="360"/>
      </w:pPr>
      <w:rPr>
        <w:rFonts w:ascii="Wingdings" w:hAnsi="Wingdings" w:hint="default"/>
        <w:color w:val="auto"/>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29" w15:restartNumberingAfterBreak="0">
    <w:nsid w:val="0D8D03B7"/>
    <w:multiLevelType w:val="hybridMultilevel"/>
    <w:tmpl w:val="6D12D1D2"/>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0" w15:restartNumberingAfterBreak="0">
    <w:nsid w:val="0EC66173"/>
    <w:multiLevelType w:val="hybridMultilevel"/>
    <w:tmpl w:val="AED499AE"/>
    <w:lvl w:ilvl="0" w:tplc="53A66CDC">
      <w:start w:val="1"/>
      <w:numFmt w:val="decimal"/>
      <w:lvlText w:val="%1)"/>
      <w:lvlJc w:val="left"/>
      <w:pPr>
        <w:ind w:left="3054" w:hanging="360"/>
      </w:pPr>
      <w:rPr>
        <w:b w:val="0"/>
        <w:bCs w:val="0"/>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0EED5326"/>
    <w:multiLevelType w:val="hybridMultilevel"/>
    <w:tmpl w:val="2064E1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0F0616D3"/>
    <w:multiLevelType w:val="multilevel"/>
    <w:tmpl w:val="72940388"/>
    <w:name w:val="WW8Num10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rPr>
        <w:b/>
        <w:bCs/>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3" w15:restartNumberingAfterBreak="0">
    <w:nsid w:val="0F1E2445"/>
    <w:multiLevelType w:val="hybridMultilevel"/>
    <w:tmpl w:val="3C9EC8FE"/>
    <w:lvl w:ilvl="0" w:tplc="04150017">
      <w:start w:val="1"/>
      <w:numFmt w:val="lowerLetter"/>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34" w15:restartNumberingAfterBreak="0">
    <w:nsid w:val="0F845E1D"/>
    <w:multiLevelType w:val="hybridMultilevel"/>
    <w:tmpl w:val="8BD4E984"/>
    <w:lvl w:ilvl="0" w:tplc="AD203924">
      <w:start w:val="11"/>
      <w:numFmt w:val="decimal"/>
      <w:lvlText w:val="%1."/>
      <w:lvlJc w:val="left"/>
      <w:pPr>
        <w:ind w:left="720" w:hanging="360"/>
      </w:pPr>
      <w:rPr>
        <w:rFonts w:hint="default"/>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F948FB"/>
    <w:multiLevelType w:val="hybridMultilevel"/>
    <w:tmpl w:val="42262EB4"/>
    <w:lvl w:ilvl="0" w:tplc="03C4D468">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23C448C"/>
    <w:multiLevelType w:val="multilevel"/>
    <w:tmpl w:val="A5B6B75E"/>
    <w:lvl w:ilvl="0">
      <w:start w:val="2"/>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13526DF4"/>
    <w:multiLevelType w:val="hybridMultilevel"/>
    <w:tmpl w:val="0E9CC25C"/>
    <w:lvl w:ilvl="0" w:tplc="8AFC5496">
      <w:start w:val="1"/>
      <w:numFmt w:val="decimal"/>
      <w:lvlText w:val="%1."/>
      <w:lvlJc w:val="left"/>
      <w:pPr>
        <w:tabs>
          <w:tab w:val="num" w:pos="720"/>
        </w:tabs>
        <w:ind w:left="720" w:hanging="360"/>
      </w:pPr>
      <w:rPr>
        <w:rFonts w:ascii="Arial" w:hAnsi="Arial" w:cs="Arial" w:hint="default"/>
        <w:b w:val="0"/>
        <w:color w:val="auto"/>
        <w:sz w:val="20"/>
        <w:szCs w:val="20"/>
        <w:vertAlign w:val="baseline"/>
      </w:rPr>
    </w:lvl>
    <w:lvl w:ilvl="1" w:tplc="FE968BF2">
      <w:start w:val="1"/>
      <w:numFmt w:val="bullet"/>
      <w:lvlText w:val="─"/>
      <w:lvlJc w:val="left"/>
      <w:pPr>
        <w:tabs>
          <w:tab w:val="num" w:pos="1440"/>
        </w:tabs>
        <w:ind w:left="1440" w:hanging="360"/>
      </w:pPr>
      <w:rPr>
        <w:rFonts w:ascii="Courier New" w:hAnsi="Courier New" w:hint="default"/>
        <w:b/>
        <w:color w:val="auto"/>
      </w:rPr>
    </w:lvl>
    <w:lvl w:ilvl="2" w:tplc="E876953E">
      <w:numFmt w:val="bullet"/>
      <w:lvlText w:val=""/>
      <w:lvlJc w:val="left"/>
      <w:pPr>
        <w:ind w:left="2340" w:hanging="360"/>
      </w:pPr>
      <w:rPr>
        <w:rFonts w:ascii="Symbol" w:eastAsia="Courier New" w:hAnsi="Symbol" w:cs="Arial" w:hint="default"/>
        <w:sz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152C7BC9"/>
    <w:multiLevelType w:val="hybridMultilevel"/>
    <w:tmpl w:val="CC6CCD28"/>
    <w:lvl w:ilvl="0" w:tplc="1A881CF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73F7482"/>
    <w:multiLevelType w:val="hybridMultilevel"/>
    <w:tmpl w:val="FB940376"/>
    <w:lvl w:ilvl="0" w:tplc="04150011">
      <w:start w:val="1"/>
      <w:numFmt w:val="decimal"/>
      <w:lvlText w:val="%1)"/>
      <w:lvlJc w:val="left"/>
      <w:pPr>
        <w:ind w:left="1843" w:hanging="360"/>
      </w:pPr>
    </w:lvl>
    <w:lvl w:ilvl="1" w:tplc="04150019" w:tentative="1">
      <w:start w:val="1"/>
      <w:numFmt w:val="lowerLetter"/>
      <w:lvlText w:val="%2."/>
      <w:lvlJc w:val="left"/>
      <w:pPr>
        <w:ind w:left="2563" w:hanging="360"/>
      </w:pPr>
    </w:lvl>
    <w:lvl w:ilvl="2" w:tplc="0415001B" w:tentative="1">
      <w:start w:val="1"/>
      <w:numFmt w:val="lowerRoman"/>
      <w:lvlText w:val="%3."/>
      <w:lvlJc w:val="right"/>
      <w:pPr>
        <w:ind w:left="3283" w:hanging="180"/>
      </w:pPr>
    </w:lvl>
    <w:lvl w:ilvl="3" w:tplc="0415000F" w:tentative="1">
      <w:start w:val="1"/>
      <w:numFmt w:val="decimal"/>
      <w:lvlText w:val="%4."/>
      <w:lvlJc w:val="left"/>
      <w:pPr>
        <w:ind w:left="4003" w:hanging="360"/>
      </w:pPr>
    </w:lvl>
    <w:lvl w:ilvl="4" w:tplc="04150019" w:tentative="1">
      <w:start w:val="1"/>
      <w:numFmt w:val="lowerLetter"/>
      <w:lvlText w:val="%5."/>
      <w:lvlJc w:val="left"/>
      <w:pPr>
        <w:ind w:left="4723" w:hanging="360"/>
      </w:pPr>
    </w:lvl>
    <w:lvl w:ilvl="5" w:tplc="0415001B" w:tentative="1">
      <w:start w:val="1"/>
      <w:numFmt w:val="lowerRoman"/>
      <w:lvlText w:val="%6."/>
      <w:lvlJc w:val="right"/>
      <w:pPr>
        <w:ind w:left="5443" w:hanging="180"/>
      </w:pPr>
    </w:lvl>
    <w:lvl w:ilvl="6" w:tplc="0415000F" w:tentative="1">
      <w:start w:val="1"/>
      <w:numFmt w:val="decimal"/>
      <w:lvlText w:val="%7."/>
      <w:lvlJc w:val="left"/>
      <w:pPr>
        <w:ind w:left="6163" w:hanging="360"/>
      </w:pPr>
    </w:lvl>
    <w:lvl w:ilvl="7" w:tplc="04150019" w:tentative="1">
      <w:start w:val="1"/>
      <w:numFmt w:val="lowerLetter"/>
      <w:lvlText w:val="%8."/>
      <w:lvlJc w:val="left"/>
      <w:pPr>
        <w:ind w:left="6883" w:hanging="360"/>
      </w:pPr>
    </w:lvl>
    <w:lvl w:ilvl="8" w:tplc="0415001B" w:tentative="1">
      <w:start w:val="1"/>
      <w:numFmt w:val="lowerRoman"/>
      <w:lvlText w:val="%9."/>
      <w:lvlJc w:val="right"/>
      <w:pPr>
        <w:ind w:left="7603" w:hanging="180"/>
      </w:pPr>
    </w:lvl>
  </w:abstractNum>
  <w:abstractNum w:abstractNumId="40" w15:restartNumberingAfterBreak="0">
    <w:nsid w:val="188A2487"/>
    <w:multiLevelType w:val="hybridMultilevel"/>
    <w:tmpl w:val="64F816D6"/>
    <w:lvl w:ilvl="0" w:tplc="F2869C6C">
      <w:start w:val="1"/>
      <w:numFmt w:val="lowerLetter"/>
      <w:lvlText w:val="%1)"/>
      <w:lvlJc w:val="left"/>
      <w:pPr>
        <w:tabs>
          <w:tab w:val="num" w:pos="1361"/>
        </w:tabs>
        <w:ind w:left="1361" w:hanging="45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97A201A"/>
    <w:multiLevelType w:val="hybridMultilevel"/>
    <w:tmpl w:val="60DE7B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1A5F5A7A"/>
    <w:multiLevelType w:val="multilevel"/>
    <w:tmpl w:val="A0BCEB00"/>
    <w:name w:val="WW8Num133"/>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1B45619F"/>
    <w:multiLevelType w:val="hybridMultilevel"/>
    <w:tmpl w:val="CABC1BF4"/>
    <w:lvl w:ilvl="0" w:tplc="8548C194">
      <w:start w:val="3"/>
      <w:numFmt w:val="decimal"/>
      <w:lvlText w:val="%1."/>
      <w:lvlJc w:val="left"/>
      <w:pPr>
        <w:ind w:left="100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B746416"/>
    <w:multiLevelType w:val="hybridMultilevel"/>
    <w:tmpl w:val="32DA3E24"/>
    <w:lvl w:ilvl="0" w:tplc="1F984B1E">
      <w:start w:val="1"/>
      <w:numFmt w:val="decimal"/>
      <w:lvlText w:val="%1."/>
      <w:lvlJc w:val="left"/>
      <w:pPr>
        <w:tabs>
          <w:tab w:val="num" w:pos="720"/>
        </w:tabs>
        <w:ind w:left="720" w:hanging="360"/>
      </w:pPr>
      <w:rPr>
        <w:rFonts w:hint="default"/>
        <w:b w:val="0"/>
        <w:strike w:val="0"/>
        <w:sz w:val="20"/>
        <w:szCs w:val="20"/>
      </w:rPr>
    </w:lvl>
    <w:lvl w:ilvl="1" w:tplc="43FEF7AC">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1BD1693E"/>
    <w:multiLevelType w:val="hybridMultilevel"/>
    <w:tmpl w:val="97E22F80"/>
    <w:lvl w:ilvl="0" w:tplc="FFFFFFFF">
      <w:start w:val="1"/>
      <w:numFmt w:val="decimal"/>
      <w:lvlText w:val="%1."/>
      <w:lvlJc w:val="left"/>
      <w:pPr>
        <w:ind w:left="8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441ED0"/>
    <w:multiLevelType w:val="hybridMultilevel"/>
    <w:tmpl w:val="6DAAA7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CF94120"/>
    <w:multiLevelType w:val="hybridMultilevel"/>
    <w:tmpl w:val="384042CA"/>
    <w:lvl w:ilvl="0" w:tplc="04150001">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8" w15:restartNumberingAfterBreak="0">
    <w:nsid w:val="21917A3D"/>
    <w:multiLevelType w:val="hybridMultilevel"/>
    <w:tmpl w:val="ABB6F0EC"/>
    <w:lvl w:ilvl="0" w:tplc="ACAA9A9A">
      <w:start w:val="1"/>
      <w:numFmt w:val="decimal"/>
      <w:lvlText w:val="%1)"/>
      <w:lvlJc w:val="left"/>
      <w:pPr>
        <w:ind w:left="426" w:hanging="360"/>
      </w:pPr>
      <w:rPr>
        <w:rFonts w:eastAsia="Calibri"/>
        <w:color w:val="000000"/>
      </w:r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49" w15:restartNumberingAfterBreak="0">
    <w:nsid w:val="21B72F36"/>
    <w:multiLevelType w:val="singleLevel"/>
    <w:tmpl w:val="D0526096"/>
    <w:lvl w:ilvl="0">
      <w:start w:val="4"/>
      <w:numFmt w:val="decimal"/>
      <w:lvlText w:val="%1."/>
      <w:lvlJc w:val="left"/>
      <w:pPr>
        <w:tabs>
          <w:tab w:val="num" w:pos="360"/>
        </w:tabs>
        <w:ind w:left="360" w:hanging="360"/>
      </w:pPr>
      <w:rPr>
        <w:rFonts w:hint="default"/>
      </w:rPr>
    </w:lvl>
  </w:abstractNum>
  <w:abstractNum w:abstractNumId="50" w15:restartNumberingAfterBreak="0">
    <w:nsid w:val="26250E81"/>
    <w:multiLevelType w:val="hybridMultilevel"/>
    <w:tmpl w:val="5CF69C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EE3170"/>
    <w:multiLevelType w:val="hybridMultilevel"/>
    <w:tmpl w:val="FA52B5DC"/>
    <w:lvl w:ilvl="0" w:tplc="6D385EAC">
      <w:start w:val="1"/>
      <w:numFmt w:val="decimal"/>
      <w:lvlText w:val="%1."/>
      <w:lvlJc w:val="left"/>
      <w:pPr>
        <w:tabs>
          <w:tab w:val="num" w:pos="720"/>
        </w:tabs>
        <w:ind w:left="720" w:hanging="360"/>
      </w:pPr>
      <w:rPr>
        <w:b w:val="0"/>
        <w:bCs/>
      </w:rPr>
    </w:lvl>
    <w:lvl w:ilvl="1" w:tplc="FC143F8E">
      <w:start w:val="1"/>
      <w:numFmt w:val="bullet"/>
      <w:lvlText w:val="─"/>
      <w:lvlJc w:val="left"/>
      <w:pPr>
        <w:tabs>
          <w:tab w:val="num" w:pos="2029"/>
        </w:tabs>
        <w:ind w:left="2029" w:hanging="949"/>
      </w:pPr>
      <w:rPr>
        <w:rFonts w:ascii="Courier New" w:hAnsi="Courier New"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2711023B"/>
    <w:multiLevelType w:val="hybridMultilevel"/>
    <w:tmpl w:val="087865FA"/>
    <w:lvl w:ilvl="0" w:tplc="B80A0C40">
      <w:start w:val="1"/>
      <w:numFmt w:val="decimal"/>
      <w:lvlText w:val="%1."/>
      <w:lvlJc w:val="left"/>
      <w:pPr>
        <w:tabs>
          <w:tab w:val="num" w:pos="720"/>
        </w:tabs>
        <w:ind w:left="720" w:hanging="360"/>
      </w:pPr>
      <w:rPr>
        <w:rFonts w:hint="default"/>
      </w:rPr>
    </w:lvl>
    <w:lvl w:ilvl="1" w:tplc="6B1A336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294747A5"/>
    <w:multiLevelType w:val="hybridMultilevel"/>
    <w:tmpl w:val="199023F8"/>
    <w:lvl w:ilvl="0" w:tplc="0415000F">
      <w:start w:val="1"/>
      <w:numFmt w:val="decimal"/>
      <w:lvlText w:val="%1."/>
      <w:lvlJc w:val="left"/>
      <w:pPr>
        <w:ind w:left="825" w:hanging="360"/>
      </w:p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54" w15:restartNumberingAfterBreak="0">
    <w:nsid w:val="29F8583F"/>
    <w:multiLevelType w:val="multilevel"/>
    <w:tmpl w:val="D8E8BDF0"/>
    <w:name w:val="WW8Num13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2A6C2BB2"/>
    <w:multiLevelType w:val="hybridMultilevel"/>
    <w:tmpl w:val="33161FE2"/>
    <w:lvl w:ilvl="0" w:tplc="A24A61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A9E2D5F"/>
    <w:multiLevelType w:val="hybridMultilevel"/>
    <w:tmpl w:val="1A00EFB2"/>
    <w:lvl w:ilvl="0" w:tplc="FFFFFFFF">
      <w:start w:val="1"/>
      <w:numFmt w:val="decimal"/>
      <w:lvlText w:val="%1."/>
      <w:lvlJc w:val="left"/>
      <w:pPr>
        <w:ind w:left="8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765714"/>
    <w:multiLevelType w:val="hybridMultilevel"/>
    <w:tmpl w:val="D320F514"/>
    <w:lvl w:ilvl="0" w:tplc="EA067B30">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58" w15:restartNumberingAfterBreak="0">
    <w:nsid w:val="2CD81AB5"/>
    <w:multiLevelType w:val="hybridMultilevel"/>
    <w:tmpl w:val="96026480"/>
    <w:lvl w:ilvl="0" w:tplc="327896DA">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D705D27"/>
    <w:multiLevelType w:val="hybridMultilevel"/>
    <w:tmpl w:val="FB20A2F0"/>
    <w:lvl w:ilvl="0" w:tplc="DBA4CC9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31375195"/>
    <w:multiLevelType w:val="hybridMultilevel"/>
    <w:tmpl w:val="951E1AB8"/>
    <w:lvl w:ilvl="0" w:tplc="6472E5CA">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18572CC"/>
    <w:multiLevelType w:val="hybridMultilevel"/>
    <w:tmpl w:val="A4445902"/>
    <w:lvl w:ilvl="0" w:tplc="3006DEE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324E0D7B"/>
    <w:multiLevelType w:val="hybridMultilevel"/>
    <w:tmpl w:val="931CFFD6"/>
    <w:lvl w:ilvl="0" w:tplc="FFFFFFFF">
      <w:start w:val="1"/>
      <w:numFmt w:val="decimal"/>
      <w:lvlText w:val="%1."/>
      <w:lvlJc w:val="left"/>
      <w:pPr>
        <w:ind w:left="825" w:hanging="360"/>
      </w:pPr>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63" w15:restartNumberingAfterBreak="0">
    <w:nsid w:val="328E1D13"/>
    <w:multiLevelType w:val="hybridMultilevel"/>
    <w:tmpl w:val="DA6284D2"/>
    <w:lvl w:ilvl="0" w:tplc="147C1E20">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33075132"/>
    <w:multiLevelType w:val="hybridMultilevel"/>
    <w:tmpl w:val="54304BFA"/>
    <w:lvl w:ilvl="0" w:tplc="6472E5C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15:restartNumberingAfterBreak="0">
    <w:nsid w:val="35BD4368"/>
    <w:multiLevelType w:val="hybridMultilevel"/>
    <w:tmpl w:val="43B04C80"/>
    <w:lvl w:ilvl="0" w:tplc="67CEBF50">
      <w:start w:val="4"/>
      <w:numFmt w:val="decimal"/>
      <w:lvlText w:val="%1."/>
      <w:lvlJc w:val="left"/>
      <w:pPr>
        <w:ind w:left="404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6440F5C"/>
    <w:multiLevelType w:val="hybridMultilevel"/>
    <w:tmpl w:val="0E7C005C"/>
    <w:lvl w:ilvl="0" w:tplc="0F5C8806">
      <w:start w:val="1"/>
      <w:numFmt w:val="decimal"/>
      <w:lvlText w:val="%1."/>
      <w:lvlJc w:val="left"/>
      <w:pPr>
        <w:tabs>
          <w:tab w:val="num" w:pos="720"/>
        </w:tabs>
        <w:ind w:left="720" w:hanging="360"/>
      </w:pPr>
      <w:rPr>
        <w:b w:val="0"/>
        <w:strike w:val="0"/>
        <w:color w:val="auto"/>
        <w:sz w:val="20"/>
        <w:szCs w:val="20"/>
      </w:rPr>
    </w:lvl>
    <w:lvl w:ilvl="1" w:tplc="D9A05508">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36F9292E"/>
    <w:multiLevelType w:val="multilevel"/>
    <w:tmpl w:val="A09C001E"/>
    <w:lvl w:ilvl="0">
      <w:start w:val="1"/>
      <w:numFmt w:val="decimal"/>
      <w:lvlText w:val="%1."/>
      <w:lvlJc w:val="left"/>
      <w:pPr>
        <w:ind w:left="720" w:hanging="360"/>
      </w:pPr>
      <w:rPr>
        <w:rFonts w:hint="default"/>
        <w:color w:val="auto"/>
      </w:rPr>
    </w:lvl>
    <w:lvl w:ilvl="1">
      <w:start w:val="5"/>
      <w:numFmt w:val="decimal"/>
      <w:isLgl/>
      <w:lvlText w:val="%1.%2."/>
      <w:lvlJc w:val="left"/>
      <w:pPr>
        <w:ind w:left="993" w:hanging="600"/>
      </w:pPr>
      <w:rPr>
        <w:rFonts w:hint="default"/>
      </w:rPr>
    </w:lvl>
    <w:lvl w:ilvl="2">
      <w:start w:val="2"/>
      <w:numFmt w:val="none"/>
      <w:isLgl/>
      <w:lvlText w:val="3.4.2."/>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68" w15:restartNumberingAfterBreak="0">
    <w:nsid w:val="3E2138EE"/>
    <w:multiLevelType w:val="hybridMultilevel"/>
    <w:tmpl w:val="52EC8E8A"/>
    <w:lvl w:ilvl="0" w:tplc="CABC29D4">
      <w:start w:val="5"/>
      <w:numFmt w:val="decimal"/>
      <w:lvlText w:val="%1."/>
      <w:lvlJc w:val="left"/>
      <w:pPr>
        <w:ind w:left="144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F2D5595"/>
    <w:multiLevelType w:val="hybridMultilevel"/>
    <w:tmpl w:val="DF985C44"/>
    <w:lvl w:ilvl="0" w:tplc="7AB02B62">
      <w:start w:val="1"/>
      <w:numFmt w:val="decimal"/>
      <w:lvlText w:val="%1."/>
      <w:lvlJc w:val="left"/>
      <w:pPr>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FB11A31"/>
    <w:multiLevelType w:val="hybridMultilevel"/>
    <w:tmpl w:val="9DF2F61A"/>
    <w:lvl w:ilvl="0" w:tplc="25AA5CDA">
      <w:start w:val="1"/>
      <w:numFmt w:val="decimal"/>
      <w:lvlText w:val="%1)"/>
      <w:lvlJc w:val="left"/>
      <w:pPr>
        <w:tabs>
          <w:tab w:val="num" w:pos="900"/>
        </w:tabs>
        <w:ind w:left="900" w:hanging="360"/>
      </w:pPr>
      <w:rPr>
        <w:b w:val="0"/>
      </w:rPr>
    </w:lvl>
    <w:lvl w:ilvl="1" w:tplc="99FE4812">
      <w:start w:val="1"/>
      <w:numFmt w:val="lowerLetter"/>
      <w:lvlText w:val="%2)"/>
      <w:lvlJc w:val="left"/>
      <w:pPr>
        <w:tabs>
          <w:tab w:val="num" w:pos="1620"/>
        </w:tabs>
        <w:ind w:left="1620" w:hanging="360"/>
      </w:pPr>
      <w:rPr>
        <w:rFonts w:hint="default"/>
        <w:b w:val="0"/>
      </w:rPr>
    </w:lvl>
    <w:lvl w:ilvl="2" w:tplc="19A2E0EE">
      <w:start w:val="1"/>
      <w:numFmt w:val="decimal"/>
      <w:lvlText w:val="%3."/>
      <w:lvlJc w:val="left"/>
      <w:pPr>
        <w:tabs>
          <w:tab w:val="num" w:pos="2520"/>
        </w:tabs>
        <w:ind w:left="2520" w:hanging="360"/>
      </w:pPr>
      <w:rPr>
        <w:rFonts w:hint="default"/>
        <w:b w:val="0"/>
        <w:color w:val="auto"/>
        <w:sz w:val="20"/>
        <w:szCs w:val="20"/>
      </w:rPr>
    </w:lvl>
    <w:lvl w:ilvl="3" w:tplc="FC143F8E">
      <w:start w:val="1"/>
      <w:numFmt w:val="bullet"/>
      <w:lvlText w:val="─"/>
      <w:lvlJc w:val="left"/>
      <w:pPr>
        <w:tabs>
          <w:tab w:val="num" w:pos="3649"/>
        </w:tabs>
        <w:ind w:left="3649" w:hanging="949"/>
      </w:pPr>
      <w:rPr>
        <w:rFonts w:ascii="Courier New" w:hAnsi="Courier New" w:hint="default"/>
        <w:b w:val="0"/>
      </w:r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71" w15:restartNumberingAfterBreak="0">
    <w:nsid w:val="43391B5F"/>
    <w:multiLevelType w:val="hybridMultilevel"/>
    <w:tmpl w:val="9880E2F0"/>
    <w:lvl w:ilvl="0" w:tplc="8B68B8C2">
      <w:start w:val="15"/>
      <w:numFmt w:val="decimal"/>
      <w:lvlText w:val="%1."/>
      <w:lvlJc w:val="left"/>
      <w:pPr>
        <w:ind w:left="1288"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3CF1FB9"/>
    <w:multiLevelType w:val="hybridMultilevel"/>
    <w:tmpl w:val="80664AF0"/>
    <w:lvl w:ilvl="0" w:tplc="5EB835A2">
      <w:start w:val="1"/>
      <w:numFmt w:val="lowerLetter"/>
      <w:lvlText w:val="%1)"/>
      <w:lvlJc w:val="left"/>
      <w:pPr>
        <w:ind w:left="1004" w:hanging="360"/>
      </w:pPr>
      <w:rPr>
        <w:color w:val="auto"/>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3" w15:restartNumberingAfterBreak="0">
    <w:nsid w:val="453C5AA5"/>
    <w:multiLevelType w:val="multilevel"/>
    <w:tmpl w:val="46209E94"/>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74" w15:restartNumberingAfterBreak="0">
    <w:nsid w:val="47204B94"/>
    <w:multiLevelType w:val="multilevel"/>
    <w:tmpl w:val="5F4429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b w:val="0"/>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491853EB"/>
    <w:multiLevelType w:val="hybridMultilevel"/>
    <w:tmpl w:val="52C821F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6" w15:restartNumberingAfterBreak="0">
    <w:nsid w:val="4AB36E5E"/>
    <w:multiLevelType w:val="hybridMultilevel"/>
    <w:tmpl w:val="BF743AAE"/>
    <w:lvl w:ilvl="0" w:tplc="1B62EF8C">
      <w:start w:val="1"/>
      <w:numFmt w:val="bullet"/>
      <w:lvlText w:val="→"/>
      <w:lvlJc w:val="left"/>
      <w:pPr>
        <w:ind w:left="780" w:hanging="360"/>
      </w:pPr>
      <w:rPr>
        <w:rFonts w:ascii="Arial" w:hAnsi="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7" w15:restartNumberingAfterBreak="0">
    <w:nsid w:val="4B665953"/>
    <w:multiLevelType w:val="hybridMultilevel"/>
    <w:tmpl w:val="D5A8213C"/>
    <w:name w:val="WW8Num10222"/>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78" w15:restartNumberingAfterBreak="0">
    <w:nsid w:val="4C5179CD"/>
    <w:multiLevelType w:val="hybridMultilevel"/>
    <w:tmpl w:val="FDFC5814"/>
    <w:name w:val="WW8Num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D905391"/>
    <w:multiLevelType w:val="hybridMultilevel"/>
    <w:tmpl w:val="6D12D1D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4EBB1275"/>
    <w:multiLevelType w:val="hybridMultilevel"/>
    <w:tmpl w:val="E7704804"/>
    <w:lvl w:ilvl="0" w:tplc="370E8048">
      <w:start w:val="1"/>
      <w:numFmt w:val="decimal"/>
      <w:lvlText w:val="%1."/>
      <w:lvlJc w:val="left"/>
      <w:pPr>
        <w:tabs>
          <w:tab w:val="num" w:pos="720"/>
        </w:tabs>
        <w:ind w:left="720" w:hanging="360"/>
      </w:pPr>
      <w:rPr>
        <w:b w:val="0"/>
        <w:color w:val="auto"/>
      </w:rPr>
    </w:lvl>
    <w:lvl w:ilvl="1" w:tplc="2B2E0584">
      <w:numFmt w:val="none"/>
      <w:lvlText w:val=""/>
      <w:lvlJc w:val="left"/>
      <w:pPr>
        <w:tabs>
          <w:tab w:val="num" w:pos="360"/>
        </w:tabs>
      </w:pPr>
    </w:lvl>
    <w:lvl w:ilvl="2" w:tplc="022C96EA">
      <w:numFmt w:val="none"/>
      <w:lvlText w:val=""/>
      <w:lvlJc w:val="left"/>
      <w:pPr>
        <w:tabs>
          <w:tab w:val="num" w:pos="360"/>
        </w:tabs>
      </w:pPr>
    </w:lvl>
    <w:lvl w:ilvl="3" w:tplc="05B2E85C">
      <w:numFmt w:val="none"/>
      <w:lvlText w:val=""/>
      <w:lvlJc w:val="left"/>
      <w:pPr>
        <w:tabs>
          <w:tab w:val="num" w:pos="360"/>
        </w:tabs>
      </w:pPr>
    </w:lvl>
    <w:lvl w:ilvl="4" w:tplc="BCA6E502">
      <w:numFmt w:val="none"/>
      <w:lvlText w:val=""/>
      <w:lvlJc w:val="left"/>
      <w:pPr>
        <w:tabs>
          <w:tab w:val="num" w:pos="360"/>
        </w:tabs>
      </w:pPr>
    </w:lvl>
    <w:lvl w:ilvl="5" w:tplc="450C30CC">
      <w:numFmt w:val="none"/>
      <w:lvlText w:val=""/>
      <w:lvlJc w:val="left"/>
      <w:pPr>
        <w:tabs>
          <w:tab w:val="num" w:pos="360"/>
        </w:tabs>
      </w:pPr>
    </w:lvl>
    <w:lvl w:ilvl="6" w:tplc="4D80ABF6">
      <w:numFmt w:val="none"/>
      <w:lvlText w:val=""/>
      <w:lvlJc w:val="left"/>
      <w:pPr>
        <w:tabs>
          <w:tab w:val="num" w:pos="360"/>
        </w:tabs>
      </w:pPr>
    </w:lvl>
    <w:lvl w:ilvl="7" w:tplc="89C240B0">
      <w:numFmt w:val="none"/>
      <w:lvlText w:val=""/>
      <w:lvlJc w:val="left"/>
      <w:pPr>
        <w:tabs>
          <w:tab w:val="num" w:pos="360"/>
        </w:tabs>
      </w:pPr>
    </w:lvl>
    <w:lvl w:ilvl="8" w:tplc="EC7845AE">
      <w:numFmt w:val="none"/>
      <w:lvlText w:val=""/>
      <w:lvlJc w:val="left"/>
      <w:pPr>
        <w:tabs>
          <w:tab w:val="num" w:pos="360"/>
        </w:tabs>
      </w:pPr>
    </w:lvl>
  </w:abstractNum>
  <w:abstractNum w:abstractNumId="81" w15:restartNumberingAfterBreak="0">
    <w:nsid w:val="4EFD0DD0"/>
    <w:multiLevelType w:val="hybridMultilevel"/>
    <w:tmpl w:val="C0483308"/>
    <w:lvl w:ilvl="0" w:tplc="2238087A">
      <w:start w:val="1"/>
      <w:numFmt w:val="decimal"/>
      <w:lvlText w:val="%1."/>
      <w:lvlJc w:val="left"/>
      <w:pPr>
        <w:tabs>
          <w:tab w:val="num" w:pos="2340"/>
        </w:tabs>
        <w:ind w:left="2340" w:hanging="360"/>
      </w:pPr>
      <w:rPr>
        <w:rFonts w:ascii="Arial" w:hAnsi="Arial" w:cs="Arial"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4FA81995"/>
    <w:multiLevelType w:val="hybridMultilevel"/>
    <w:tmpl w:val="C5BC7956"/>
    <w:lvl w:ilvl="0" w:tplc="65526F9C">
      <w:start w:val="1"/>
      <w:numFmt w:val="decimal"/>
      <w:lvlText w:val="%1."/>
      <w:lvlJc w:val="left"/>
      <w:pPr>
        <w:ind w:left="1004"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541C08E0"/>
    <w:multiLevelType w:val="hybridMultilevel"/>
    <w:tmpl w:val="43EAFDE6"/>
    <w:name w:val="WW8Num1322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4" w15:restartNumberingAfterBreak="0">
    <w:nsid w:val="547556BB"/>
    <w:multiLevelType w:val="multilevel"/>
    <w:tmpl w:val="00000009"/>
    <w:name w:val="WW8Num82"/>
    <w:lvl w:ilvl="0">
      <w:start w:val="1"/>
      <w:numFmt w:val="bullet"/>
      <w:lvlText w:val=""/>
      <w:lvlJc w:val="left"/>
      <w:pPr>
        <w:tabs>
          <w:tab w:val="num" w:pos="360"/>
        </w:tabs>
        <w:ind w:left="360" w:hanging="360"/>
      </w:pPr>
      <w:rPr>
        <w:rFonts w:ascii="Symbol" w:hAnsi="Symbol" w:cs="Symbol"/>
      </w:rPr>
    </w:lvl>
    <w:lvl w:ilvl="1">
      <w:start w:val="1"/>
      <w:numFmt w:val="decimal"/>
      <w:lvlText w:val="%2."/>
      <w:lvlJc w:val="left"/>
      <w:pPr>
        <w:tabs>
          <w:tab w:val="num" w:pos="360"/>
        </w:tabs>
        <w:ind w:left="360" w:hanging="360"/>
      </w:p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5" w15:restartNumberingAfterBreak="0">
    <w:nsid w:val="56886A8A"/>
    <w:multiLevelType w:val="multilevel"/>
    <w:tmpl w:val="4792325E"/>
    <w:styleLink w:val="111111"/>
    <w:lvl w:ilvl="0">
      <w:start w:val="1"/>
      <w:numFmt w:val="decimal"/>
      <w:lvlText w:val="%1."/>
      <w:lvlJc w:val="left"/>
      <w:pPr>
        <w:tabs>
          <w:tab w:val="num" w:pos="720"/>
        </w:tabs>
        <w:ind w:left="720" w:hanging="360"/>
      </w:pPr>
      <w:rPr>
        <w:rFonts w:hint="default"/>
        <w:i w:val="0"/>
        <w:color w:val="auto"/>
        <w:sz w:val="22"/>
        <w:szCs w:val="19"/>
      </w:r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6" w15:restartNumberingAfterBreak="0">
    <w:nsid w:val="58B71DD0"/>
    <w:multiLevelType w:val="hybridMultilevel"/>
    <w:tmpl w:val="BA9C854C"/>
    <w:lvl w:ilvl="0" w:tplc="1EBEBB28">
      <w:start w:val="1"/>
      <w:numFmt w:val="bullet"/>
      <w:lvlText w:val=""/>
      <w:lvlJc w:val="left"/>
      <w:pPr>
        <w:ind w:left="1050" w:hanging="360"/>
      </w:pPr>
      <w:rPr>
        <w:rFonts w:ascii="Symbol" w:hAnsi="Symbol" w:hint="default"/>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87" w15:restartNumberingAfterBreak="0">
    <w:nsid w:val="58D81CAA"/>
    <w:multiLevelType w:val="hybridMultilevel"/>
    <w:tmpl w:val="CD6061C8"/>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88" w15:restartNumberingAfterBreak="0">
    <w:nsid w:val="5B7F5485"/>
    <w:multiLevelType w:val="hybridMultilevel"/>
    <w:tmpl w:val="21865E54"/>
    <w:lvl w:ilvl="0" w:tplc="F172665C">
      <w:start w:val="1"/>
      <w:numFmt w:val="decimal"/>
      <w:lvlText w:val="%1."/>
      <w:lvlJc w:val="left"/>
      <w:pPr>
        <w:tabs>
          <w:tab w:val="num" w:pos="2771"/>
        </w:tabs>
        <w:ind w:left="2771" w:hanging="360"/>
      </w:pPr>
    </w:lvl>
    <w:lvl w:ilvl="1" w:tplc="51C2FB2A">
      <w:numFmt w:val="none"/>
      <w:lvlText w:val=""/>
      <w:lvlJc w:val="left"/>
      <w:pPr>
        <w:tabs>
          <w:tab w:val="num" w:pos="360"/>
        </w:tabs>
      </w:pPr>
    </w:lvl>
    <w:lvl w:ilvl="2" w:tplc="331C0A9A">
      <w:numFmt w:val="none"/>
      <w:lvlText w:val=""/>
      <w:lvlJc w:val="left"/>
      <w:pPr>
        <w:tabs>
          <w:tab w:val="num" w:pos="360"/>
        </w:tabs>
      </w:pPr>
    </w:lvl>
    <w:lvl w:ilvl="3" w:tplc="380CB07E">
      <w:numFmt w:val="none"/>
      <w:lvlText w:val=""/>
      <w:lvlJc w:val="left"/>
      <w:pPr>
        <w:tabs>
          <w:tab w:val="num" w:pos="360"/>
        </w:tabs>
      </w:pPr>
    </w:lvl>
    <w:lvl w:ilvl="4" w:tplc="805238E2">
      <w:numFmt w:val="none"/>
      <w:lvlText w:val=""/>
      <w:lvlJc w:val="left"/>
      <w:pPr>
        <w:tabs>
          <w:tab w:val="num" w:pos="360"/>
        </w:tabs>
      </w:pPr>
    </w:lvl>
    <w:lvl w:ilvl="5" w:tplc="A87E8908">
      <w:numFmt w:val="none"/>
      <w:lvlText w:val=""/>
      <w:lvlJc w:val="left"/>
      <w:pPr>
        <w:tabs>
          <w:tab w:val="num" w:pos="360"/>
        </w:tabs>
      </w:pPr>
    </w:lvl>
    <w:lvl w:ilvl="6" w:tplc="5D4C94BC">
      <w:numFmt w:val="none"/>
      <w:lvlText w:val=""/>
      <w:lvlJc w:val="left"/>
      <w:pPr>
        <w:tabs>
          <w:tab w:val="num" w:pos="360"/>
        </w:tabs>
      </w:pPr>
    </w:lvl>
    <w:lvl w:ilvl="7" w:tplc="594055D0">
      <w:numFmt w:val="none"/>
      <w:lvlText w:val=""/>
      <w:lvlJc w:val="left"/>
      <w:pPr>
        <w:tabs>
          <w:tab w:val="num" w:pos="360"/>
        </w:tabs>
      </w:pPr>
    </w:lvl>
    <w:lvl w:ilvl="8" w:tplc="A8703BE4">
      <w:numFmt w:val="none"/>
      <w:lvlText w:val=""/>
      <w:lvlJc w:val="left"/>
      <w:pPr>
        <w:tabs>
          <w:tab w:val="num" w:pos="360"/>
        </w:tabs>
      </w:pPr>
    </w:lvl>
  </w:abstractNum>
  <w:abstractNum w:abstractNumId="89" w15:restartNumberingAfterBreak="0">
    <w:nsid w:val="5BC6725E"/>
    <w:multiLevelType w:val="hybridMultilevel"/>
    <w:tmpl w:val="BE2AD420"/>
    <w:lvl w:ilvl="0" w:tplc="A1F843AA">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C811649"/>
    <w:multiLevelType w:val="hybridMultilevel"/>
    <w:tmpl w:val="35E4DE00"/>
    <w:name w:val="WW8Num13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D1E1A9C"/>
    <w:multiLevelType w:val="hybridMultilevel"/>
    <w:tmpl w:val="F698B510"/>
    <w:lvl w:ilvl="0" w:tplc="FFFFFFFF">
      <w:start w:val="1"/>
      <w:numFmt w:val="decimal"/>
      <w:lvlText w:val="%1."/>
      <w:lvlJc w:val="left"/>
      <w:pPr>
        <w:ind w:left="8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DE43EED"/>
    <w:multiLevelType w:val="hybridMultilevel"/>
    <w:tmpl w:val="A978F502"/>
    <w:lvl w:ilvl="0" w:tplc="14BA91F6">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3" w15:restartNumberingAfterBreak="0">
    <w:nsid w:val="5F4B7DD7"/>
    <w:multiLevelType w:val="hybridMultilevel"/>
    <w:tmpl w:val="62C6D5E4"/>
    <w:lvl w:ilvl="0" w:tplc="0415000F">
      <w:start w:val="1"/>
      <w:numFmt w:val="decimal"/>
      <w:pStyle w:val="Listapoziom2"/>
      <w:lvlText w:val="%1."/>
      <w:lvlJc w:val="left"/>
      <w:pPr>
        <w:tabs>
          <w:tab w:val="num" w:pos="1065"/>
        </w:tabs>
        <w:ind w:left="1065" w:hanging="360"/>
      </w:pPr>
      <w:rPr>
        <w:rFonts w:hint="default"/>
      </w:r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94" w15:restartNumberingAfterBreak="0">
    <w:nsid w:val="61177F27"/>
    <w:multiLevelType w:val="hybridMultilevel"/>
    <w:tmpl w:val="FF6ECD26"/>
    <w:lvl w:ilvl="0" w:tplc="C2106E68">
      <w:start w:val="1"/>
      <w:numFmt w:val="decimal"/>
      <w:lvlText w:val="%1)"/>
      <w:lvlJc w:val="left"/>
      <w:pPr>
        <w:tabs>
          <w:tab w:val="num" w:pos="720"/>
        </w:tabs>
        <w:ind w:left="720" w:hanging="360"/>
      </w:pPr>
      <w:rPr>
        <w:rFonts w:hint="default"/>
        <w:color w:val="auto"/>
        <w:sz w:val="20"/>
        <w:szCs w:val="20"/>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95" w15:restartNumberingAfterBreak="0">
    <w:nsid w:val="62860226"/>
    <w:multiLevelType w:val="hybridMultilevel"/>
    <w:tmpl w:val="F68E3852"/>
    <w:lvl w:ilvl="0" w:tplc="B6824AF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2AC1AE9"/>
    <w:multiLevelType w:val="hybridMultilevel"/>
    <w:tmpl w:val="B788670C"/>
    <w:lvl w:ilvl="0" w:tplc="AA527B4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35C17EE"/>
    <w:multiLevelType w:val="hybridMultilevel"/>
    <w:tmpl w:val="8DE6488A"/>
    <w:lvl w:ilvl="0" w:tplc="498871F0">
      <w:start w:val="1"/>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98" w15:restartNumberingAfterBreak="0">
    <w:nsid w:val="641F3271"/>
    <w:multiLevelType w:val="hybridMultilevel"/>
    <w:tmpl w:val="BA1EC6FA"/>
    <w:lvl w:ilvl="0" w:tplc="4608359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4FC5899"/>
    <w:multiLevelType w:val="hybridMultilevel"/>
    <w:tmpl w:val="34B0B20A"/>
    <w:lvl w:ilvl="0" w:tplc="C742D632">
      <w:start w:val="1"/>
      <w:numFmt w:val="decimal"/>
      <w:lvlText w:val="%1."/>
      <w:lvlJc w:val="left"/>
      <w:pPr>
        <w:tabs>
          <w:tab w:val="num" w:pos="720"/>
        </w:tabs>
        <w:ind w:left="720" w:hanging="360"/>
      </w:pPr>
      <w:rPr>
        <w:rFonts w:hint="default"/>
        <w:strike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651D5385"/>
    <w:multiLevelType w:val="hybridMultilevel"/>
    <w:tmpl w:val="CDDAD312"/>
    <w:lvl w:ilvl="0" w:tplc="1EBEBB2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01" w15:restartNumberingAfterBreak="0">
    <w:nsid w:val="66D25A29"/>
    <w:multiLevelType w:val="hybridMultilevel"/>
    <w:tmpl w:val="4E823246"/>
    <w:lvl w:ilvl="0" w:tplc="BE54513C">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9907BF1"/>
    <w:multiLevelType w:val="multilevel"/>
    <w:tmpl w:val="FBFA59B6"/>
    <w:styleLink w:val="Styl4"/>
    <w:lvl w:ilvl="0">
      <w:start w:val="4"/>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03" w15:restartNumberingAfterBreak="0">
    <w:nsid w:val="69FC36D5"/>
    <w:multiLevelType w:val="hybridMultilevel"/>
    <w:tmpl w:val="93EAFC58"/>
    <w:lvl w:ilvl="0" w:tplc="0415000B">
      <w:start w:val="1"/>
      <w:numFmt w:val="bullet"/>
      <w:lvlText w:val=""/>
      <w:lvlJc w:val="left"/>
      <w:pPr>
        <w:ind w:left="1065" w:hanging="360"/>
      </w:pPr>
      <w:rPr>
        <w:rFonts w:ascii="Wingdings" w:hAnsi="Wingdings"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04" w15:restartNumberingAfterBreak="0">
    <w:nsid w:val="6A3070F3"/>
    <w:multiLevelType w:val="hybridMultilevel"/>
    <w:tmpl w:val="CE624302"/>
    <w:lvl w:ilvl="0" w:tplc="A6A6D7A0">
      <w:start w:val="5"/>
      <w:numFmt w:val="decimal"/>
      <w:lvlText w:val="%1."/>
      <w:lvlJc w:val="left"/>
      <w:pPr>
        <w:ind w:left="8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A6C71AC"/>
    <w:multiLevelType w:val="multilevel"/>
    <w:tmpl w:val="14F8E0CC"/>
    <w:styleLink w:val="Styl1"/>
    <w:lvl w:ilvl="0">
      <w:start w:val="1"/>
      <w:numFmt w:val="decimal"/>
      <w:lvlText w:val="%1."/>
      <w:lvlJc w:val="left"/>
      <w:pPr>
        <w:tabs>
          <w:tab w:val="num" w:pos="454"/>
        </w:tabs>
        <w:ind w:left="454" w:hanging="454"/>
      </w:pPr>
      <w:rPr>
        <w:rFonts w:hint="default"/>
      </w:rPr>
    </w:lvl>
    <w:lvl w:ilvl="1">
      <w:start w:val="1"/>
      <w:numFmt w:val="lowerLetter"/>
      <w:lvlText w:val="%2."/>
      <w:lvlJc w:val="left"/>
      <w:pPr>
        <w:tabs>
          <w:tab w:val="num" w:pos="907"/>
        </w:tabs>
        <w:ind w:left="907" w:hanging="453"/>
      </w:pPr>
      <w:rPr>
        <w:rFonts w:hint="default"/>
      </w:rPr>
    </w:lvl>
    <w:lvl w:ilvl="2">
      <w:start w:val="1"/>
      <w:numFmt w:val="bullet"/>
      <w:lvlText w:val=""/>
      <w:lvlJc w:val="left"/>
      <w:pPr>
        <w:tabs>
          <w:tab w:val="num" w:pos="2434"/>
        </w:tabs>
        <w:ind w:left="2434" w:hanging="454"/>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6BD81DFF"/>
    <w:multiLevelType w:val="multilevel"/>
    <w:tmpl w:val="C846A902"/>
    <w:styleLink w:val="WWNum7"/>
    <w:lvl w:ilvl="0">
      <w:start w:val="1"/>
      <w:numFmt w:val="decimal"/>
      <w:lvlText w:val="%1)"/>
      <w:lvlJc w:val="left"/>
      <w:rPr>
        <w:rFonts w:cs="Calibri"/>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6BEC1D8B"/>
    <w:multiLevelType w:val="hybridMultilevel"/>
    <w:tmpl w:val="71381084"/>
    <w:name w:val="WW8Num1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3A4AFD"/>
    <w:multiLevelType w:val="hybridMultilevel"/>
    <w:tmpl w:val="414C7E0C"/>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9" w15:restartNumberingAfterBreak="0">
    <w:nsid w:val="6C5D0306"/>
    <w:multiLevelType w:val="hybridMultilevel"/>
    <w:tmpl w:val="46E66FE0"/>
    <w:lvl w:ilvl="0" w:tplc="04150003">
      <w:start w:val="1"/>
      <w:numFmt w:val="bullet"/>
      <w:lvlText w:val="o"/>
      <w:lvlJc w:val="left"/>
      <w:pPr>
        <w:ind w:left="1146" w:hanging="360"/>
      </w:pPr>
      <w:rPr>
        <w:rFonts w:ascii="Courier New" w:hAnsi="Courier New" w:cs="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0D73AB9"/>
    <w:multiLevelType w:val="hybridMultilevel"/>
    <w:tmpl w:val="CF4ABE70"/>
    <w:lvl w:ilvl="0" w:tplc="7BE8DF3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104868"/>
    <w:multiLevelType w:val="hybridMultilevel"/>
    <w:tmpl w:val="8A685F94"/>
    <w:lvl w:ilvl="0" w:tplc="B9F2EE02">
      <w:start w:val="1"/>
      <w:numFmt w:val="decimal"/>
      <w:lvlText w:val="%1."/>
      <w:lvlJc w:val="left"/>
      <w:pPr>
        <w:tabs>
          <w:tab w:val="num" w:pos="1495"/>
        </w:tabs>
        <w:ind w:left="1495"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23522DA"/>
    <w:multiLevelType w:val="hybridMultilevel"/>
    <w:tmpl w:val="92C05D1A"/>
    <w:lvl w:ilvl="0" w:tplc="6472E5C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4" w15:restartNumberingAfterBreak="0">
    <w:nsid w:val="729E6A97"/>
    <w:multiLevelType w:val="hybridMultilevel"/>
    <w:tmpl w:val="6F6637FC"/>
    <w:lvl w:ilvl="0" w:tplc="35B255C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2DF38A8"/>
    <w:multiLevelType w:val="hybridMultilevel"/>
    <w:tmpl w:val="8D626034"/>
    <w:name w:val="WW8Num1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4930DD6"/>
    <w:multiLevelType w:val="hybridMultilevel"/>
    <w:tmpl w:val="121E6A2C"/>
    <w:lvl w:ilvl="0" w:tplc="FFFFFFFF">
      <w:start w:val="1"/>
      <w:numFmt w:val="decimal"/>
      <w:lvlText w:val="%1."/>
      <w:lvlJc w:val="left"/>
      <w:pPr>
        <w:ind w:left="825"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8536647"/>
    <w:multiLevelType w:val="hybridMultilevel"/>
    <w:tmpl w:val="1E26F7EC"/>
    <w:lvl w:ilvl="0" w:tplc="D4AC496A">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8" w15:restartNumberingAfterBreak="0">
    <w:nsid w:val="78EC56E0"/>
    <w:multiLevelType w:val="hybridMultilevel"/>
    <w:tmpl w:val="BFFE1A64"/>
    <w:lvl w:ilvl="0" w:tplc="EAC299C8">
      <w:start w:val="1"/>
      <w:numFmt w:val="decimal"/>
      <w:lvlText w:val="%1."/>
      <w:lvlJc w:val="left"/>
      <w:pPr>
        <w:ind w:left="1004" w:hanging="360"/>
      </w:pPr>
      <w:rPr>
        <w:color w:val="auto"/>
      </w:rPr>
    </w:lvl>
    <w:lvl w:ilvl="1" w:tplc="DB527686">
      <w:start w:val="1"/>
      <w:numFmt w:val="lowerLetter"/>
      <w:lvlText w:val="%2."/>
      <w:lvlJc w:val="left"/>
      <w:pPr>
        <w:ind w:left="1724" w:hanging="360"/>
      </w:pPr>
    </w:lvl>
    <w:lvl w:ilvl="2" w:tplc="6D724D4C" w:tentative="1">
      <w:start w:val="1"/>
      <w:numFmt w:val="lowerRoman"/>
      <w:lvlText w:val="%3."/>
      <w:lvlJc w:val="right"/>
      <w:pPr>
        <w:ind w:left="2444" w:hanging="180"/>
      </w:pPr>
    </w:lvl>
    <w:lvl w:ilvl="3" w:tplc="DE1C5A6A" w:tentative="1">
      <w:start w:val="1"/>
      <w:numFmt w:val="decimal"/>
      <w:lvlText w:val="%4."/>
      <w:lvlJc w:val="left"/>
      <w:pPr>
        <w:ind w:left="3164" w:hanging="360"/>
      </w:pPr>
    </w:lvl>
    <w:lvl w:ilvl="4" w:tplc="F6445AD0" w:tentative="1">
      <w:start w:val="1"/>
      <w:numFmt w:val="lowerLetter"/>
      <w:lvlText w:val="%5."/>
      <w:lvlJc w:val="left"/>
      <w:pPr>
        <w:ind w:left="3884" w:hanging="360"/>
      </w:pPr>
    </w:lvl>
    <w:lvl w:ilvl="5" w:tplc="308CDAB0" w:tentative="1">
      <w:start w:val="1"/>
      <w:numFmt w:val="lowerRoman"/>
      <w:lvlText w:val="%6."/>
      <w:lvlJc w:val="right"/>
      <w:pPr>
        <w:ind w:left="4604" w:hanging="180"/>
      </w:pPr>
    </w:lvl>
    <w:lvl w:ilvl="6" w:tplc="52DA0A1A" w:tentative="1">
      <w:start w:val="1"/>
      <w:numFmt w:val="decimal"/>
      <w:lvlText w:val="%7."/>
      <w:lvlJc w:val="left"/>
      <w:pPr>
        <w:ind w:left="5324" w:hanging="360"/>
      </w:pPr>
    </w:lvl>
    <w:lvl w:ilvl="7" w:tplc="D0640E0E" w:tentative="1">
      <w:start w:val="1"/>
      <w:numFmt w:val="lowerLetter"/>
      <w:lvlText w:val="%8."/>
      <w:lvlJc w:val="left"/>
      <w:pPr>
        <w:ind w:left="6044" w:hanging="360"/>
      </w:pPr>
    </w:lvl>
    <w:lvl w:ilvl="8" w:tplc="73726B4E" w:tentative="1">
      <w:start w:val="1"/>
      <w:numFmt w:val="lowerRoman"/>
      <w:lvlText w:val="%9."/>
      <w:lvlJc w:val="right"/>
      <w:pPr>
        <w:ind w:left="6764" w:hanging="180"/>
      </w:pPr>
    </w:lvl>
  </w:abstractNum>
  <w:abstractNum w:abstractNumId="119" w15:restartNumberingAfterBreak="0">
    <w:nsid w:val="7E401ED2"/>
    <w:multiLevelType w:val="hybridMultilevel"/>
    <w:tmpl w:val="2BD276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F7635FD"/>
    <w:multiLevelType w:val="multilevel"/>
    <w:tmpl w:val="A2B0B36C"/>
    <w:lvl w:ilvl="0">
      <w:start w:val="1"/>
      <w:numFmt w:val="decimal"/>
      <w:lvlText w:val="%1."/>
      <w:lvlJc w:val="left"/>
      <w:pPr>
        <w:ind w:left="720" w:hanging="360"/>
      </w:pPr>
      <w:rPr>
        <w:color w:val="auto"/>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10022980">
    <w:abstractNumId w:val="26"/>
  </w:num>
  <w:num w:numId="2" w16cid:durableId="608197493">
    <w:abstractNumId w:val="70"/>
  </w:num>
  <w:num w:numId="3" w16cid:durableId="1663702918">
    <w:abstractNumId w:val="66"/>
  </w:num>
  <w:num w:numId="4" w16cid:durableId="1214729913">
    <w:abstractNumId w:val="80"/>
  </w:num>
  <w:num w:numId="5" w16cid:durableId="1297025219">
    <w:abstractNumId w:val="88"/>
  </w:num>
  <w:num w:numId="6" w16cid:durableId="1764179721">
    <w:abstractNumId w:val="51"/>
  </w:num>
  <w:num w:numId="7" w16cid:durableId="1388914812">
    <w:abstractNumId w:val="81"/>
  </w:num>
  <w:num w:numId="8" w16cid:durableId="1140996746">
    <w:abstractNumId w:val="24"/>
  </w:num>
  <w:num w:numId="9" w16cid:durableId="1477261095">
    <w:abstractNumId w:val="94"/>
  </w:num>
  <w:num w:numId="10" w16cid:durableId="1377895506">
    <w:abstractNumId w:val="99"/>
  </w:num>
  <w:num w:numId="11" w16cid:durableId="710766132">
    <w:abstractNumId w:val="37"/>
  </w:num>
  <w:num w:numId="12" w16cid:durableId="882787971">
    <w:abstractNumId w:val="79"/>
  </w:num>
  <w:num w:numId="13" w16cid:durableId="1432358145">
    <w:abstractNumId w:val="85"/>
  </w:num>
  <w:num w:numId="14" w16cid:durableId="940145954">
    <w:abstractNumId w:val="61"/>
  </w:num>
  <w:num w:numId="15" w16cid:durableId="1737245567">
    <w:abstractNumId w:val="44"/>
  </w:num>
  <w:num w:numId="16" w16cid:durableId="1276209311">
    <w:abstractNumId w:val="102"/>
  </w:num>
  <w:num w:numId="17" w16cid:durableId="162626448">
    <w:abstractNumId w:val="28"/>
  </w:num>
  <w:num w:numId="18" w16cid:durableId="1541821549">
    <w:abstractNumId w:val="30"/>
  </w:num>
  <w:num w:numId="19" w16cid:durableId="1883057727">
    <w:abstractNumId w:val="67"/>
  </w:num>
  <w:num w:numId="20" w16cid:durableId="1230767513">
    <w:abstractNumId w:val="112"/>
  </w:num>
  <w:num w:numId="21" w16cid:durableId="15818465">
    <w:abstractNumId w:val="118"/>
  </w:num>
  <w:num w:numId="22" w16cid:durableId="60838579">
    <w:abstractNumId w:val="59"/>
  </w:num>
  <w:num w:numId="23" w16cid:durableId="908074529">
    <w:abstractNumId w:val="120"/>
  </w:num>
  <w:num w:numId="24" w16cid:durableId="1173254032">
    <w:abstractNumId w:val="0"/>
  </w:num>
  <w:num w:numId="25" w16cid:durableId="1814634802">
    <w:abstractNumId w:val="73"/>
  </w:num>
  <w:num w:numId="26" w16cid:durableId="870990674">
    <w:abstractNumId w:val="41"/>
  </w:num>
  <w:num w:numId="27" w16cid:durableId="1208564363">
    <w:abstractNumId w:val="36"/>
  </w:num>
  <w:num w:numId="28" w16cid:durableId="662898944">
    <w:abstractNumId w:val="96"/>
  </w:num>
  <w:num w:numId="29" w16cid:durableId="2241470">
    <w:abstractNumId w:val="35"/>
  </w:num>
  <w:num w:numId="30" w16cid:durableId="1892812340">
    <w:abstractNumId w:val="82"/>
  </w:num>
  <w:num w:numId="31" w16cid:durableId="201748368">
    <w:abstractNumId w:val="46"/>
  </w:num>
  <w:num w:numId="32" w16cid:durableId="1293361919">
    <w:abstractNumId w:val="50"/>
  </w:num>
  <w:num w:numId="33" w16cid:durableId="1507743824">
    <w:abstractNumId w:val="68"/>
  </w:num>
  <w:num w:numId="34" w16cid:durableId="1616060767">
    <w:abstractNumId w:val="75"/>
  </w:num>
  <w:num w:numId="35" w16cid:durableId="1885209415">
    <w:abstractNumId w:val="71"/>
  </w:num>
  <w:num w:numId="36" w16cid:durableId="1499923746">
    <w:abstractNumId w:val="63"/>
  </w:num>
  <w:num w:numId="37" w16cid:durableId="1165432842">
    <w:abstractNumId w:val="93"/>
  </w:num>
  <w:num w:numId="38" w16cid:durableId="1677152803">
    <w:abstractNumId w:val="25"/>
  </w:num>
  <w:num w:numId="39" w16cid:durableId="1875728443">
    <w:abstractNumId w:val="64"/>
  </w:num>
  <w:num w:numId="40" w16cid:durableId="827479227">
    <w:abstractNumId w:val="110"/>
  </w:num>
  <w:num w:numId="41" w16cid:durableId="2079747936">
    <w:abstractNumId w:val="34"/>
  </w:num>
  <w:num w:numId="42" w16cid:durableId="287709602">
    <w:abstractNumId w:val="109"/>
  </w:num>
  <w:num w:numId="43" w16cid:durableId="2100446150">
    <w:abstractNumId w:val="65"/>
  </w:num>
  <w:num w:numId="44" w16cid:durableId="615990782">
    <w:abstractNumId w:val="74"/>
  </w:num>
  <w:num w:numId="45" w16cid:durableId="886451546">
    <w:abstractNumId w:val="72"/>
  </w:num>
  <w:num w:numId="46" w16cid:durableId="393360723">
    <w:abstractNumId w:val="111"/>
  </w:num>
  <w:num w:numId="47" w16cid:durableId="1450277130">
    <w:abstractNumId w:val="76"/>
  </w:num>
  <w:num w:numId="48" w16cid:durableId="1956251469">
    <w:abstractNumId w:val="97"/>
  </w:num>
  <w:num w:numId="49" w16cid:durableId="1648390896">
    <w:abstractNumId w:val="69"/>
  </w:num>
  <w:num w:numId="50" w16cid:durableId="776801305">
    <w:abstractNumId w:val="89"/>
  </w:num>
  <w:num w:numId="51" w16cid:durableId="92284560">
    <w:abstractNumId w:val="27"/>
  </w:num>
  <w:num w:numId="52" w16cid:durableId="588779185">
    <w:abstractNumId w:val="47"/>
  </w:num>
  <w:num w:numId="53" w16cid:durableId="1427534689">
    <w:abstractNumId w:val="38"/>
  </w:num>
  <w:num w:numId="54" w16cid:durableId="1472677304">
    <w:abstractNumId w:val="103"/>
  </w:num>
  <w:num w:numId="55" w16cid:durableId="940720155">
    <w:abstractNumId w:val="119"/>
  </w:num>
  <w:num w:numId="56" w16cid:durableId="1035812194">
    <w:abstractNumId w:val="31"/>
  </w:num>
  <w:num w:numId="57" w16cid:durableId="2028360130">
    <w:abstractNumId w:val="49"/>
  </w:num>
  <w:num w:numId="58" w16cid:durableId="1105466211">
    <w:abstractNumId w:val="52"/>
  </w:num>
  <w:num w:numId="59" w16cid:durableId="1673146024">
    <w:abstractNumId w:val="60"/>
  </w:num>
  <w:num w:numId="60" w16cid:durableId="799611946">
    <w:abstractNumId w:val="40"/>
  </w:num>
  <w:num w:numId="61" w16cid:durableId="1831482707">
    <w:abstractNumId w:val="39"/>
  </w:num>
  <w:num w:numId="62" w16cid:durableId="1886064620">
    <w:abstractNumId w:val="113"/>
  </w:num>
  <w:num w:numId="63" w16cid:durableId="1228951005">
    <w:abstractNumId w:val="95"/>
  </w:num>
  <w:num w:numId="64" w16cid:durableId="1258440095">
    <w:abstractNumId w:val="105"/>
  </w:num>
  <w:num w:numId="65" w16cid:durableId="997881363">
    <w:abstractNumId w:val="29"/>
  </w:num>
  <w:num w:numId="66" w16cid:durableId="1596286346">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10948256">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3099624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4309489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6369891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18214602">
    <w:abstractNumId w:val="106"/>
  </w:num>
  <w:num w:numId="72" w16cid:durableId="2053074697">
    <w:abstractNumId w:val="114"/>
  </w:num>
  <w:num w:numId="73" w16cid:durableId="768424793">
    <w:abstractNumId w:val="33"/>
  </w:num>
  <w:num w:numId="74" w16cid:durableId="361714815">
    <w:abstractNumId w:val="100"/>
  </w:num>
  <w:num w:numId="75" w16cid:durableId="497842264">
    <w:abstractNumId w:val="53"/>
  </w:num>
  <w:num w:numId="76" w16cid:durableId="1913661699">
    <w:abstractNumId w:val="43"/>
  </w:num>
  <w:num w:numId="77" w16cid:durableId="1737169294">
    <w:abstractNumId w:val="62"/>
  </w:num>
  <w:num w:numId="78" w16cid:durableId="643119348">
    <w:abstractNumId w:val="45"/>
  </w:num>
  <w:num w:numId="79" w16cid:durableId="1358769937">
    <w:abstractNumId w:val="86"/>
  </w:num>
  <w:num w:numId="80" w16cid:durableId="464157488">
    <w:abstractNumId w:val="56"/>
  </w:num>
  <w:num w:numId="81" w16cid:durableId="2144155761">
    <w:abstractNumId w:val="116"/>
  </w:num>
  <w:num w:numId="82" w16cid:durableId="1808349630">
    <w:abstractNumId w:val="104"/>
  </w:num>
  <w:num w:numId="83" w16cid:durableId="678889504">
    <w:abstractNumId w:val="91"/>
  </w:num>
  <w:num w:numId="84" w16cid:durableId="627275561">
    <w:abstractNumId w:val="57"/>
  </w:num>
  <w:num w:numId="85" w16cid:durableId="1816220716">
    <w:abstractNumId w:val="101"/>
  </w:num>
  <w:num w:numId="86" w16cid:durableId="1326975911">
    <w:abstractNumId w:val="58"/>
  </w:num>
  <w:num w:numId="87" w16cid:durableId="547450641">
    <w:abstractNumId w:val="55"/>
  </w:num>
  <w:num w:numId="88" w16cid:durableId="1674869210">
    <w:abstractNumId w:val="98"/>
  </w:num>
  <w:num w:numId="89" w16cid:durableId="1677613847">
    <w:abstractNumId w:val="9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865"/>
    <w:rsid w:val="00000169"/>
    <w:rsid w:val="000022D7"/>
    <w:rsid w:val="00004513"/>
    <w:rsid w:val="00004B42"/>
    <w:rsid w:val="00005718"/>
    <w:rsid w:val="000071B7"/>
    <w:rsid w:val="00010C0B"/>
    <w:rsid w:val="00012834"/>
    <w:rsid w:val="000144E6"/>
    <w:rsid w:val="00014DAB"/>
    <w:rsid w:val="00016EDC"/>
    <w:rsid w:val="00021858"/>
    <w:rsid w:val="00022D43"/>
    <w:rsid w:val="0002426B"/>
    <w:rsid w:val="000277E7"/>
    <w:rsid w:val="00027DB1"/>
    <w:rsid w:val="000306C9"/>
    <w:rsid w:val="00033837"/>
    <w:rsid w:val="00034D5E"/>
    <w:rsid w:val="0003640B"/>
    <w:rsid w:val="000406BE"/>
    <w:rsid w:val="00042A14"/>
    <w:rsid w:val="00045D19"/>
    <w:rsid w:val="0005108D"/>
    <w:rsid w:val="00051EA6"/>
    <w:rsid w:val="00051EDB"/>
    <w:rsid w:val="00052A7F"/>
    <w:rsid w:val="00053225"/>
    <w:rsid w:val="00055326"/>
    <w:rsid w:val="0005750F"/>
    <w:rsid w:val="00060621"/>
    <w:rsid w:val="00062258"/>
    <w:rsid w:val="000651AE"/>
    <w:rsid w:val="000653CC"/>
    <w:rsid w:val="00065C13"/>
    <w:rsid w:val="0006775F"/>
    <w:rsid w:val="00067EA7"/>
    <w:rsid w:val="00070BE0"/>
    <w:rsid w:val="000726D2"/>
    <w:rsid w:val="000740AC"/>
    <w:rsid w:val="000748A2"/>
    <w:rsid w:val="00082B44"/>
    <w:rsid w:val="0008354E"/>
    <w:rsid w:val="00084D93"/>
    <w:rsid w:val="00086492"/>
    <w:rsid w:val="0008731E"/>
    <w:rsid w:val="00090311"/>
    <w:rsid w:val="000944E1"/>
    <w:rsid w:val="000A13C9"/>
    <w:rsid w:val="000A288B"/>
    <w:rsid w:val="000A2B67"/>
    <w:rsid w:val="000A40CD"/>
    <w:rsid w:val="000A5719"/>
    <w:rsid w:val="000B1A9A"/>
    <w:rsid w:val="000B2393"/>
    <w:rsid w:val="000B4DD7"/>
    <w:rsid w:val="000B7D56"/>
    <w:rsid w:val="000C006E"/>
    <w:rsid w:val="000C0899"/>
    <w:rsid w:val="000C1C22"/>
    <w:rsid w:val="000C27D9"/>
    <w:rsid w:val="000C592E"/>
    <w:rsid w:val="000D21D1"/>
    <w:rsid w:val="000D4F37"/>
    <w:rsid w:val="000D57CA"/>
    <w:rsid w:val="000D621D"/>
    <w:rsid w:val="000E234B"/>
    <w:rsid w:val="000E46F7"/>
    <w:rsid w:val="000E665E"/>
    <w:rsid w:val="000F0078"/>
    <w:rsid w:val="000F04FB"/>
    <w:rsid w:val="00100865"/>
    <w:rsid w:val="00100A8E"/>
    <w:rsid w:val="00101BCC"/>
    <w:rsid w:val="0010384F"/>
    <w:rsid w:val="00113585"/>
    <w:rsid w:val="00113C0E"/>
    <w:rsid w:val="00115198"/>
    <w:rsid w:val="0011534E"/>
    <w:rsid w:val="001210FD"/>
    <w:rsid w:val="00124A13"/>
    <w:rsid w:val="001268CC"/>
    <w:rsid w:val="00127D56"/>
    <w:rsid w:val="001321C2"/>
    <w:rsid w:val="00133F80"/>
    <w:rsid w:val="001357D4"/>
    <w:rsid w:val="00136035"/>
    <w:rsid w:val="0014325E"/>
    <w:rsid w:val="00151166"/>
    <w:rsid w:val="00153225"/>
    <w:rsid w:val="00153C0C"/>
    <w:rsid w:val="00153D84"/>
    <w:rsid w:val="001554E1"/>
    <w:rsid w:val="00155C2E"/>
    <w:rsid w:val="001565DD"/>
    <w:rsid w:val="0015712F"/>
    <w:rsid w:val="00157557"/>
    <w:rsid w:val="00160ADE"/>
    <w:rsid w:val="00164D5F"/>
    <w:rsid w:val="001651B8"/>
    <w:rsid w:val="00166157"/>
    <w:rsid w:val="00167109"/>
    <w:rsid w:val="00170105"/>
    <w:rsid w:val="0017411D"/>
    <w:rsid w:val="001741D0"/>
    <w:rsid w:val="00176361"/>
    <w:rsid w:val="00176C07"/>
    <w:rsid w:val="001775EC"/>
    <w:rsid w:val="001779FD"/>
    <w:rsid w:val="001830D3"/>
    <w:rsid w:val="00183669"/>
    <w:rsid w:val="00185629"/>
    <w:rsid w:val="00190626"/>
    <w:rsid w:val="00192465"/>
    <w:rsid w:val="001969F8"/>
    <w:rsid w:val="001A02FA"/>
    <w:rsid w:val="001A197B"/>
    <w:rsid w:val="001A542A"/>
    <w:rsid w:val="001A6F19"/>
    <w:rsid w:val="001A785D"/>
    <w:rsid w:val="001B0208"/>
    <w:rsid w:val="001B2694"/>
    <w:rsid w:val="001B3D38"/>
    <w:rsid w:val="001B3FC9"/>
    <w:rsid w:val="001B45E1"/>
    <w:rsid w:val="001B4E31"/>
    <w:rsid w:val="001C1B40"/>
    <w:rsid w:val="001C223E"/>
    <w:rsid w:val="001C2F1E"/>
    <w:rsid w:val="001C31E3"/>
    <w:rsid w:val="001C5658"/>
    <w:rsid w:val="001C5A76"/>
    <w:rsid w:val="001C5B26"/>
    <w:rsid w:val="001C5B6F"/>
    <w:rsid w:val="001C6AF4"/>
    <w:rsid w:val="001C7C5E"/>
    <w:rsid w:val="001D266A"/>
    <w:rsid w:val="001D6A11"/>
    <w:rsid w:val="001D6FC2"/>
    <w:rsid w:val="001D7E53"/>
    <w:rsid w:val="001E2FF9"/>
    <w:rsid w:val="001E4CDD"/>
    <w:rsid w:val="001F1106"/>
    <w:rsid w:val="001F26A5"/>
    <w:rsid w:val="001F2C4D"/>
    <w:rsid w:val="001F3D2A"/>
    <w:rsid w:val="001F7212"/>
    <w:rsid w:val="001F7414"/>
    <w:rsid w:val="002011C9"/>
    <w:rsid w:val="00203809"/>
    <w:rsid w:val="002053F6"/>
    <w:rsid w:val="0021091C"/>
    <w:rsid w:val="00217C76"/>
    <w:rsid w:val="002216BF"/>
    <w:rsid w:val="002255EB"/>
    <w:rsid w:val="002258EF"/>
    <w:rsid w:val="002323FE"/>
    <w:rsid w:val="00234BF1"/>
    <w:rsid w:val="00235DCF"/>
    <w:rsid w:val="0023731B"/>
    <w:rsid w:val="00237470"/>
    <w:rsid w:val="00246F92"/>
    <w:rsid w:val="00247628"/>
    <w:rsid w:val="0024793C"/>
    <w:rsid w:val="002479EA"/>
    <w:rsid w:val="00247B00"/>
    <w:rsid w:val="0025313A"/>
    <w:rsid w:val="0025593A"/>
    <w:rsid w:val="00255D5A"/>
    <w:rsid w:val="0025654A"/>
    <w:rsid w:val="002602EB"/>
    <w:rsid w:val="00263434"/>
    <w:rsid w:val="00263BEE"/>
    <w:rsid w:val="002660F3"/>
    <w:rsid w:val="0026746B"/>
    <w:rsid w:val="00267B27"/>
    <w:rsid w:val="00273680"/>
    <w:rsid w:val="00280E66"/>
    <w:rsid w:val="00281CBA"/>
    <w:rsid w:val="00282647"/>
    <w:rsid w:val="00287A65"/>
    <w:rsid w:val="002944FA"/>
    <w:rsid w:val="0029453E"/>
    <w:rsid w:val="00294840"/>
    <w:rsid w:val="002A06C8"/>
    <w:rsid w:val="002A0C0A"/>
    <w:rsid w:val="002A0D00"/>
    <w:rsid w:val="002A12AC"/>
    <w:rsid w:val="002A169D"/>
    <w:rsid w:val="002A3AFD"/>
    <w:rsid w:val="002A44CC"/>
    <w:rsid w:val="002A599F"/>
    <w:rsid w:val="002A6DDD"/>
    <w:rsid w:val="002A7324"/>
    <w:rsid w:val="002B293D"/>
    <w:rsid w:val="002B3110"/>
    <w:rsid w:val="002B38FB"/>
    <w:rsid w:val="002B61A4"/>
    <w:rsid w:val="002B6DAF"/>
    <w:rsid w:val="002C1A7F"/>
    <w:rsid w:val="002C263D"/>
    <w:rsid w:val="002C3831"/>
    <w:rsid w:val="002C3CBA"/>
    <w:rsid w:val="002C587E"/>
    <w:rsid w:val="002C58C5"/>
    <w:rsid w:val="002C6C64"/>
    <w:rsid w:val="002C7132"/>
    <w:rsid w:val="002C720C"/>
    <w:rsid w:val="002D0829"/>
    <w:rsid w:val="002D1D0E"/>
    <w:rsid w:val="002D2FA7"/>
    <w:rsid w:val="002D43D1"/>
    <w:rsid w:val="002E0690"/>
    <w:rsid w:val="002E5550"/>
    <w:rsid w:val="002F09B5"/>
    <w:rsid w:val="002F5572"/>
    <w:rsid w:val="002F5AE6"/>
    <w:rsid w:val="002F66C7"/>
    <w:rsid w:val="002F6878"/>
    <w:rsid w:val="003073FA"/>
    <w:rsid w:val="00307D7F"/>
    <w:rsid w:val="003125D0"/>
    <w:rsid w:val="00313F55"/>
    <w:rsid w:val="003146A1"/>
    <w:rsid w:val="00315196"/>
    <w:rsid w:val="0031569B"/>
    <w:rsid w:val="0031602F"/>
    <w:rsid w:val="0032004B"/>
    <w:rsid w:val="003214ED"/>
    <w:rsid w:val="0032242A"/>
    <w:rsid w:val="0032654C"/>
    <w:rsid w:val="00326D95"/>
    <w:rsid w:val="00327193"/>
    <w:rsid w:val="00332334"/>
    <w:rsid w:val="00332B25"/>
    <w:rsid w:val="00333541"/>
    <w:rsid w:val="00337BC8"/>
    <w:rsid w:val="00337D35"/>
    <w:rsid w:val="0034203A"/>
    <w:rsid w:val="0034440B"/>
    <w:rsid w:val="00346DF8"/>
    <w:rsid w:val="00347679"/>
    <w:rsid w:val="00353315"/>
    <w:rsid w:val="00356426"/>
    <w:rsid w:val="00356710"/>
    <w:rsid w:val="00356A01"/>
    <w:rsid w:val="00360B44"/>
    <w:rsid w:val="00360D06"/>
    <w:rsid w:val="00360E10"/>
    <w:rsid w:val="00361790"/>
    <w:rsid w:val="00362E6F"/>
    <w:rsid w:val="003636EF"/>
    <w:rsid w:val="00365197"/>
    <w:rsid w:val="0036783C"/>
    <w:rsid w:val="0037208F"/>
    <w:rsid w:val="00375938"/>
    <w:rsid w:val="00375AE4"/>
    <w:rsid w:val="003815FC"/>
    <w:rsid w:val="003830D7"/>
    <w:rsid w:val="00384B7E"/>
    <w:rsid w:val="00384CD9"/>
    <w:rsid w:val="00387680"/>
    <w:rsid w:val="00387A6B"/>
    <w:rsid w:val="003906FC"/>
    <w:rsid w:val="003911C6"/>
    <w:rsid w:val="00391E68"/>
    <w:rsid w:val="0039371F"/>
    <w:rsid w:val="003952E3"/>
    <w:rsid w:val="00396630"/>
    <w:rsid w:val="003A0A06"/>
    <w:rsid w:val="003A1E90"/>
    <w:rsid w:val="003A2853"/>
    <w:rsid w:val="003A7CAB"/>
    <w:rsid w:val="003B009F"/>
    <w:rsid w:val="003B096A"/>
    <w:rsid w:val="003B326B"/>
    <w:rsid w:val="003B65BC"/>
    <w:rsid w:val="003C0D84"/>
    <w:rsid w:val="003C1244"/>
    <w:rsid w:val="003C13C8"/>
    <w:rsid w:val="003C1E5A"/>
    <w:rsid w:val="003C3C00"/>
    <w:rsid w:val="003C405C"/>
    <w:rsid w:val="003C7CF6"/>
    <w:rsid w:val="003D0477"/>
    <w:rsid w:val="003D21F5"/>
    <w:rsid w:val="003D6A5D"/>
    <w:rsid w:val="003D6A66"/>
    <w:rsid w:val="003D6C78"/>
    <w:rsid w:val="003D6D5C"/>
    <w:rsid w:val="003E072B"/>
    <w:rsid w:val="003E1A0E"/>
    <w:rsid w:val="003E33BA"/>
    <w:rsid w:val="003E47EE"/>
    <w:rsid w:val="003E52C4"/>
    <w:rsid w:val="003F1F24"/>
    <w:rsid w:val="003F2657"/>
    <w:rsid w:val="003F2E4A"/>
    <w:rsid w:val="003F58F5"/>
    <w:rsid w:val="00400EE1"/>
    <w:rsid w:val="00400F90"/>
    <w:rsid w:val="004015DC"/>
    <w:rsid w:val="004015F8"/>
    <w:rsid w:val="004017C6"/>
    <w:rsid w:val="0041668F"/>
    <w:rsid w:val="00417CC7"/>
    <w:rsid w:val="00422787"/>
    <w:rsid w:val="00424339"/>
    <w:rsid w:val="00425192"/>
    <w:rsid w:val="00431286"/>
    <w:rsid w:val="00431B60"/>
    <w:rsid w:val="0043308C"/>
    <w:rsid w:val="004344B0"/>
    <w:rsid w:val="004350A6"/>
    <w:rsid w:val="00435D5F"/>
    <w:rsid w:val="004437AC"/>
    <w:rsid w:val="00443EC5"/>
    <w:rsid w:val="00444F08"/>
    <w:rsid w:val="00446552"/>
    <w:rsid w:val="00446C78"/>
    <w:rsid w:val="00447DB7"/>
    <w:rsid w:val="00453EDB"/>
    <w:rsid w:val="00464AE3"/>
    <w:rsid w:val="00466CD9"/>
    <w:rsid w:val="00467418"/>
    <w:rsid w:val="0046766D"/>
    <w:rsid w:val="004763B2"/>
    <w:rsid w:val="0047720F"/>
    <w:rsid w:val="00483410"/>
    <w:rsid w:val="00484E70"/>
    <w:rsid w:val="00491C5B"/>
    <w:rsid w:val="004940C9"/>
    <w:rsid w:val="00494760"/>
    <w:rsid w:val="00495128"/>
    <w:rsid w:val="00495B06"/>
    <w:rsid w:val="004A0A6C"/>
    <w:rsid w:val="004A3B2A"/>
    <w:rsid w:val="004A42A0"/>
    <w:rsid w:val="004A588B"/>
    <w:rsid w:val="004A5B04"/>
    <w:rsid w:val="004A61D8"/>
    <w:rsid w:val="004A7392"/>
    <w:rsid w:val="004B1152"/>
    <w:rsid w:val="004B1BA9"/>
    <w:rsid w:val="004B58F8"/>
    <w:rsid w:val="004B5B24"/>
    <w:rsid w:val="004B5BA0"/>
    <w:rsid w:val="004C03F0"/>
    <w:rsid w:val="004C053A"/>
    <w:rsid w:val="004C3E92"/>
    <w:rsid w:val="004D06D7"/>
    <w:rsid w:val="004D119D"/>
    <w:rsid w:val="004D1395"/>
    <w:rsid w:val="004D4F62"/>
    <w:rsid w:val="004D7D6E"/>
    <w:rsid w:val="004E0AA2"/>
    <w:rsid w:val="004E1B48"/>
    <w:rsid w:val="004E3857"/>
    <w:rsid w:val="004E477D"/>
    <w:rsid w:val="004E7F93"/>
    <w:rsid w:val="004F1244"/>
    <w:rsid w:val="004F2457"/>
    <w:rsid w:val="005001F1"/>
    <w:rsid w:val="00500292"/>
    <w:rsid w:val="00501BB0"/>
    <w:rsid w:val="0050382E"/>
    <w:rsid w:val="00503D2F"/>
    <w:rsid w:val="005100D1"/>
    <w:rsid w:val="00510A8B"/>
    <w:rsid w:val="005115DF"/>
    <w:rsid w:val="00511D95"/>
    <w:rsid w:val="005124F8"/>
    <w:rsid w:val="005129FB"/>
    <w:rsid w:val="0051429F"/>
    <w:rsid w:val="005143F8"/>
    <w:rsid w:val="00527EEF"/>
    <w:rsid w:val="00532F53"/>
    <w:rsid w:val="00534376"/>
    <w:rsid w:val="00540AF9"/>
    <w:rsid w:val="0054278C"/>
    <w:rsid w:val="0054584B"/>
    <w:rsid w:val="0054745A"/>
    <w:rsid w:val="0055059B"/>
    <w:rsid w:val="005529CE"/>
    <w:rsid w:val="00552F1C"/>
    <w:rsid w:val="005531CC"/>
    <w:rsid w:val="005578B1"/>
    <w:rsid w:val="00561491"/>
    <w:rsid w:val="005623DB"/>
    <w:rsid w:val="0056248A"/>
    <w:rsid w:val="005642D0"/>
    <w:rsid w:val="0056456D"/>
    <w:rsid w:val="00581CB7"/>
    <w:rsid w:val="00582B17"/>
    <w:rsid w:val="00585082"/>
    <w:rsid w:val="005875CE"/>
    <w:rsid w:val="0059007A"/>
    <w:rsid w:val="00594C27"/>
    <w:rsid w:val="005978E5"/>
    <w:rsid w:val="005979FA"/>
    <w:rsid w:val="005A1942"/>
    <w:rsid w:val="005A1A79"/>
    <w:rsid w:val="005A2500"/>
    <w:rsid w:val="005A519C"/>
    <w:rsid w:val="005B155E"/>
    <w:rsid w:val="005B3EDE"/>
    <w:rsid w:val="005B4228"/>
    <w:rsid w:val="005B4809"/>
    <w:rsid w:val="005B4F32"/>
    <w:rsid w:val="005B6F4E"/>
    <w:rsid w:val="005B7D69"/>
    <w:rsid w:val="005C03B6"/>
    <w:rsid w:val="005C5FD7"/>
    <w:rsid w:val="005C6DE0"/>
    <w:rsid w:val="005C70CA"/>
    <w:rsid w:val="005D254B"/>
    <w:rsid w:val="005D6CAA"/>
    <w:rsid w:val="005E0F2F"/>
    <w:rsid w:val="005E73D4"/>
    <w:rsid w:val="005F00FF"/>
    <w:rsid w:val="005F0348"/>
    <w:rsid w:val="005F7FAF"/>
    <w:rsid w:val="00601299"/>
    <w:rsid w:val="006025E2"/>
    <w:rsid w:val="00603387"/>
    <w:rsid w:val="006033B0"/>
    <w:rsid w:val="00603435"/>
    <w:rsid w:val="00603615"/>
    <w:rsid w:val="00606A3D"/>
    <w:rsid w:val="00607548"/>
    <w:rsid w:val="006111BB"/>
    <w:rsid w:val="00611B08"/>
    <w:rsid w:val="00611CD3"/>
    <w:rsid w:val="006120E7"/>
    <w:rsid w:val="00625A47"/>
    <w:rsid w:val="0062617D"/>
    <w:rsid w:val="006262E6"/>
    <w:rsid w:val="0062675E"/>
    <w:rsid w:val="00626C9B"/>
    <w:rsid w:val="0063009D"/>
    <w:rsid w:val="00630550"/>
    <w:rsid w:val="00631261"/>
    <w:rsid w:val="00631E4C"/>
    <w:rsid w:val="006343D8"/>
    <w:rsid w:val="00634F75"/>
    <w:rsid w:val="00637E6F"/>
    <w:rsid w:val="006435E8"/>
    <w:rsid w:val="00650880"/>
    <w:rsid w:val="006514A8"/>
    <w:rsid w:val="006521D6"/>
    <w:rsid w:val="00652926"/>
    <w:rsid w:val="0065551D"/>
    <w:rsid w:val="00655867"/>
    <w:rsid w:val="006561A2"/>
    <w:rsid w:val="006566FD"/>
    <w:rsid w:val="00656DC8"/>
    <w:rsid w:val="00660EB0"/>
    <w:rsid w:val="00661E09"/>
    <w:rsid w:val="00666A76"/>
    <w:rsid w:val="00670112"/>
    <w:rsid w:val="00670232"/>
    <w:rsid w:val="0067343D"/>
    <w:rsid w:val="006735CA"/>
    <w:rsid w:val="00677E82"/>
    <w:rsid w:val="00682A0C"/>
    <w:rsid w:val="00687E35"/>
    <w:rsid w:val="00694010"/>
    <w:rsid w:val="00694A83"/>
    <w:rsid w:val="006A118C"/>
    <w:rsid w:val="006A228A"/>
    <w:rsid w:val="006A285A"/>
    <w:rsid w:val="006A2ACA"/>
    <w:rsid w:val="006A30B9"/>
    <w:rsid w:val="006A3FFE"/>
    <w:rsid w:val="006A50A7"/>
    <w:rsid w:val="006A692B"/>
    <w:rsid w:val="006A72A4"/>
    <w:rsid w:val="006B0060"/>
    <w:rsid w:val="006B0570"/>
    <w:rsid w:val="006B22D7"/>
    <w:rsid w:val="006B25CE"/>
    <w:rsid w:val="006B2F7F"/>
    <w:rsid w:val="006B328E"/>
    <w:rsid w:val="006B4239"/>
    <w:rsid w:val="006B52EF"/>
    <w:rsid w:val="006B557B"/>
    <w:rsid w:val="006B6D4B"/>
    <w:rsid w:val="006C0BDE"/>
    <w:rsid w:val="006C1E23"/>
    <w:rsid w:val="006C4DF1"/>
    <w:rsid w:val="006C5A0E"/>
    <w:rsid w:val="006C69A0"/>
    <w:rsid w:val="006C74C2"/>
    <w:rsid w:val="006C7B83"/>
    <w:rsid w:val="006D5BDA"/>
    <w:rsid w:val="006D637D"/>
    <w:rsid w:val="006E01BE"/>
    <w:rsid w:val="006E08F2"/>
    <w:rsid w:val="006E22B9"/>
    <w:rsid w:val="006E3C38"/>
    <w:rsid w:val="006E77D3"/>
    <w:rsid w:val="006E7D49"/>
    <w:rsid w:val="006F2893"/>
    <w:rsid w:val="006F4EA5"/>
    <w:rsid w:val="006F520B"/>
    <w:rsid w:val="007008E1"/>
    <w:rsid w:val="00702C7B"/>
    <w:rsid w:val="0070340D"/>
    <w:rsid w:val="007039C5"/>
    <w:rsid w:val="00705545"/>
    <w:rsid w:val="00710249"/>
    <w:rsid w:val="00712150"/>
    <w:rsid w:val="0071312F"/>
    <w:rsid w:val="007131F0"/>
    <w:rsid w:val="00713CAC"/>
    <w:rsid w:val="00713ED9"/>
    <w:rsid w:val="00715B5D"/>
    <w:rsid w:val="00716F4B"/>
    <w:rsid w:val="00717F90"/>
    <w:rsid w:val="00721ACF"/>
    <w:rsid w:val="00726522"/>
    <w:rsid w:val="007266F1"/>
    <w:rsid w:val="007303DA"/>
    <w:rsid w:val="00730CB4"/>
    <w:rsid w:val="00742995"/>
    <w:rsid w:val="007447E2"/>
    <w:rsid w:val="00744E31"/>
    <w:rsid w:val="007479C5"/>
    <w:rsid w:val="00755C73"/>
    <w:rsid w:val="00756AD2"/>
    <w:rsid w:val="007579A1"/>
    <w:rsid w:val="00764A61"/>
    <w:rsid w:val="007716CA"/>
    <w:rsid w:val="007717CF"/>
    <w:rsid w:val="0077359C"/>
    <w:rsid w:val="0077498F"/>
    <w:rsid w:val="00776548"/>
    <w:rsid w:val="00782AF2"/>
    <w:rsid w:val="0079099C"/>
    <w:rsid w:val="007932B8"/>
    <w:rsid w:val="00793FED"/>
    <w:rsid w:val="00796221"/>
    <w:rsid w:val="0079622E"/>
    <w:rsid w:val="007A37D7"/>
    <w:rsid w:val="007A5487"/>
    <w:rsid w:val="007A5D25"/>
    <w:rsid w:val="007B04B5"/>
    <w:rsid w:val="007B6A86"/>
    <w:rsid w:val="007C1746"/>
    <w:rsid w:val="007C59A1"/>
    <w:rsid w:val="007C6475"/>
    <w:rsid w:val="007C77CD"/>
    <w:rsid w:val="007D296F"/>
    <w:rsid w:val="007D449F"/>
    <w:rsid w:val="007D4AC5"/>
    <w:rsid w:val="007D6E8E"/>
    <w:rsid w:val="007E2A36"/>
    <w:rsid w:val="007E2D85"/>
    <w:rsid w:val="007E3B35"/>
    <w:rsid w:val="007E49B9"/>
    <w:rsid w:val="007E6B34"/>
    <w:rsid w:val="007E6E18"/>
    <w:rsid w:val="007E7F8A"/>
    <w:rsid w:val="007F012E"/>
    <w:rsid w:val="007F1785"/>
    <w:rsid w:val="007F453F"/>
    <w:rsid w:val="007F7549"/>
    <w:rsid w:val="008000BB"/>
    <w:rsid w:val="0080103F"/>
    <w:rsid w:val="00802C4D"/>
    <w:rsid w:val="008031AB"/>
    <w:rsid w:val="00811074"/>
    <w:rsid w:val="00816DDD"/>
    <w:rsid w:val="0082338F"/>
    <w:rsid w:val="00825D70"/>
    <w:rsid w:val="008357D0"/>
    <w:rsid w:val="00836345"/>
    <w:rsid w:val="008408EA"/>
    <w:rsid w:val="00847B7F"/>
    <w:rsid w:val="00850B10"/>
    <w:rsid w:val="00850DC4"/>
    <w:rsid w:val="008513D2"/>
    <w:rsid w:val="00852931"/>
    <w:rsid w:val="00853ED8"/>
    <w:rsid w:val="00854033"/>
    <w:rsid w:val="00863814"/>
    <w:rsid w:val="00863CE5"/>
    <w:rsid w:val="00864497"/>
    <w:rsid w:val="00867543"/>
    <w:rsid w:val="00867EFE"/>
    <w:rsid w:val="0087481F"/>
    <w:rsid w:val="00895078"/>
    <w:rsid w:val="008A0461"/>
    <w:rsid w:val="008A147E"/>
    <w:rsid w:val="008A288A"/>
    <w:rsid w:val="008A5906"/>
    <w:rsid w:val="008A62F3"/>
    <w:rsid w:val="008A6688"/>
    <w:rsid w:val="008B1585"/>
    <w:rsid w:val="008B2490"/>
    <w:rsid w:val="008B2E85"/>
    <w:rsid w:val="008B3A01"/>
    <w:rsid w:val="008B4941"/>
    <w:rsid w:val="008B7F0D"/>
    <w:rsid w:val="008C040A"/>
    <w:rsid w:val="008C5A89"/>
    <w:rsid w:val="008C64C5"/>
    <w:rsid w:val="008D33FF"/>
    <w:rsid w:val="008D76ED"/>
    <w:rsid w:val="008E21AD"/>
    <w:rsid w:val="008E439F"/>
    <w:rsid w:val="008E4D71"/>
    <w:rsid w:val="008E521D"/>
    <w:rsid w:val="008F21BC"/>
    <w:rsid w:val="008F73BA"/>
    <w:rsid w:val="0090046E"/>
    <w:rsid w:val="0090180E"/>
    <w:rsid w:val="009023FE"/>
    <w:rsid w:val="009057AA"/>
    <w:rsid w:val="00906EFD"/>
    <w:rsid w:val="0091057B"/>
    <w:rsid w:val="00911205"/>
    <w:rsid w:val="00911EB9"/>
    <w:rsid w:val="00912B12"/>
    <w:rsid w:val="009219BD"/>
    <w:rsid w:val="00922D9C"/>
    <w:rsid w:val="009240C1"/>
    <w:rsid w:val="00924532"/>
    <w:rsid w:val="00927915"/>
    <w:rsid w:val="0093169F"/>
    <w:rsid w:val="00935935"/>
    <w:rsid w:val="0093776D"/>
    <w:rsid w:val="009378E9"/>
    <w:rsid w:val="009425B7"/>
    <w:rsid w:val="009435E7"/>
    <w:rsid w:val="009466CC"/>
    <w:rsid w:val="0095004D"/>
    <w:rsid w:val="00952E3A"/>
    <w:rsid w:val="00953849"/>
    <w:rsid w:val="00955A94"/>
    <w:rsid w:val="009561B9"/>
    <w:rsid w:val="009564E9"/>
    <w:rsid w:val="00956F76"/>
    <w:rsid w:val="009572D4"/>
    <w:rsid w:val="00957434"/>
    <w:rsid w:val="00960AEC"/>
    <w:rsid w:val="00960DC8"/>
    <w:rsid w:val="00961741"/>
    <w:rsid w:val="009621EA"/>
    <w:rsid w:val="00963FEC"/>
    <w:rsid w:val="00964F81"/>
    <w:rsid w:val="0096501C"/>
    <w:rsid w:val="00965A9C"/>
    <w:rsid w:val="00966101"/>
    <w:rsid w:val="00967DCC"/>
    <w:rsid w:val="0097019A"/>
    <w:rsid w:val="009717E7"/>
    <w:rsid w:val="00971D5E"/>
    <w:rsid w:val="009723BB"/>
    <w:rsid w:val="009729D5"/>
    <w:rsid w:val="00974AF4"/>
    <w:rsid w:val="00974D48"/>
    <w:rsid w:val="00987D2C"/>
    <w:rsid w:val="009901A5"/>
    <w:rsid w:val="009A0717"/>
    <w:rsid w:val="009A13E2"/>
    <w:rsid w:val="009A19BB"/>
    <w:rsid w:val="009A2891"/>
    <w:rsid w:val="009A292D"/>
    <w:rsid w:val="009A7D75"/>
    <w:rsid w:val="009B0BEC"/>
    <w:rsid w:val="009B23C3"/>
    <w:rsid w:val="009B3ECE"/>
    <w:rsid w:val="009B5FB0"/>
    <w:rsid w:val="009B61B6"/>
    <w:rsid w:val="009C555C"/>
    <w:rsid w:val="009C6BAE"/>
    <w:rsid w:val="009C7E48"/>
    <w:rsid w:val="009D5ADD"/>
    <w:rsid w:val="009F04C0"/>
    <w:rsid w:val="009F21D7"/>
    <w:rsid w:val="009F2F1D"/>
    <w:rsid w:val="009F2F40"/>
    <w:rsid w:val="009F693D"/>
    <w:rsid w:val="009F74AB"/>
    <w:rsid w:val="00A01CA1"/>
    <w:rsid w:val="00A05C83"/>
    <w:rsid w:val="00A11543"/>
    <w:rsid w:val="00A119EC"/>
    <w:rsid w:val="00A120C7"/>
    <w:rsid w:val="00A1227B"/>
    <w:rsid w:val="00A13CAB"/>
    <w:rsid w:val="00A20C96"/>
    <w:rsid w:val="00A22666"/>
    <w:rsid w:val="00A22F7D"/>
    <w:rsid w:val="00A26EC9"/>
    <w:rsid w:val="00A30696"/>
    <w:rsid w:val="00A30817"/>
    <w:rsid w:val="00A31E26"/>
    <w:rsid w:val="00A32F44"/>
    <w:rsid w:val="00A32FE0"/>
    <w:rsid w:val="00A339E2"/>
    <w:rsid w:val="00A35B39"/>
    <w:rsid w:val="00A41547"/>
    <w:rsid w:val="00A41AA0"/>
    <w:rsid w:val="00A43AAC"/>
    <w:rsid w:val="00A4688F"/>
    <w:rsid w:val="00A53EDD"/>
    <w:rsid w:val="00A547B5"/>
    <w:rsid w:val="00A602A5"/>
    <w:rsid w:val="00A60BB3"/>
    <w:rsid w:val="00A64115"/>
    <w:rsid w:val="00A64177"/>
    <w:rsid w:val="00A6587B"/>
    <w:rsid w:val="00A7336B"/>
    <w:rsid w:val="00A74A40"/>
    <w:rsid w:val="00A7524C"/>
    <w:rsid w:val="00A75EE5"/>
    <w:rsid w:val="00A80FDA"/>
    <w:rsid w:val="00A811CE"/>
    <w:rsid w:val="00A8191A"/>
    <w:rsid w:val="00A81A02"/>
    <w:rsid w:val="00A81EA5"/>
    <w:rsid w:val="00A83263"/>
    <w:rsid w:val="00A84036"/>
    <w:rsid w:val="00A846E7"/>
    <w:rsid w:val="00A8588D"/>
    <w:rsid w:val="00A87D2A"/>
    <w:rsid w:val="00A92461"/>
    <w:rsid w:val="00A9250A"/>
    <w:rsid w:val="00A969F4"/>
    <w:rsid w:val="00AA0DF1"/>
    <w:rsid w:val="00AA615A"/>
    <w:rsid w:val="00AB1C49"/>
    <w:rsid w:val="00AB1D77"/>
    <w:rsid w:val="00AB3589"/>
    <w:rsid w:val="00AB3708"/>
    <w:rsid w:val="00AB7911"/>
    <w:rsid w:val="00AC136F"/>
    <w:rsid w:val="00AC1898"/>
    <w:rsid w:val="00AC3794"/>
    <w:rsid w:val="00AC3C31"/>
    <w:rsid w:val="00AC4AA0"/>
    <w:rsid w:val="00AC65BF"/>
    <w:rsid w:val="00AC6E88"/>
    <w:rsid w:val="00AC7057"/>
    <w:rsid w:val="00AC7893"/>
    <w:rsid w:val="00AC7B01"/>
    <w:rsid w:val="00AD0B0B"/>
    <w:rsid w:val="00AD0B97"/>
    <w:rsid w:val="00AD2366"/>
    <w:rsid w:val="00AD34E0"/>
    <w:rsid w:val="00AD7296"/>
    <w:rsid w:val="00AD79E1"/>
    <w:rsid w:val="00AD7D0D"/>
    <w:rsid w:val="00AE11FA"/>
    <w:rsid w:val="00AE209E"/>
    <w:rsid w:val="00AF0FD7"/>
    <w:rsid w:val="00AF1BC6"/>
    <w:rsid w:val="00AF2935"/>
    <w:rsid w:val="00AF3791"/>
    <w:rsid w:val="00B00C1A"/>
    <w:rsid w:val="00B01131"/>
    <w:rsid w:val="00B0119D"/>
    <w:rsid w:val="00B02054"/>
    <w:rsid w:val="00B11AC6"/>
    <w:rsid w:val="00B125EE"/>
    <w:rsid w:val="00B14DB8"/>
    <w:rsid w:val="00B17B8F"/>
    <w:rsid w:val="00B2017B"/>
    <w:rsid w:val="00B24BA9"/>
    <w:rsid w:val="00B27478"/>
    <w:rsid w:val="00B30934"/>
    <w:rsid w:val="00B311A6"/>
    <w:rsid w:val="00B32F0D"/>
    <w:rsid w:val="00B33317"/>
    <w:rsid w:val="00B3474F"/>
    <w:rsid w:val="00B37EA1"/>
    <w:rsid w:val="00B424B9"/>
    <w:rsid w:val="00B447C5"/>
    <w:rsid w:val="00B46092"/>
    <w:rsid w:val="00B46AC0"/>
    <w:rsid w:val="00B47FE8"/>
    <w:rsid w:val="00B5048F"/>
    <w:rsid w:val="00B5131F"/>
    <w:rsid w:val="00B5349C"/>
    <w:rsid w:val="00B5384E"/>
    <w:rsid w:val="00B54CC2"/>
    <w:rsid w:val="00B55EA3"/>
    <w:rsid w:val="00B56A89"/>
    <w:rsid w:val="00B6523F"/>
    <w:rsid w:val="00B72001"/>
    <w:rsid w:val="00B829E9"/>
    <w:rsid w:val="00B83BEB"/>
    <w:rsid w:val="00B8472E"/>
    <w:rsid w:val="00B874CF"/>
    <w:rsid w:val="00B905C0"/>
    <w:rsid w:val="00B9097F"/>
    <w:rsid w:val="00B94F2F"/>
    <w:rsid w:val="00B94FC1"/>
    <w:rsid w:val="00B952AC"/>
    <w:rsid w:val="00B959A7"/>
    <w:rsid w:val="00B96D30"/>
    <w:rsid w:val="00BA1938"/>
    <w:rsid w:val="00BA1A31"/>
    <w:rsid w:val="00BA20B5"/>
    <w:rsid w:val="00BA3C38"/>
    <w:rsid w:val="00BA47CF"/>
    <w:rsid w:val="00BA5D0A"/>
    <w:rsid w:val="00BB1146"/>
    <w:rsid w:val="00BC0465"/>
    <w:rsid w:val="00BC2F69"/>
    <w:rsid w:val="00BC4B22"/>
    <w:rsid w:val="00BC4BB5"/>
    <w:rsid w:val="00BC63D2"/>
    <w:rsid w:val="00BD1593"/>
    <w:rsid w:val="00BD447A"/>
    <w:rsid w:val="00BD5CA4"/>
    <w:rsid w:val="00BD6202"/>
    <w:rsid w:val="00BE2806"/>
    <w:rsid w:val="00BE55B5"/>
    <w:rsid w:val="00BE5638"/>
    <w:rsid w:val="00BE6999"/>
    <w:rsid w:val="00BE6C79"/>
    <w:rsid w:val="00C03415"/>
    <w:rsid w:val="00C07093"/>
    <w:rsid w:val="00C1197D"/>
    <w:rsid w:val="00C17081"/>
    <w:rsid w:val="00C21CDB"/>
    <w:rsid w:val="00C23107"/>
    <w:rsid w:val="00C23116"/>
    <w:rsid w:val="00C235C3"/>
    <w:rsid w:val="00C24A1F"/>
    <w:rsid w:val="00C27B57"/>
    <w:rsid w:val="00C30162"/>
    <w:rsid w:val="00C30F69"/>
    <w:rsid w:val="00C312EE"/>
    <w:rsid w:val="00C33376"/>
    <w:rsid w:val="00C358A8"/>
    <w:rsid w:val="00C40D19"/>
    <w:rsid w:val="00C42D36"/>
    <w:rsid w:val="00C431B9"/>
    <w:rsid w:val="00C43797"/>
    <w:rsid w:val="00C44B9D"/>
    <w:rsid w:val="00C474E0"/>
    <w:rsid w:val="00C50880"/>
    <w:rsid w:val="00C50B14"/>
    <w:rsid w:val="00C578D2"/>
    <w:rsid w:val="00C71E49"/>
    <w:rsid w:val="00C75415"/>
    <w:rsid w:val="00C83DEB"/>
    <w:rsid w:val="00C84563"/>
    <w:rsid w:val="00C86FCC"/>
    <w:rsid w:val="00C90ECF"/>
    <w:rsid w:val="00C9206C"/>
    <w:rsid w:val="00C936BC"/>
    <w:rsid w:val="00C93D9E"/>
    <w:rsid w:val="00C95A1B"/>
    <w:rsid w:val="00C962EA"/>
    <w:rsid w:val="00C97FE4"/>
    <w:rsid w:val="00CA0500"/>
    <w:rsid w:val="00CA4666"/>
    <w:rsid w:val="00CA75EB"/>
    <w:rsid w:val="00CB2093"/>
    <w:rsid w:val="00CB2F8B"/>
    <w:rsid w:val="00CB3024"/>
    <w:rsid w:val="00CB6082"/>
    <w:rsid w:val="00CB7A70"/>
    <w:rsid w:val="00CC27E8"/>
    <w:rsid w:val="00CC7DBD"/>
    <w:rsid w:val="00CD2DC5"/>
    <w:rsid w:val="00CD6B6D"/>
    <w:rsid w:val="00CD7EC8"/>
    <w:rsid w:val="00CE20B6"/>
    <w:rsid w:val="00CE4A6C"/>
    <w:rsid w:val="00CE749D"/>
    <w:rsid w:val="00CE7CD5"/>
    <w:rsid w:val="00CF1C43"/>
    <w:rsid w:val="00CF258E"/>
    <w:rsid w:val="00CF53AD"/>
    <w:rsid w:val="00D00C84"/>
    <w:rsid w:val="00D01B47"/>
    <w:rsid w:val="00D03133"/>
    <w:rsid w:val="00D03F4B"/>
    <w:rsid w:val="00D07FA3"/>
    <w:rsid w:val="00D107F3"/>
    <w:rsid w:val="00D2160E"/>
    <w:rsid w:val="00D22956"/>
    <w:rsid w:val="00D23822"/>
    <w:rsid w:val="00D23E15"/>
    <w:rsid w:val="00D2409B"/>
    <w:rsid w:val="00D2701C"/>
    <w:rsid w:val="00D337E3"/>
    <w:rsid w:val="00D36A22"/>
    <w:rsid w:val="00D411CB"/>
    <w:rsid w:val="00D41921"/>
    <w:rsid w:val="00D423B0"/>
    <w:rsid w:val="00D425F6"/>
    <w:rsid w:val="00D434EB"/>
    <w:rsid w:val="00D4491C"/>
    <w:rsid w:val="00D44A0E"/>
    <w:rsid w:val="00D45821"/>
    <w:rsid w:val="00D519F1"/>
    <w:rsid w:val="00D5257F"/>
    <w:rsid w:val="00D533BB"/>
    <w:rsid w:val="00D60095"/>
    <w:rsid w:val="00D62D2E"/>
    <w:rsid w:val="00D74207"/>
    <w:rsid w:val="00D74846"/>
    <w:rsid w:val="00D75442"/>
    <w:rsid w:val="00D75563"/>
    <w:rsid w:val="00D75C3C"/>
    <w:rsid w:val="00D80F77"/>
    <w:rsid w:val="00D8158C"/>
    <w:rsid w:val="00D913AB"/>
    <w:rsid w:val="00D91C56"/>
    <w:rsid w:val="00D9513F"/>
    <w:rsid w:val="00D951A5"/>
    <w:rsid w:val="00D967B6"/>
    <w:rsid w:val="00D96C51"/>
    <w:rsid w:val="00DA112E"/>
    <w:rsid w:val="00DA27A5"/>
    <w:rsid w:val="00DA662D"/>
    <w:rsid w:val="00DB15EA"/>
    <w:rsid w:val="00DB341F"/>
    <w:rsid w:val="00DC02AD"/>
    <w:rsid w:val="00DC065E"/>
    <w:rsid w:val="00DC4D12"/>
    <w:rsid w:val="00DC7A28"/>
    <w:rsid w:val="00DD051E"/>
    <w:rsid w:val="00DD250B"/>
    <w:rsid w:val="00DD36CF"/>
    <w:rsid w:val="00DD64EA"/>
    <w:rsid w:val="00DD6633"/>
    <w:rsid w:val="00DE6ECD"/>
    <w:rsid w:val="00DF198C"/>
    <w:rsid w:val="00DF2B72"/>
    <w:rsid w:val="00DF3239"/>
    <w:rsid w:val="00DF6BD9"/>
    <w:rsid w:val="00E02EA2"/>
    <w:rsid w:val="00E0381B"/>
    <w:rsid w:val="00E03826"/>
    <w:rsid w:val="00E1075D"/>
    <w:rsid w:val="00E129AA"/>
    <w:rsid w:val="00E17A09"/>
    <w:rsid w:val="00E20CF0"/>
    <w:rsid w:val="00E22A4C"/>
    <w:rsid w:val="00E303DA"/>
    <w:rsid w:val="00E30BFE"/>
    <w:rsid w:val="00E31C74"/>
    <w:rsid w:val="00E3233C"/>
    <w:rsid w:val="00E33102"/>
    <w:rsid w:val="00E33915"/>
    <w:rsid w:val="00E360C2"/>
    <w:rsid w:val="00E37609"/>
    <w:rsid w:val="00E41550"/>
    <w:rsid w:val="00E41C43"/>
    <w:rsid w:val="00E47B41"/>
    <w:rsid w:val="00E47DBD"/>
    <w:rsid w:val="00E53674"/>
    <w:rsid w:val="00E604BC"/>
    <w:rsid w:val="00E6052D"/>
    <w:rsid w:val="00E64CC0"/>
    <w:rsid w:val="00E67D51"/>
    <w:rsid w:val="00E71AD8"/>
    <w:rsid w:val="00E71D24"/>
    <w:rsid w:val="00E721EA"/>
    <w:rsid w:val="00E75BCF"/>
    <w:rsid w:val="00E80CBB"/>
    <w:rsid w:val="00E8188E"/>
    <w:rsid w:val="00E84B7A"/>
    <w:rsid w:val="00E85364"/>
    <w:rsid w:val="00E91A89"/>
    <w:rsid w:val="00E932A3"/>
    <w:rsid w:val="00E94D21"/>
    <w:rsid w:val="00E94DB1"/>
    <w:rsid w:val="00E96870"/>
    <w:rsid w:val="00E97039"/>
    <w:rsid w:val="00E97AE9"/>
    <w:rsid w:val="00EA27E6"/>
    <w:rsid w:val="00EA3721"/>
    <w:rsid w:val="00EA4796"/>
    <w:rsid w:val="00EB198D"/>
    <w:rsid w:val="00EB234D"/>
    <w:rsid w:val="00EB23D2"/>
    <w:rsid w:val="00EB3268"/>
    <w:rsid w:val="00EB69E5"/>
    <w:rsid w:val="00EC1726"/>
    <w:rsid w:val="00EC234A"/>
    <w:rsid w:val="00EC5DC9"/>
    <w:rsid w:val="00EC695D"/>
    <w:rsid w:val="00EC6A54"/>
    <w:rsid w:val="00ED3869"/>
    <w:rsid w:val="00ED3F84"/>
    <w:rsid w:val="00ED65A8"/>
    <w:rsid w:val="00EE5076"/>
    <w:rsid w:val="00EE7142"/>
    <w:rsid w:val="00EF0CF6"/>
    <w:rsid w:val="00EF1C6A"/>
    <w:rsid w:val="00EF6DC3"/>
    <w:rsid w:val="00F04247"/>
    <w:rsid w:val="00F065D9"/>
    <w:rsid w:val="00F07B67"/>
    <w:rsid w:val="00F07DC2"/>
    <w:rsid w:val="00F2028A"/>
    <w:rsid w:val="00F228E4"/>
    <w:rsid w:val="00F2553F"/>
    <w:rsid w:val="00F2689D"/>
    <w:rsid w:val="00F311D9"/>
    <w:rsid w:val="00F31F96"/>
    <w:rsid w:val="00F34DEF"/>
    <w:rsid w:val="00F40107"/>
    <w:rsid w:val="00F465E8"/>
    <w:rsid w:val="00F5301D"/>
    <w:rsid w:val="00F5499B"/>
    <w:rsid w:val="00F5500E"/>
    <w:rsid w:val="00F56C33"/>
    <w:rsid w:val="00F56D40"/>
    <w:rsid w:val="00F63C83"/>
    <w:rsid w:val="00F64954"/>
    <w:rsid w:val="00F65948"/>
    <w:rsid w:val="00F6683B"/>
    <w:rsid w:val="00F707EE"/>
    <w:rsid w:val="00F71008"/>
    <w:rsid w:val="00F73D56"/>
    <w:rsid w:val="00F741B2"/>
    <w:rsid w:val="00F76E66"/>
    <w:rsid w:val="00F77CCF"/>
    <w:rsid w:val="00F82D62"/>
    <w:rsid w:val="00F8376B"/>
    <w:rsid w:val="00F86180"/>
    <w:rsid w:val="00F8675A"/>
    <w:rsid w:val="00F8691D"/>
    <w:rsid w:val="00F872BD"/>
    <w:rsid w:val="00F87B7C"/>
    <w:rsid w:val="00F90F36"/>
    <w:rsid w:val="00F962EB"/>
    <w:rsid w:val="00FA07D8"/>
    <w:rsid w:val="00FA239D"/>
    <w:rsid w:val="00FA56AD"/>
    <w:rsid w:val="00FA64AF"/>
    <w:rsid w:val="00FA68E4"/>
    <w:rsid w:val="00FA7487"/>
    <w:rsid w:val="00FB25F2"/>
    <w:rsid w:val="00FB72B4"/>
    <w:rsid w:val="00FB77EA"/>
    <w:rsid w:val="00FC2775"/>
    <w:rsid w:val="00FC3FAB"/>
    <w:rsid w:val="00FC64D2"/>
    <w:rsid w:val="00FD06D5"/>
    <w:rsid w:val="00FD1D0D"/>
    <w:rsid w:val="00FD40C7"/>
    <w:rsid w:val="00FD48A6"/>
    <w:rsid w:val="00FD6391"/>
    <w:rsid w:val="00FE44BD"/>
    <w:rsid w:val="00FE4925"/>
    <w:rsid w:val="00FE662E"/>
    <w:rsid w:val="00FF63FE"/>
    <w:rsid w:val="00FF725E"/>
    <w:rsid w:val="00FF7D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603BA28"/>
  <w15:chartTrackingRefBased/>
  <w15:docId w15:val="{AD7A7C10-455E-4230-A7C7-2A97E4B08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710"/>
  </w:style>
  <w:style w:type="paragraph" w:styleId="Nagwek1">
    <w:name w:val="heading 1"/>
    <w:basedOn w:val="Normalny"/>
    <w:next w:val="Normalny"/>
    <w:link w:val="Nagwek1Znak"/>
    <w:qFormat/>
    <w:rsid w:val="006B2F7F"/>
    <w:pPr>
      <w:keepNext/>
      <w:spacing w:after="0" w:line="240" w:lineRule="auto"/>
      <w:outlineLvl w:val="0"/>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6B2F7F"/>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6B2F7F"/>
    <w:pPr>
      <w:keepNext/>
      <w:spacing w:after="0" w:line="240" w:lineRule="auto"/>
      <w:jc w:val="right"/>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qFormat/>
    <w:rsid w:val="006B2F7F"/>
    <w:pPr>
      <w:keepNext/>
      <w:spacing w:after="0" w:line="240" w:lineRule="auto"/>
      <w:jc w:val="center"/>
      <w:outlineLvl w:val="3"/>
    </w:pPr>
    <w:rPr>
      <w:rFonts w:ascii="Times New Roman" w:eastAsia="Times New Roman" w:hAnsi="Times New Roman" w:cs="Times New Roman"/>
      <w:sz w:val="32"/>
      <w:szCs w:val="20"/>
      <w:lang w:eastAsia="pl-PL"/>
    </w:rPr>
  </w:style>
  <w:style w:type="paragraph" w:styleId="Nagwek5">
    <w:name w:val="heading 5"/>
    <w:basedOn w:val="Normalny"/>
    <w:next w:val="Normalny"/>
    <w:link w:val="Nagwek5Znak"/>
    <w:qFormat/>
    <w:rsid w:val="006B2F7F"/>
    <w:pPr>
      <w:keepNext/>
      <w:spacing w:after="0" w:line="240" w:lineRule="auto"/>
      <w:jc w:val="center"/>
      <w:outlineLvl w:val="4"/>
    </w:pPr>
    <w:rPr>
      <w:rFonts w:ascii="Arial" w:eastAsia="Times New Roman" w:hAnsi="Arial" w:cs="Times New Roman"/>
      <w:i/>
      <w:sz w:val="24"/>
      <w:szCs w:val="20"/>
      <w:lang w:eastAsia="pl-PL"/>
    </w:rPr>
  </w:style>
  <w:style w:type="paragraph" w:styleId="Nagwek6">
    <w:name w:val="heading 6"/>
    <w:basedOn w:val="Normalny"/>
    <w:next w:val="Normalny"/>
    <w:link w:val="Nagwek6Znak"/>
    <w:qFormat/>
    <w:rsid w:val="006B2F7F"/>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6B2F7F"/>
    <w:pPr>
      <w:keepNext/>
      <w:spacing w:after="0" w:line="240" w:lineRule="auto"/>
      <w:jc w:val="center"/>
      <w:outlineLvl w:val="6"/>
    </w:pPr>
    <w:rPr>
      <w:rFonts w:ascii="Times New Roman" w:eastAsia="Times New Roman" w:hAnsi="Times New Roman" w:cs="Times New Roman"/>
      <w:b/>
      <w:sz w:val="28"/>
      <w:szCs w:val="20"/>
      <w:lang w:eastAsia="pl-PL"/>
    </w:rPr>
  </w:style>
  <w:style w:type="paragraph" w:styleId="Nagwek8">
    <w:name w:val="heading 8"/>
    <w:basedOn w:val="Normalny"/>
    <w:next w:val="Normalny"/>
    <w:link w:val="Nagwek8Znak"/>
    <w:qFormat/>
    <w:rsid w:val="006B2F7F"/>
    <w:pPr>
      <w:keepNext/>
      <w:spacing w:after="0" w:line="240" w:lineRule="auto"/>
      <w:outlineLvl w:val="7"/>
    </w:pPr>
    <w:rPr>
      <w:rFonts w:ascii="Times New Roman" w:eastAsia="Times New Roman" w:hAnsi="Times New Roman" w:cs="Times New Roman"/>
      <w:sz w:val="24"/>
      <w:szCs w:val="20"/>
      <w:lang w:eastAsia="pl-PL"/>
    </w:rPr>
  </w:style>
  <w:style w:type="paragraph" w:styleId="Nagwek9">
    <w:name w:val="heading 9"/>
    <w:basedOn w:val="Normalny"/>
    <w:next w:val="Normalny"/>
    <w:link w:val="Nagwek9Znak"/>
    <w:qFormat/>
    <w:rsid w:val="006B2F7F"/>
    <w:pPr>
      <w:keepNext/>
      <w:spacing w:after="0" w:line="240" w:lineRule="auto"/>
      <w:outlineLvl w:val="8"/>
    </w:pPr>
    <w:rPr>
      <w:rFonts w:ascii="Times New Roman" w:eastAsia="Times New Roman" w:hAnsi="Times New Roman" w:cs="Times New Roman"/>
      <w:b/>
      <w:bCs/>
      <w:sz w:val="36"/>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B2F7F"/>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6B2F7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6B2F7F"/>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rsid w:val="006B2F7F"/>
    <w:rPr>
      <w:rFonts w:ascii="Times New Roman" w:eastAsia="Times New Roman" w:hAnsi="Times New Roman" w:cs="Times New Roman"/>
      <w:sz w:val="32"/>
      <w:szCs w:val="20"/>
      <w:lang w:eastAsia="pl-PL"/>
    </w:rPr>
  </w:style>
  <w:style w:type="character" w:customStyle="1" w:styleId="Nagwek5Znak">
    <w:name w:val="Nagłówek 5 Znak"/>
    <w:basedOn w:val="Domylnaczcionkaakapitu"/>
    <w:link w:val="Nagwek5"/>
    <w:rsid w:val="006B2F7F"/>
    <w:rPr>
      <w:rFonts w:ascii="Arial" w:eastAsia="Times New Roman" w:hAnsi="Arial" w:cs="Times New Roman"/>
      <w:i/>
      <w:sz w:val="24"/>
      <w:szCs w:val="20"/>
      <w:lang w:eastAsia="pl-PL"/>
    </w:rPr>
  </w:style>
  <w:style w:type="character" w:customStyle="1" w:styleId="Nagwek6Znak">
    <w:name w:val="Nagłówek 6 Znak"/>
    <w:basedOn w:val="Domylnaczcionkaakapitu"/>
    <w:link w:val="Nagwek6"/>
    <w:rsid w:val="006B2F7F"/>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6B2F7F"/>
    <w:rPr>
      <w:rFonts w:ascii="Times New Roman" w:eastAsia="Times New Roman" w:hAnsi="Times New Roman" w:cs="Times New Roman"/>
      <w:b/>
      <w:sz w:val="28"/>
      <w:szCs w:val="20"/>
      <w:lang w:eastAsia="pl-PL"/>
    </w:rPr>
  </w:style>
  <w:style w:type="character" w:customStyle="1" w:styleId="Nagwek8Znak">
    <w:name w:val="Nagłówek 8 Znak"/>
    <w:basedOn w:val="Domylnaczcionkaakapitu"/>
    <w:link w:val="Nagwek8"/>
    <w:rsid w:val="006B2F7F"/>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B2F7F"/>
    <w:rPr>
      <w:rFonts w:ascii="Times New Roman" w:eastAsia="Times New Roman" w:hAnsi="Times New Roman" w:cs="Times New Roman"/>
      <w:b/>
      <w:bCs/>
      <w:sz w:val="36"/>
      <w:szCs w:val="24"/>
      <w:lang w:eastAsia="pl-PL"/>
    </w:rPr>
  </w:style>
  <w:style w:type="numbering" w:customStyle="1" w:styleId="Bezlisty1">
    <w:name w:val="Bez listy1"/>
    <w:next w:val="Bezlisty"/>
    <w:semiHidden/>
    <w:rsid w:val="006B2F7F"/>
  </w:style>
  <w:style w:type="paragraph" w:customStyle="1" w:styleId="CharChar3ZnakZnakCharCharZnakZnakCharChar">
    <w:name w:val="Char Char3 Znak Znak Char Char Znak Znak Char Char"/>
    <w:basedOn w:val="Normalny"/>
    <w:rsid w:val="006B2F7F"/>
    <w:pPr>
      <w:spacing w:after="0" w:line="240" w:lineRule="auto"/>
    </w:pPr>
    <w:rPr>
      <w:rFonts w:ascii="Times New Roman" w:eastAsia="Times New Roman" w:hAnsi="Times New Roman" w:cs="Times New Roman"/>
      <w:sz w:val="24"/>
      <w:szCs w:val="24"/>
      <w:lang w:eastAsia="pl-PL"/>
    </w:rPr>
  </w:style>
  <w:style w:type="paragraph" w:customStyle="1" w:styleId="Sowowa">
    <w:name w:val="Sowowa"/>
    <w:basedOn w:val="Normalny"/>
    <w:rsid w:val="006B2F7F"/>
    <w:pPr>
      <w:widowControl w:val="0"/>
      <w:spacing w:after="0" w:line="360" w:lineRule="auto"/>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6B2F7F"/>
    <w:pPr>
      <w:spacing w:after="0" w:line="240" w:lineRule="auto"/>
      <w:jc w:val="center"/>
    </w:pPr>
    <w:rPr>
      <w:rFonts w:ascii="Times New Roman" w:eastAsia="Times New Roman" w:hAnsi="Times New Roman" w:cs="Times New Roman"/>
      <w:b/>
      <w:sz w:val="32"/>
      <w:szCs w:val="20"/>
      <w:lang w:eastAsia="pl-PL"/>
    </w:rPr>
  </w:style>
  <w:style w:type="character" w:customStyle="1" w:styleId="TekstpodstawowyZnak">
    <w:name w:val="Tekst podstawowy Znak"/>
    <w:basedOn w:val="Domylnaczcionkaakapitu"/>
    <w:link w:val="Tekstpodstawowy"/>
    <w:rsid w:val="006B2F7F"/>
    <w:rPr>
      <w:rFonts w:ascii="Times New Roman" w:eastAsia="Times New Roman" w:hAnsi="Times New Roman" w:cs="Times New Roman"/>
      <w:b/>
      <w:sz w:val="32"/>
      <w:szCs w:val="20"/>
      <w:lang w:eastAsia="pl-PL"/>
    </w:rPr>
  </w:style>
  <w:style w:type="paragraph" w:styleId="Nagwek">
    <w:name w:val="header"/>
    <w:basedOn w:val="Normalny"/>
    <w:link w:val="NagwekZnak"/>
    <w:rsid w:val="006B2F7F"/>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6B2F7F"/>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6B2F7F"/>
    <w:pPr>
      <w:spacing w:after="0" w:line="240" w:lineRule="auto"/>
      <w:ind w:left="426" w:hanging="426"/>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6B2F7F"/>
    <w:rPr>
      <w:rFonts w:ascii="Arial" w:eastAsia="Times New Roman" w:hAnsi="Arial" w:cs="Times New Roman"/>
      <w:sz w:val="24"/>
      <w:szCs w:val="20"/>
      <w:lang w:eastAsia="pl-PL"/>
    </w:rPr>
  </w:style>
  <w:style w:type="paragraph" w:styleId="Tekstpodstawowy3">
    <w:name w:val="Body Text 3"/>
    <w:basedOn w:val="Normalny"/>
    <w:link w:val="Tekstpodstawowy3Znak"/>
    <w:rsid w:val="006B2F7F"/>
    <w:pPr>
      <w:spacing w:after="0" w:line="240" w:lineRule="auto"/>
      <w:jc w:val="both"/>
    </w:pPr>
    <w:rPr>
      <w:rFonts w:ascii="Arial" w:eastAsia="Times New Roman" w:hAnsi="Arial" w:cs="Times New Roman"/>
      <w:i/>
      <w:sz w:val="24"/>
      <w:szCs w:val="20"/>
      <w:lang w:eastAsia="pl-PL"/>
    </w:rPr>
  </w:style>
  <w:style w:type="character" w:customStyle="1" w:styleId="Tekstpodstawowy3Znak">
    <w:name w:val="Tekst podstawowy 3 Znak"/>
    <w:basedOn w:val="Domylnaczcionkaakapitu"/>
    <w:link w:val="Tekstpodstawowy3"/>
    <w:rsid w:val="006B2F7F"/>
    <w:rPr>
      <w:rFonts w:ascii="Arial" w:eastAsia="Times New Roman" w:hAnsi="Arial" w:cs="Times New Roman"/>
      <w:i/>
      <w:sz w:val="24"/>
      <w:szCs w:val="20"/>
      <w:lang w:eastAsia="pl-PL"/>
    </w:rPr>
  </w:style>
  <w:style w:type="paragraph" w:styleId="Tekstpodstawowy2">
    <w:name w:val="Body Text 2"/>
    <w:basedOn w:val="Normalny"/>
    <w:link w:val="Tekstpodstawowy2Znak"/>
    <w:rsid w:val="006B2F7F"/>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2Znak">
    <w:name w:val="Tekst podstawowy 2 Znak"/>
    <w:basedOn w:val="Domylnaczcionkaakapitu"/>
    <w:link w:val="Tekstpodstawowy2"/>
    <w:rsid w:val="006B2F7F"/>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rsid w:val="006B2F7F"/>
    <w:pPr>
      <w:spacing w:after="0" w:line="240" w:lineRule="auto"/>
      <w:ind w:left="284" w:hanging="284"/>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6B2F7F"/>
    <w:rPr>
      <w:rFonts w:ascii="Times New Roman" w:eastAsia="Times New Roman" w:hAnsi="Times New Roman" w:cs="Times New Roman"/>
      <w:sz w:val="24"/>
      <w:szCs w:val="20"/>
      <w:lang w:eastAsia="pl-PL"/>
    </w:rPr>
  </w:style>
  <w:style w:type="paragraph" w:styleId="Stopka">
    <w:name w:val="footer"/>
    <w:basedOn w:val="Normalny"/>
    <w:link w:val="StopkaZnak"/>
    <w:rsid w:val="006B2F7F"/>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6B2F7F"/>
    <w:rPr>
      <w:rFonts w:ascii="Times New Roman" w:eastAsia="Times New Roman" w:hAnsi="Times New Roman" w:cs="Times New Roman"/>
      <w:sz w:val="20"/>
      <w:szCs w:val="20"/>
      <w:lang w:eastAsia="pl-PL"/>
    </w:rPr>
  </w:style>
  <w:style w:type="character" w:styleId="Numerstrony">
    <w:name w:val="page number"/>
    <w:basedOn w:val="Domylnaczcionkaakapitu"/>
    <w:rsid w:val="006B2F7F"/>
  </w:style>
  <w:style w:type="paragraph" w:customStyle="1" w:styleId="Skrconyadreszwrotny">
    <w:name w:val="Skrócony adres zwrotny"/>
    <w:basedOn w:val="Normalny"/>
    <w:rsid w:val="006B2F7F"/>
    <w:pPr>
      <w:spacing w:after="0" w:line="240" w:lineRule="auto"/>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6B2F7F"/>
    <w:pPr>
      <w:tabs>
        <w:tab w:val="left" w:pos="567"/>
      </w:tabs>
      <w:spacing w:after="0" w:line="240" w:lineRule="auto"/>
      <w:ind w:left="360"/>
      <w:jc w:val="both"/>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rsid w:val="006B2F7F"/>
    <w:rPr>
      <w:rFonts w:ascii="Times New Roman" w:eastAsia="Times New Roman" w:hAnsi="Times New Roman" w:cs="Times New Roman"/>
      <w:sz w:val="20"/>
      <w:szCs w:val="20"/>
      <w:lang w:eastAsia="pl-PL"/>
    </w:rPr>
  </w:style>
  <w:style w:type="paragraph" w:styleId="Tekstblokowy">
    <w:name w:val="Block Text"/>
    <w:basedOn w:val="Normalny"/>
    <w:rsid w:val="006B2F7F"/>
    <w:pPr>
      <w:spacing w:after="0" w:line="240" w:lineRule="auto"/>
      <w:ind w:left="426" w:right="-2" w:hanging="142"/>
      <w:jc w:val="both"/>
    </w:pPr>
    <w:rPr>
      <w:rFonts w:ascii="Times New Roman" w:eastAsia="Times New Roman" w:hAnsi="Times New Roman" w:cs="Times New Roman"/>
      <w:sz w:val="20"/>
      <w:szCs w:val="20"/>
      <w:lang w:eastAsia="pl-PL"/>
    </w:rPr>
  </w:style>
  <w:style w:type="paragraph" w:styleId="Lista">
    <w:name w:val="List"/>
    <w:basedOn w:val="Normalny"/>
    <w:rsid w:val="006B2F7F"/>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rsid w:val="006B2F7F"/>
    <w:pPr>
      <w:spacing w:after="0" w:line="240" w:lineRule="auto"/>
      <w:ind w:left="566" w:hanging="283"/>
    </w:pPr>
    <w:rPr>
      <w:rFonts w:ascii="Times New Roman" w:eastAsia="Times New Roman" w:hAnsi="Times New Roman" w:cs="Times New Roman"/>
      <w:sz w:val="24"/>
      <w:szCs w:val="24"/>
      <w:lang w:eastAsia="pl-PL"/>
    </w:rPr>
  </w:style>
  <w:style w:type="character" w:styleId="Hipercze">
    <w:name w:val="Hyperlink"/>
    <w:rsid w:val="006B2F7F"/>
    <w:rPr>
      <w:color w:val="0000FF"/>
      <w:u w:val="single"/>
    </w:rPr>
  </w:style>
  <w:style w:type="table" w:styleId="Tabela-Siatka">
    <w:name w:val="Table Grid"/>
    <w:basedOn w:val="Standardowy"/>
    <w:rsid w:val="006B2F7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2F7F"/>
    <w:pPr>
      <w:widowControl w:val="0"/>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customStyle="1" w:styleId="Tekstpodstawowy31">
    <w:name w:val="Tekst podstawowy 31"/>
    <w:basedOn w:val="Normalny"/>
    <w:rsid w:val="006B2F7F"/>
    <w:pPr>
      <w:overflowPunct w:val="0"/>
      <w:autoSpaceDE w:val="0"/>
      <w:autoSpaceDN w:val="0"/>
      <w:adjustRightInd w:val="0"/>
      <w:spacing w:after="0" w:line="240" w:lineRule="auto"/>
      <w:jc w:val="both"/>
    </w:pPr>
    <w:rPr>
      <w:rFonts w:ascii="Arial" w:eastAsia="Times New Roman" w:hAnsi="Arial" w:cs="Times New Roman"/>
      <w:i/>
      <w:sz w:val="24"/>
      <w:szCs w:val="20"/>
      <w:lang w:eastAsia="pl-PL"/>
    </w:rPr>
  </w:style>
  <w:style w:type="paragraph" w:customStyle="1" w:styleId="Nag3wek1">
    <w:name w:val="Nag3ówek 1"/>
    <w:basedOn w:val="Normalny"/>
    <w:next w:val="Normalny"/>
    <w:rsid w:val="006B2F7F"/>
    <w:pPr>
      <w:widowControl w:val="0"/>
      <w:autoSpaceDE w:val="0"/>
      <w:autoSpaceDN w:val="0"/>
      <w:adjustRightInd w:val="0"/>
      <w:spacing w:after="0" w:line="240" w:lineRule="auto"/>
    </w:pPr>
    <w:rPr>
      <w:rFonts w:ascii="TimesNewRoman,Bold" w:eastAsia="Times New Roman" w:hAnsi="TimesNewRoman,Bold" w:cs="TimesNewRoman,Bold"/>
      <w:sz w:val="24"/>
      <w:szCs w:val="24"/>
      <w:lang w:eastAsia="pl-PL"/>
    </w:rPr>
  </w:style>
  <w:style w:type="paragraph" w:customStyle="1" w:styleId="ust">
    <w:name w:val="ust"/>
    <w:rsid w:val="006B2F7F"/>
    <w:pPr>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6B2F7F"/>
    <w:pPr>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tyt">
    <w:name w:val="tyt"/>
    <w:basedOn w:val="Normalny"/>
    <w:rsid w:val="006B2F7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styleId="NormalnyWeb">
    <w:name w:val="Normal (Web)"/>
    <w:basedOn w:val="Normalny"/>
    <w:uiPriority w:val="99"/>
    <w:rsid w:val="006B2F7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4">
    <w:name w:val="List 4"/>
    <w:basedOn w:val="Normalny"/>
    <w:rsid w:val="006B2F7F"/>
    <w:pPr>
      <w:spacing w:after="0" w:line="240" w:lineRule="auto"/>
      <w:ind w:left="1132" w:hanging="283"/>
    </w:pPr>
    <w:rPr>
      <w:rFonts w:ascii="Times New Roman" w:eastAsia="Times New Roman" w:hAnsi="Times New Roman" w:cs="Times New Roman"/>
      <w:sz w:val="24"/>
      <w:szCs w:val="24"/>
      <w:lang w:eastAsia="pl-PL"/>
    </w:rPr>
  </w:style>
  <w:style w:type="paragraph" w:styleId="Tytu">
    <w:name w:val="Title"/>
    <w:basedOn w:val="Normalny"/>
    <w:link w:val="TytuZnak"/>
    <w:qFormat/>
    <w:rsid w:val="006B2F7F"/>
    <w:pPr>
      <w:spacing w:after="0" w:line="36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rsid w:val="006B2F7F"/>
    <w:rPr>
      <w:rFonts w:ascii="Times New Roman" w:eastAsia="Times New Roman" w:hAnsi="Times New Roman" w:cs="Times New Roman"/>
      <w:b/>
      <w:bCs/>
      <w:sz w:val="24"/>
      <w:szCs w:val="24"/>
      <w:lang w:eastAsia="pl-PL"/>
    </w:rPr>
  </w:style>
  <w:style w:type="paragraph" w:styleId="Lista-kontynuacja2">
    <w:name w:val="List Continue 2"/>
    <w:basedOn w:val="Normalny"/>
    <w:rsid w:val="006B2F7F"/>
    <w:pPr>
      <w:spacing w:after="120" w:line="240" w:lineRule="auto"/>
      <w:ind w:left="566"/>
    </w:pPr>
    <w:rPr>
      <w:rFonts w:ascii="Times New Roman" w:eastAsia="Times New Roman" w:hAnsi="Times New Roman" w:cs="Times New Roman"/>
      <w:sz w:val="24"/>
      <w:szCs w:val="24"/>
      <w:lang w:eastAsia="pl-PL"/>
    </w:rPr>
  </w:style>
  <w:style w:type="character" w:styleId="Pogrubienie">
    <w:name w:val="Strong"/>
    <w:uiPriority w:val="22"/>
    <w:qFormat/>
    <w:rsid w:val="006B2F7F"/>
    <w:rPr>
      <w:b/>
      <w:bCs/>
    </w:rPr>
  </w:style>
  <w:style w:type="paragraph" w:styleId="Tekstprzypisudolnego">
    <w:name w:val="footnote text"/>
    <w:basedOn w:val="Normalny"/>
    <w:link w:val="TekstprzypisudolnegoZnak"/>
    <w:uiPriority w:val="99"/>
    <w:rsid w:val="006B2F7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B2F7F"/>
    <w:rPr>
      <w:rFonts w:ascii="Times New Roman" w:eastAsia="Times New Roman" w:hAnsi="Times New Roman" w:cs="Times New Roman"/>
      <w:sz w:val="20"/>
      <w:szCs w:val="20"/>
      <w:lang w:eastAsia="pl-PL"/>
    </w:rPr>
  </w:style>
  <w:style w:type="character" w:styleId="Odwoanieprzypisudolnego">
    <w:name w:val="footnote reference"/>
    <w:uiPriority w:val="99"/>
    <w:rsid w:val="006B2F7F"/>
    <w:rPr>
      <w:vertAlign w:val="superscript"/>
    </w:rPr>
  </w:style>
  <w:style w:type="character" w:customStyle="1" w:styleId="ZnakZnak">
    <w:name w:val="Znak Znak"/>
    <w:rsid w:val="006B2F7F"/>
    <w:rPr>
      <w:b/>
      <w:sz w:val="32"/>
      <w:lang w:val="pl-PL" w:eastAsia="pl-PL" w:bidi="ar-SA"/>
    </w:rPr>
  </w:style>
  <w:style w:type="paragraph" w:customStyle="1" w:styleId="Znak">
    <w:name w:val="Znak"/>
    <w:basedOn w:val="Normalny"/>
    <w:rsid w:val="006B2F7F"/>
    <w:pPr>
      <w:spacing w:after="0" w:line="240" w:lineRule="auto"/>
    </w:pPr>
    <w:rPr>
      <w:rFonts w:ascii="Times New Roman" w:eastAsia="Times New Roman" w:hAnsi="Times New Roman" w:cs="Times New Roman"/>
      <w:sz w:val="24"/>
      <w:szCs w:val="24"/>
      <w:lang w:eastAsia="pl-PL"/>
    </w:rPr>
  </w:style>
  <w:style w:type="character" w:customStyle="1" w:styleId="textbold">
    <w:name w:val="text bold"/>
    <w:basedOn w:val="Domylnaczcionkaakapitu"/>
    <w:rsid w:val="006B2F7F"/>
  </w:style>
  <w:style w:type="character" w:customStyle="1" w:styleId="text">
    <w:name w:val="text"/>
    <w:basedOn w:val="Domylnaczcionkaakapitu"/>
    <w:rsid w:val="006B2F7F"/>
  </w:style>
  <w:style w:type="paragraph" w:customStyle="1" w:styleId="khtitle">
    <w:name w:val="kh_title"/>
    <w:basedOn w:val="Normalny"/>
    <w:rsid w:val="006B2F7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6B2F7F"/>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PodtytuZnak">
    <w:name w:val="Podtytuł Znak"/>
    <w:basedOn w:val="Domylnaczcionkaakapitu"/>
    <w:link w:val="Podtytu"/>
    <w:rsid w:val="006B2F7F"/>
    <w:rPr>
      <w:rFonts w:ascii="Arial" w:eastAsia="Lucida Sans Unicode" w:hAnsi="Arial" w:cs="Tahoma"/>
      <w:i/>
      <w:iCs/>
      <w:sz w:val="28"/>
      <w:szCs w:val="28"/>
      <w:lang w:eastAsia="ar-SA"/>
    </w:rPr>
  </w:style>
  <w:style w:type="paragraph" w:styleId="Tekstprzypisukocowego">
    <w:name w:val="endnote text"/>
    <w:basedOn w:val="Normalny"/>
    <w:link w:val="TekstprzypisukocowegoZnak"/>
    <w:semiHidden/>
    <w:rsid w:val="006B2F7F"/>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6B2F7F"/>
    <w:rPr>
      <w:rFonts w:ascii="Times New Roman" w:eastAsia="Times New Roman" w:hAnsi="Times New Roman" w:cs="Times New Roman"/>
      <w:sz w:val="20"/>
      <w:szCs w:val="20"/>
      <w:lang w:eastAsia="pl-PL"/>
    </w:rPr>
  </w:style>
  <w:style w:type="character" w:styleId="Odwoanieprzypisukocowego">
    <w:name w:val="endnote reference"/>
    <w:semiHidden/>
    <w:rsid w:val="006B2F7F"/>
    <w:rPr>
      <w:vertAlign w:val="superscript"/>
    </w:rPr>
  </w:style>
  <w:style w:type="paragraph" w:customStyle="1" w:styleId="Akapitzlist1">
    <w:name w:val="Akapit z listą1"/>
    <w:basedOn w:val="Normalny"/>
    <w:rsid w:val="006B2F7F"/>
    <w:pPr>
      <w:spacing w:after="0" w:line="240" w:lineRule="auto"/>
      <w:ind w:left="720"/>
    </w:pPr>
    <w:rPr>
      <w:rFonts w:ascii="Times New Roman" w:eastAsia="Times New Roman" w:hAnsi="Times New Roman" w:cs="Times New Roman"/>
      <w:sz w:val="24"/>
      <w:szCs w:val="24"/>
      <w:lang w:eastAsia="pl-PL"/>
    </w:rPr>
  </w:style>
  <w:style w:type="paragraph" w:customStyle="1" w:styleId="Akapitzlist2">
    <w:name w:val="Akapit z listą2"/>
    <w:basedOn w:val="Normalny"/>
    <w:rsid w:val="006B2F7F"/>
    <w:pPr>
      <w:widowControl w:val="0"/>
      <w:overflowPunct w:val="0"/>
      <w:autoSpaceDE w:val="0"/>
      <w:autoSpaceDN w:val="0"/>
      <w:adjustRightInd w:val="0"/>
      <w:spacing w:after="0" w:line="240" w:lineRule="auto"/>
      <w:ind w:left="720"/>
      <w:contextualSpacing/>
    </w:pPr>
    <w:rPr>
      <w:rFonts w:ascii="Times New Roman" w:eastAsia="Times New Roman" w:hAnsi="Times New Roman" w:cs="Times New Roman"/>
      <w:kern w:val="28"/>
      <w:sz w:val="20"/>
      <w:szCs w:val="20"/>
      <w:lang w:eastAsia="pl-PL"/>
    </w:rPr>
  </w:style>
  <w:style w:type="paragraph" w:customStyle="1" w:styleId="Znak3ZnakZnak">
    <w:name w:val="Znak3 Znak Znak"/>
    <w:basedOn w:val="Normalny"/>
    <w:rsid w:val="006B2F7F"/>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rsid w:val="006B2F7F"/>
    <w:pPr>
      <w:spacing w:after="0" w:line="240" w:lineRule="auto"/>
    </w:pPr>
    <w:rPr>
      <w:rFonts w:ascii="Segoe UI" w:eastAsia="Times New Roman" w:hAnsi="Segoe UI" w:cs="Times New Roman"/>
      <w:sz w:val="18"/>
      <w:szCs w:val="18"/>
      <w:lang w:val="x-none" w:eastAsia="x-none"/>
    </w:rPr>
  </w:style>
  <w:style w:type="character" w:customStyle="1" w:styleId="TekstdymkaZnak">
    <w:name w:val="Tekst dymka Znak"/>
    <w:basedOn w:val="Domylnaczcionkaakapitu"/>
    <w:link w:val="Tekstdymka"/>
    <w:rsid w:val="006B2F7F"/>
    <w:rPr>
      <w:rFonts w:ascii="Segoe UI" w:eastAsia="Times New Roman" w:hAnsi="Segoe UI" w:cs="Times New Roman"/>
      <w:sz w:val="18"/>
      <w:szCs w:val="18"/>
      <w:lang w:val="x-none" w:eastAsia="x-none"/>
    </w:rPr>
  </w:style>
  <w:style w:type="paragraph" w:styleId="Akapitzlist">
    <w:name w:val="List Paragraph"/>
    <w:aliases w:val="CW_Lista,Wypunktowanie,Nagłówek_JP,Rysunek,Obiekt,List Paragraph1,naglowek,BulletC,Numerowanie,List Paragraph,Akapit z listą BS,Kolorowa lista — akcent 11,Akapit z listą4,Podsis rysunku,T_SZ_List Paragraph,L1,Akapit z listą5,Wyliczanie,b1"/>
    <w:basedOn w:val="Normalny"/>
    <w:link w:val="AkapitzlistZnak"/>
    <w:uiPriority w:val="34"/>
    <w:qFormat/>
    <w:rsid w:val="006B2F7F"/>
    <w:pPr>
      <w:spacing w:after="0" w:line="240" w:lineRule="auto"/>
      <w:ind w:left="708"/>
    </w:pPr>
    <w:rPr>
      <w:rFonts w:ascii="Times New Roman" w:eastAsia="Times New Roman" w:hAnsi="Times New Roman" w:cs="Times New Roman"/>
      <w:sz w:val="20"/>
      <w:szCs w:val="20"/>
      <w:lang w:eastAsia="pl-PL"/>
    </w:rPr>
  </w:style>
  <w:style w:type="table" w:customStyle="1" w:styleId="Tabela-Siatka1">
    <w:name w:val="Tabela - Siatka1"/>
    <w:basedOn w:val="Standardowy"/>
    <w:next w:val="Tabela-Siatka"/>
    <w:uiPriority w:val="39"/>
    <w:rsid w:val="006B2F7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6B2F7F"/>
  </w:style>
  <w:style w:type="numbering" w:styleId="111111">
    <w:name w:val="Outline List 2"/>
    <w:basedOn w:val="Bezlisty"/>
    <w:rsid w:val="006B2F7F"/>
    <w:pPr>
      <w:numPr>
        <w:numId w:val="13"/>
      </w:numPr>
    </w:pPr>
  </w:style>
  <w:style w:type="paragraph" w:customStyle="1" w:styleId="Tekstpodstawowy311">
    <w:name w:val="Tekst podstawowy 311"/>
    <w:basedOn w:val="Normalny"/>
    <w:rsid w:val="006B2F7F"/>
    <w:pPr>
      <w:overflowPunct w:val="0"/>
      <w:autoSpaceDE w:val="0"/>
      <w:autoSpaceDN w:val="0"/>
      <w:adjustRightInd w:val="0"/>
      <w:spacing w:after="0" w:line="240" w:lineRule="auto"/>
      <w:jc w:val="both"/>
    </w:pPr>
    <w:rPr>
      <w:rFonts w:ascii="Arial" w:eastAsia="Times New Roman" w:hAnsi="Arial" w:cs="Arial"/>
      <w:i/>
      <w:iCs/>
      <w:sz w:val="24"/>
      <w:szCs w:val="24"/>
      <w:lang w:eastAsia="pl-PL"/>
    </w:rPr>
  </w:style>
  <w:style w:type="character" w:styleId="Odwoaniedokomentarza">
    <w:name w:val="annotation reference"/>
    <w:rsid w:val="006B2F7F"/>
    <w:rPr>
      <w:sz w:val="16"/>
      <w:szCs w:val="16"/>
    </w:rPr>
  </w:style>
  <w:style w:type="paragraph" w:styleId="Tekstkomentarza">
    <w:name w:val="annotation text"/>
    <w:basedOn w:val="Normalny"/>
    <w:link w:val="TekstkomentarzaZnak"/>
    <w:rsid w:val="006B2F7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6B2F7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B2F7F"/>
    <w:rPr>
      <w:b/>
      <w:bCs/>
      <w:lang w:val="x-none" w:eastAsia="x-none"/>
    </w:rPr>
  </w:style>
  <w:style w:type="character" w:customStyle="1" w:styleId="TematkomentarzaZnak">
    <w:name w:val="Temat komentarza Znak"/>
    <w:basedOn w:val="TekstkomentarzaZnak"/>
    <w:link w:val="Tematkomentarza"/>
    <w:rsid w:val="006B2F7F"/>
    <w:rPr>
      <w:rFonts w:ascii="Times New Roman" w:eastAsia="Times New Roman" w:hAnsi="Times New Roman" w:cs="Times New Roman"/>
      <w:b/>
      <w:bCs/>
      <w:sz w:val="20"/>
      <w:szCs w:val="20"/>
      <w:lang w:val="x-none" w:eastAsia="x-none"/>
    </w:rPr>
  </w:style>
  <w:style w:type="numbering" w:customStyle="1" w:styleId="Styl4">
    <w:name w:val="Styl4"/>
    <w:uiPriority w:val="99"/>
    <w:rsid w:val="006B2F7F"/>
    <w:pPr>
      <w:numPr>
        <w:numId w:val="16"/>
      </w:numPr>
    </w:pPr>
  </w:style>
  <w:style w:type="table" w:customStyle="1" w:styleId="Tabela-Siatka2">
    <w:name w:val="Tabela - Siatka2"/>
    <w:basedOn w:val="Standardowy"/>
    <w:next w:val="Tabela-Siatka"/>
    <w:uiPriority w:val="39"/>
    <w:rsid w:val="006B2F7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Wypunktowanie Znak,Nagłówek_JP Znak,Rysunek Znak,Obiekt Znak,List Paragraph1 Znak,naglowek Znak,BulletC Znak,Numerowanie Znak,List Paragraph Znak,Akapit z listą BS Znak,Kolorowa lista — akcent 11 Znak,L1 Znak,b1 Znak"/>
    <w:link w:val="Akapitzlist"/>
    <w:uiPriority w:val="34"/>
    <w:qFormat/>
    <w:rsid w:val="006B2F7F"/>
    <w:rPr>
      <w:rFonts w:ascii="Times New Roman" w:eastAsia="Times New Roman" w:hAnsi="Times New Roman" w:cs="Times New Roman"/>
      <w:sz w:val="20"/>
      <w:szCs w:val="20"/>
      <w:lang w:eastAsia="pl-PL"/>
    </w:rPr>
  </w:style>
  <w:style w:type="paragraph" w:styleId="Zwykytekst">
    <w:name w:val="Plain Text"/>
    <w:basedOn w:val="Normalny"/>
    <w:link w:val="ZwykytekstZnak"/>
    <w:rsid w:val="006B2F7F"/>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6B2F7F"/>
    <w:rPr>
      <w:rFonts w:ascii="Courier New" w:eastAsia="Times New Roman" w:hAnsi="Courier New" w:cs="Times New Roman"/>
      <w:w w:val="89"/>
      <w:sz w:val="25"/>
      <w:szCs w:val="20"/>
      <w:lang w:val="x-none" w:eastAsia="x-none"/>
    </w:rPr>
  </w:style>
  <w:style w:type="character" w:customStyle="1" w:styleId="apple-converted-space">
    <w:name w:val="apple-converted-space"/>
    <w:rsid w:val="006B2F7F"/>
  </w:style>
  <w:style w:type="numbering" w:customStyle="1" w:styleId="Bezlisty11">
    <w:name w:val="Bez listy11"/>
    <w:next w:val="Bezlisty"/>
    <w:semiHidden/>
    <w:rsid w:val="006B2F7F"/>
  </w:style>
  <w:style w:type="character" w:customStyle="1" w:styleId="WW8Num3z0">
    <w:name w:val="WW8Num3z0"/>
    <w:rsid w:val="006B2F7F"/>
    <w:rPr>
      <w:rFonts w:ascii="Symbol" w:hAnsi="Symbol" w:cs="Symbol"/>
    </w:rPr>
  </w:style>
  <w:style w:type="character" w:customStyle="1" w:styleId="WW8Num3z2">
    <w:name w:val="WW8Num3z2"/>
    <w:rsid w:val="006B2F7F"/>
    <w:rPr>
      <w:rFonts w:ascii="Wingdings" w:hAnsi="Wingdings" w:cs="Wingdings"/>
    </w:rPr>
  </w:style>
  <w:style w:type="character" w:customStyle="1" w:styleId="WW8Num3z4">
    <w:name w:val="WW8Num3z4"/>
    <w:rsid w:val="006B2F7F"/>
    <w:rPr>
      <w:rFonts w:ascii="Courier New" w:hAnsi="Courier New" w:cs="Courier New"/>
    </w:rPr>
  </w:style>
  <w:style w:type="character" w:customStyle="1" w:styleId="WW8Num4z1">
    <w:name w:val="WW8Num4z1"/>
    <w:rsid w:val="006B2F7F"/>
    <w:rPr>
      <w:rFonts w:ascii="Courier New" w:hAnsi="Courier New" w:cs="Courier New"/>
    </w:rPr>
  </w:style>
  <w:style w:type="character" w:customStyle="1" w:styleId="WW8Num4z2">
    <w:name w:val="WW8Num4z2"/>
    <w:rsid w:val="006B2F7F"/>
    <w:rPr>
      <w:rFonts w:ascii="Wingdings" w:hAnsi="Wingdings" w:cs="Wingdings"/>
    </w:rPr>
  </w:style>
  <w:style w:type="character" w:customStyle="1" w:styleId="WW8Num4z3">
    <w:name w:val="WW8Num4z3"/>
    <w:rsid w:val="006B2F7F"/>
    <w:rPr>
      <w:rFonts w:ascii="Symbol" w:hAnsi="Symbol" w:cs="Symbol"/>
    </w:rPr>
  </w:style>
  <w:style w:type="character" w:customStyle="1" w:styleId="WW8Num5z0">
    <w:name w:val="WW8Num5z0"/>
    <w:rsid w:val="006B2F7F"/>
    <w:rPr>
      <w:rFonts w:ascii="Symbol" w:hAnsi="Symbol" w:cs="Symbol"/>
    </w:rPr>
  </w:style>
  <w:style w:type="character" w:customStyle="1" w:styleId="WW8Num5z1">
    <w:name w:val="WW8Num5z1"/>
    <w:rsid w:val="006B2F7F"/>
    <w:rPr>
      <w:rFonts w:ascii="Courier New" w:hAnsi="Courier New" w:cs="Courier New"/>
    </w:rPr>
  </w:style>
  <w:style w:type="character" w:customStyle="1" w:styleId="WW8Num5z2">
    <w:name w:val="WW8Num5z2"/>
    <w:rsid w:val="006B2F7F"/>
    <w:rPr>
      <w:rFonts w:ascii="Wingdings" w:hAnsi="Wingdings" w:cs="Wingdings"/>
    </w:rPr>
  </w:style>
  <w:style w:type="character" w:customStyle="1" w:styleId="WW8Num8z0">
    <w:name w:val="WW8Num8z0"/>
    <w:rsid w:val="006B2F7F"/>
    <w:rPr>
      <w:rFonts w:ascii="Symbol" w:hAnsi="Symbol" w:cs="Symbol"/>
    </w:rPr>
  </w:style>
  <w:style w:type="character" w:customStyle="1" w:styleId="WW8Num8z2">
    <w:name w:val="WW8Num8z2"/>
    <w:rsid w:val="006B2F7F"/>
    <w:rPr>
      <w:rFonts w:ascii="Wingdings" w:hAnsi="Wingdings" w:cs="Wingdings"/>
    </w:rPr>
  </w:style>
  <w:style w:type="character" w:customStyle="1" w:styleId="WW8Num8z4">
    <w:name w:val="WW8Num8z4"/>
    <w:rsid w:val="006B2F7F"/>
    <w:rPr>
      <w:rFonts w:ascii="Courier New" w:hAnsi="Courier New" w:cs="Courier New"/>
    </w:rPr>
  </w:style>
  <w:style w:type="character" w:customStyle="1" w:styleId="WW8Num10z0">
    <w:name w:val="WW8Num10z0"/>
    <w:rsid w:val="006B2F7F"/>
    <w:rPr>
      <w:rFonts w:ascii="Symbol" w:hAnsi="Symbol" w:cs="Symbol"/>
    </w:rPr>
  </w:style>
  <w:style w:type="character" w:customStyle="1" w:styleId="WW8Num10z4">
    <w:name w:val="WW8Num10z4"/>
    <w:rsid w:val="006B2F7F"/>
    <w:rPr>
      <w:rFonts w:ascii="Courier New" w:hAnsi="Courier New" w:cs="Courier New"/>
    </w:rPr>
  </w:style>
  <w:style w:type="character" w:customStyle="1" w:styleId="WW8Num10z5">
    <w:name w:val="WW8Num10z5"/>
    <w:rsid w:val="006B2F7F"/>
    <w:rPr>
      <w:rFonts w:ascii="Wingdings" w:hAnsi="Wingdings" w:cs="Wingdings"/>
    </w:rPr>
  </w:style>
  <w:style w:type="character" w:customStyle="1" w:styleId="WW8Num12z0">
    <w:name w:val="WW8Num12z0"/>
    <w:rsid w:val="006B2F7F"/>
    <w:rPr>
      <w:b w:val="0"/>
    </w:rPr>
  </w:style>
  <w:style w:type="character" w:customStyle="1" w:styleId="WW8Num14z0">
    <w:name w:val="WW8Num14z0"/>
    <w:rsid w:val="006B2F7F"/>
    <w:rPr>
      <w:rFonts w:ascii="Symbol" w:hAnsi="Symbol" w:cs="Symbol"/>
    </w:rPr>
  </w:style>
  <w:style w:type="character" w:customStyle="1" w:styleId="Domylnaczcionkaakapitu1">
    <w:name w:val="Domyślna czcionka akapitu1"/>
    <w:rsid w:val="006B2F7F"/>
  </w:style>
  <w:style w:type="character" w:customStyle="1" w:styleId="Odwoaniedokomentarza1">
    <w:name w:val="Odwołanie do komentarza1"/>
    <w:rsid w:val="006B2F7F"/>
    <w:rPr>
      <w:sz w:val="16"/>
      <w:szCs w:val="16"/>
    </w:rPr>
  </w:style>
  <w:style w:type="paragraph" w:customStyle="1" w:styleId="Nagwek10">
    <w:name w:val="Nagłówek1"/>
    <w:basedOn w:val="Normalny"/>
    <w:next w:val="Tekstpodstawowy"/>
    <w:rsid w:val="006B2F7F"/>
    <w:pPr>
      <w:keepNext/>
      <w:suppressAutoHyphens/>
      <w:spacing w:before="240" w:after="120" w:line="240" w:lineRule="auto"/>
    </w:pPr>
    <w:rPr>
      <w:rFonts w:ascii="Arial" w:eastAsia="Lucida Sans Unicode" w:hAnsi="Arial" w:cs="Mangal"/>
      <w:sz w:val="28"/>
      <w:szCs w:val="28"/>
      <w:lang w:eastAsia="zh-CN"/>
    </w:rPr>
  </w:style>
  <w:style w:type="paragraph" w:styleId="Legenda">
    <w:name w:val="caption"/>
    <w:basedOn w:val="Normalny"/>
    <w:qFormat/>
    <w:rsid w:val="006B2F7F"/>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6B2F7F"/>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ekstpodstawowywcity21">
    <w:name w:val="Tekst podstawowy wcięty 21"/>
    <w:basedOn w:val="Normalny"/>
    <w:rsid w:val="006B2F7F"/>
    <w:pPr>
      <w:suppressAutoHyphens/>
      <w:spacing w:after="0" w:line="240" w:lineRule="auto"/>
      <w:ind w:left="1080" w:hanging="360"/>
      <w:jc w:val="both"/>
    </w:pPr>
    <w:rPr>
      <w:rFonts w:ascii="Times New Roman" w:eastAsia="Times New Roman" w:hAnsi="Times New Roman" w:cs="Times New Roman"/>
      <w:sz w:val="24"/>
      <w:szCs w:val="24"/>
      <w:lang w:eastAsia="zh-CN"/>
    </w:rPr>
  </w:style>
  <w:style w:type="paragraph" w:customStyle="1" w:styleId="Tekstpodstawowywcity31">
    <w:name w:val="Tekst podstawowy wcięty 31"/>
    <w:basedOn w:val="Normalny"/>
    <w:rsid w:val="006B2F7F"/>
    <w:pPr>
      <w:suppressAutoHyphens/>
      <w:spacing w:after="0" w:line="240" w:lineRule="auto"/>
      <w:ind w:left="480" w:hanging="480"/>
      <w:jc w:val="both"/>
    </w:pPr>
    <w:rPr>
      <w:rFonts w:ascii="Times New Roman" w:eastAsia="Times New Roman" w:hAnsi="Times New Roman" w:cs="Times New Roman"/>
      <w:bCs/>
      <w:sz w:val="24"/>
      <w:szCs w:val="24"/>
      <w:lang w:eastAsia="zh-CN"/>
    </w:rPr>
  </w:style>
  <w:style w:type="paragraph" w:customStyle="1" w:styleId="Tekstkomentarza1">
    <w:name w:val="Tekst komentarza1"/>
    <w:basedOn w:val="Normalny"/>
    <w:rsid w:val="006B2F7F"/>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21">
    <w:name w:val="Tekst podstawowy 21"/>
    <w:basedOn w:val="Normalny"/>
    <w:rsid w:val="006B2F7F"/>
    <w:pPr>
      <w:suppressAutoHyphens/>
      <w:spacing w:after="0" w:line="360" w:lineRule="auto"/>
      <w:jc w:val="both"/>
    </w:pPr>
    <w:rPr>
      <w:rFonts w:ascii="Times New Roman" w:eastAsia="Times New Roman" w:hAnsi="Times New Roman" w:cs="Times New Roman"/>
      <w:sz w:val="24"/>
      <w:szCs w:val="20"/>
      <w:lang w:eastAsia="zh-CN"/>
    </w:rPr>
  </w:style>
  <w:style w:type="paragraph" w:customStyle="1" w:styleId="Zawartoramki">
    <w:name w:val="Zawartość ramki"/>
    <w:basedOn w:val="Tekstpodstawowy"/>
    <w:rsid w:val="006B2F7F"/>
    <w:pPr>
      <w:suppressAutoHyphens/>
      <w:jc w:val="both"/>
    </w:pPr>
    <w:rPr>
      <w:b w:val="0"/>
      <w:sz w:val="24"/>
      <w:lang w:eastAsia="zh-CN"/>
    </w:rPr>
  </w:style>
  <w:style w:type="paragraph" w:styleId="Poprawka">
    <w:name w:val="Revision"/>
    <w:hidden/>
    <w:uiPriority w:val="99"/>
    <w:semiHidden/>
    <w:rsid w:val="006B2F7F"/>
    <w:pPr>
      <w:spacing w:after="0" w:line="240" w:lineRule="auto"/>
    </w:pPr>
    <w:rPr>
      <w:rFonts w:ascii="Times New Roman" w:eastAsia="Times New Roman" w:hAnsi="Times New Roman" w:cs="Times New Roman"/>
      <w:sz w:val="24"/>
      <w:szCs w:val="24"/>
      <w:lang w:eastAsia="zh-CN"/>
    </w:rPr>
  </w:style>
  <w:style w:type="paragraph" w:styleId="Listapunktowana">
    <w:name w:val="List Bullet"/>
    <w:basedOn w:val="Normalny"/>
    <w:uiPriority w:val="99"/>
    <w:unhideWhenUsed/>
    <w:rsid w:val="006B2F7F"/>
    <w:pPr>
      <w:numPr>
        <w:numId w:val="24"/>
      </w:numPr>
      <w:suppressAutoHyphens/>
      <w:spacing w:after="0" w:line="240" w:lineRule="auto"/>
      <w:contextualSpacing/>
    </w:pPr>
    <w:rPr>
      <w:rFonts w:ascii="Times New Roman" w:eastAsia="Times New Roman" w:hAnsi="Times New Roman" w:cs="Times New Roman"/>
      <w:sz w:val="24"/>
      <w:szCs w:val="24"/>
      <w:lang w:eastAsia="zh-CN"/>
    </w:rPr>
  </w:style>
  <w:style w:type="character" w:customStyle="1" w:styleId="Nierozpoznanawzmianka1">
    <w:name w:val="Nierozpoznana wzmianka1"/>
    <w:basedOn w:val="Domylnaczcionkaakapitu"/>
    <w:uiPriority w:val="99"/>
    <w:semiHidden/>
    <w:unhideWhenUsed/>
    <w:rsid w:val="000944E1"/>
    <w:rPr>
      <w:color w:val="605E5C"/>
      <w:shd w:val="clear" w:color="auto" w:fill="E1DFDD"/>
    </w:rPr>
  </w:style>
  <w:style w:type="character" w:customStyle="1" w:styleId="alb">
    <w:name w:val="a_lb"/>
    <w:basedOn w:val="Domylnaczcionkaakapitu"/>
    <w:rsid w:val="00852931"/>
  </w:style>
  <w:style w:type="character" w:customStyle="1" w:styleId="fn-ref">
    <w:name w:val="fn-ref"/>
    <w:basedOn w:val="Domylnaczcionkaakapitu"/>
    <w:rsid w:val="00852931"/>
  </w:style>
  <w:style w:type="paragraph" w:customStyle="1" w:styleId="text-justify">
    <w:name w:val="text-justify"/>
    <w:basedOn w:val="Normalny"/>
    <w:rsid w:val="008529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qFormat/>
    <w:rsid w:val="006B0570"/>
    <w:rPr>
      <w:i/>
      <w:iCs/>
    </w:rPr>
  </w:style>
  <w:style w:type="paragraph" w:customStyle="1" w:styleId="Listapoziom2">
    <w:name w:val="Lista_poziom_2"/>
    <w:basedOn w:val="Normalny"/>
    <w:rsid w:val="00BC4BB5"/>
    <w:pPr>
      <w:numPr>
        <w:numId w:val="37"/>
      </w:numPr>
      <w:spacing w:before="120" w:after="0" w:line="240" w:lineRule="auto"/>
      <w:jc w:val="both"/>
    </w:pPr>
    <w:rPr>
      <w:rFonts w:ascii="Calibri" w:eastAsia="Calibri" w:hAnsi="Calibri" w:cs="Calibri"/>
      <w:kern w:val="2"/>
      <w:lang w:eastAsia="zh-CN"/>
    </w:rPr>
  </w:style>
  <w:style w:type="paragraph" w:customStyle="1" w:styleId="StylIwony">
    <w:name w:val="Styl Iwony"/>
    <w:basedOn w:val="Normalny"/>
    <w:rsid w:val="00176361"/>
    <w:pPr>
      <w:suppressAutoHyphens/>
      <w:spacing w:before="120" w:after="120" w:line="240" w:lineRule="auto"/>
      <w:jc w:val="both"/>
    </w:pPr>
    <w:rPr>
      <w:rFonts w:ascii="Bookman Old Style" w:eastAsia="Calibri" w:hAnsi="Bookman Old Style" w:cs="Bookman Old Style"/>
      <w:sz w:val="24"/>
      <w:szCs w:val="20"/>
      <w:lang w:eastAsia="zh-CN"/>
    </w:rPr>
  </w:style>
  <w:style w:type="character" w:customStyle="1" w:styleId="WW8Num1z0">
    <w:name w:val="WW8Num1z0"/>
    <w:rsid w:val="00176361"/>
  </w:style>
  <w:style w:type="character" w:customStyle="1" w:styleId="WW8Num1z1">
    <w:name w:val="WW8Num1z1"/>
    <w:rsid w:val="00176361"/>
  </w:style>
  <w:style w:type="character" w:customStyle="1" w:styleId="WW8Num1z2">
    <w:name w:val="WW8Num1z2"/>
    <w:rsid w:val="00176361"/>
  </w:style>
  <w:style w:type="character" w:customStyle="1" w:styleId="WW8Num1z3">
    <w:name w:val="WW8Num1z3"/>
    <w:rsid w:val="00176361"/>
  </w:style>
  <w:style w:type="character" w:customStyle="1" w:styleId="WW8Num1z4">
    <w:name w:val="WW8Num1z4"/>
    <w:rsid w:val="00176361"/>
  </w:style>
  <w:style w:type="character" w:customStyle="1" w:styleId="WW8Num1z5">
    <w:name w:val="WW8Num1z5"/>
    <w:rsid w:val="00176361"/>
  </w:style>
  <w:style w:type="character" w:customStyle="1" w:styleId="WW8Num1z6">
    <w:name w:val="WW8Num1z6"/>
    <w:rsid w:val="00176361"/>
  </w:style>
  <w:style w:type="character" w:customStyle="1" w:styleId="WW8Num1z7">
    <w:name w:val="WW8Num1z7"/>
    <w:rsid w:val="00176361"/>
  </w:style>
  <w:style w:type="character" w:customStyle="1" w:styleId="WW8Num1z8">
    <w:name w:val="WW8Num1z8"/>
    <w:rsid w:val="00176361"/>
  </w:style>
  <w:style w:type="character" w:customStyle="1" w:styleId="WW8Num2z0">
    <w:name w:val="WW8Num2z0"/>
    <w:rsid w:val="00176361"/>
    <w:rPr>
      <w:rFonts w:hint="default"/>
    </w:rPr>
  </w:style>
  <w:style w:type="character" w:customStyle="1" w:styleId="WW8Num4z0">
    <w:name w:val="WW8Num4z0"/>
    <w:rsid w:val="00176361"/>
    <w:rPr>
      <w:rFonts w:hint="default"/>
    </w:rPr>
  </w:style>
  <w:style w:type="character" w:customStyle="1" w:styleId="WW8Num6z0">
    <w:name w:val="WW8Num6z0"/>
    <w:rsid w:val="00176361"/>
    <w:rPr>
      <w:rFonts w:ascii="Liberation Serif" w:hAnsi="Liberation Serif" w:cs="Liberation Serif"/>
    </w:rPr>
  </w:style>
  <w:style w:type="character" w:customStyle="1" w:styleId="WW8Num7z0">
    <w:name w:val="WW8Num7z0"/>
    <w:rsid w:val="00176361"/>
  </w:style>
  <w:style w:type="character" w:customStyle="1" w:styleId="WW8Num9z0">
    <w:name w:val="WW8Num9z0"/>
    <w:rsid w:val="00176361"/>
    <w:rPr>
      <w:rFonts w:hint="default"/>
    </w:rPr>
  </w:style>
  <w:style w:type="character" w:customStyle="1" w:styleId="WW8Num9z1">
    <w:name w:val="WW8Num9z1"/>
    <w:rsid w:val="00176361"/>
    <w:rPr>
      <w:rFonts w:cs="Times New Roman" w:hint="default"/>
    </w:rPr>
  </w:style>
  <w:style w:type="character" w:customStyle="1" w:styleId="WW8Num11z0">
    <w:name w:val="WW8Num11z0"/>
    <w:rsid w:val="00176361"/>
    <w:rPr>
      <w:rFonts w:cs="Times New Roman"/>
      <w:b/>
    </w:rPr>
  </w:style>
  <w:style w:type="character" w:customStyle="1" w:styleId="WW8Num12z1">
    <w:name w:val="WW8Num12z1"/>
    <w:rsid w:val="00176361"/>
  </w:style>
  <w:style w:type="character" w:customStyle="1" w:styleId="WW8Num12z2">
    <w:name w:val="WW8Num12z2"/>
    <w:rsid w:val="00176361"/>
  </w:style>
  <w:style w:type="character" w:customStyle="1" w:styleId="WW8Num12z3">
    <w:name w:val="WW8Num12z3"/>
    <w:rsid w:val="00176361"/>
  </w:style>
  <w:style w:type="character" w:customStyle="1" w:styleId="WW8Num12z4">
    <w:name w:val="WW8Num12z4"/>
    <w:rsid w:val="00176361"/>
  </w:style>
  <w:style w:type="character" w:customStyle="1" w:styleId="WW8Num12z5">
    <w:name w:val="WW8Num12z5"/>
    <w:rsid w:val="00176361"/>
  </w:style>
  <w:style w:type="character" w:customStyle="1" w:styleId="WW8Num12z6">
    <w:name w:val="WW8Num12z6"/>
    <w:rsid w:val="00176361"/>
  </w:style>
  <w:style w:type="character" w:customStyle="1" w:styleId="WW8Num12z7">
    <w:name w:val="WW8Num12z7"/>
    <w:rsid w:val="00176361"/>
  </w:style>
  <w:style w:type="character" w:customStyle="1" w:styleId="WW8Num12z8">
    <w:name w:val="WW8Num12z8"/>
    <w:rsid w:val="00176361"/>
  </w:style>
  <w:style w:type="character" w:customStyle="1" w:styleId="WW8Num13z0">
    <w:name w:val="WW8Num13z0"/>
    <w:rsid w:val="00176361"/>
    <w:rPr>
      <w:rFonts w:cs="Times New Roman"/>
    </w:rPr>
  </w:style>
  <w:style w:type="character" w:customStyle="1" w:styleId="WW8Num13z1">
    <w:name w:val="WW8Num13z1"/>
    <w:rsid w:val="00176361"/>
  </w:style>
  <w:style w:type="character" w:customStyle="1" w:styleId="WW8Num13z2">
    <w:name w:val="WW8Num13z2"/>
    <w:rsid w:val="00176361"/>
  </w:style>
  <w:style w:type="character" w:customStyle="1" w:styleId="WW8Num13z3">
    <w:name w:val="WW8Num13z3"/>
    <w:rsid w:val="00176361"/>
  </w:style>
  <w:style w:type="character" w:customStyle="1" w:styleId="WW8Num13z4">
    <w:name w:val="WW8Num13z4"/>
    <w:rsid w:val="00176361"/>
  </w:style>
  <w:style w:type="character" w:customStyle="1" w:styleId="WW8Num13z5">
    <w:name w:val="WW8Num13z5"/>
    <w:rsid w:val="00176361"/>
  </w:style>
  <w:style w:type="character" w:customStyle="1" w:styleId="WW8Num13z6">
    <w:name w:val="WW8Num13z6"/>
    <w:rsid w:val="00176361"/>
  </w:style>
  <w:style w:type="character" w:customStyle="1" w:styleId="WW8Num13z7">
    <w:name w:val="WW8Num13z7"/>
    <w:rsid w:val="00176361"/>
  </w:style>
  <w:style w:type="character" w:customStyle="1" w:styleId="WW8Num13z8">
    <w:name w:val="WW8Num13z8"/>
    <w:rsid w:val="00176361"/>
  </w:style>
  <w:style w:type="character" w:customStyle="1" w:styleId="WW8Num15z0">
    <w:name w:val="WW8Num15z0"/>
    <w:rsid w:val="00176361"/>
    <w:rPr>
      <w:rFonts w:cs="Times New Roman"/>
    </w:rPr>
  </w:style>
  <w:style w:type="character" w:customStyle="1" w:styleId="WW8Num15z1">
    <w:name w:val="WW8Num15z1"/>
    <w:rsid w:val="00176361"/>
  </w:style>
  <w:style w:type="character" w:customStyle="1" w:styleId="WW8Num15z2">
    <w:name w:val="WW8Num15z2"/>
    <w:rsid w:val="00176361"/>
  </w:style>
  <w:style w:type="character" w:customStyle="1" w:styleId="WW8Num15z3">
    <w:name w:val="WW8Num15z3"/>
    <w:rsid w:val="00176361"/>
  </w:style>
  <w:style w:type="character" w:customStyle="1" w:styleId="WW8Num15z4">
    <w:name w:val="WW8Num15z4"/>
    <w:rsid w:val="00176361"/>
  </w:style>
  <w:style w:type="character" w:customStyle="1" w:styleId="WW8Num15z5">
    <w:name w:val="WW8Num15z5"/>
    <w:rsid w:val="00176361"/>
  </w:style>
  <w:style w:type="character" w:customStyle="1" w:styleId="WW8Num15z6">
    <w:name w:val="WW8Num15z6"/>
    <w:rsid w:val="00176361"/>
  </w:style>
  <w:style w:type="character" w:customStyle="1" w:styleId="WW8Num15z7">
    <w:name w:val="WW8Num15z7"/>
    <w:rsid w:val="00176361"/>
  </w:style>
  <w:style w:type="character" w:customStyle="1" w:styleId="WW8Num15z8">
    <w:name w:val="WW8Num15z8"/>
    <w:rsid w:val="00176361"/>
  </w:style>
  <w:style w:type="character" w:customStyle="1" w:styleId="WW8Num16z0">
    <w:name w:val="WW8Num16z0"/>
    <w:rsid w:val="00176361"/>
    <w:rPr>
      <w:rFonts w:cs="Times New Roman"/>
    </w:rPr>
  </w:style>
  <w:style w:type="paragraph" w:customStyle="1" w:styleId="Nagwek20">
    <w:name w:val="Nagłówek2"/>
    <w:basedOn w:val="Normalny"/>
    <w:next w:val="Tekstpodstawowy"/>
    <w:rsid w:val="00176361"/>
    <w:pPr>
      <w:keepNext/>
      <w:suppressAutoHyphens/>
      <w:spacing w:before="240" w:after="120" w:line="240" w:lineRule="auto"/>
    </w:pPr>
    <w:rPr>
      <w:rFonts w:ascii="Liberation Sans" w:eastAsia="Microsoft YaHei" w:hAnsi="Liberation Sans" w:cs="Arial"/>
      <w:sz w:val="28"/>
      <w:szCs w:val="28"/>
      <w:lang w:eastAsia="zh-CN"/>
    </w:rPr>
  </w:style>
  <w:style w:type="paragraph" w:customStyle="1" w:styleId="Gwkaistopka">
    <w:name w:val="Główka i stopka"/>
    <w:basedOn w:val="Normalny"/>
    <w:rsid w:val="00176361"/>
    <w:pPr>
      <w:suppressLineNumbers/>
      <w:tabs>
        <w:tab w:val="center" w:pos="4819"/>
        <w:tab w:val="right" w:pos="9638"/>
      </w:tabs>
      <w:suppressAutoHyphens/>
      <w:spacing w:after="0" w:line="240" w:lineRule="auto"/>
    </w:pPr>
    <w:rPr>
      <w:rFonts w:ascii="Times New Roman" w:eastAsia="Calibri" w:hAnsi="Times New Roman" w:cs="Times New Roman"/>
      <w:sz w:val="24"/>
      <w:szCs w:val="24"/>
      <w:lang w:eastAsia="zh-CN"/>
    </w:rPr>
  </w:style>
  <w:style w:type="paragraph" w:customStyle="1" w:styleId="mainpub">
    <w:name w:val="mainpub"/>
    <w:basedOn w:val="Normalny"/>
    <w:rsid w:val="00176361"/>
    <w:pPr>
      <w:spacing w:before="280" w:after="280" w:line="240" w:lineRule="auto"/>
    </w:pPr>
    <w:rPr>
      <w:rFonts w:ascii="Times New Roman" w:eastAsia="Times New Roman" w:hAnsi="Times New Roman" w:cs="Times New Roman"/>
      <w:sz w:val="24"/>
      <w:szCs w:val="24"/>
      <w:lang w:eastAsia="zh-CN"/>
    </w:rPr>
  </w:style>
  <w:style w:type="paragraph" w:customStyle="1" w:styleId="Zawartotabeli">
    <w:name w:val="Zawartość tabeli"/>
    <w:basedOn w:val="Normalny"/>
    <w:rsid w:val="00176361"/>
    <w:pPr>
      <w:suppressLineNumbers/>
      <w:suppressAutoHyphens/>
      <w:spacing w:after="0" w:line="240" w:lineRule="auto"/>
    </w:pPr>
    <w:rPr>
      <w:rFonts w:ascii="Times New Roman" w:eastAsia="Calibri" w:hAnsi="Times New Roman" w:cs="Times New Roman"/>
      <w:sz w:val="24"/>
      <w:szCs w:val="24"/>
      <w:lang w:eastAsia="zh-CN"/>
    </w:rPr>
  </w:style>
  <w:style w:type="paragraph" w:customStyle="1" w:styleId="Nagwektabeli">
    <w:name w:val="Nagłówek tabeli"/>
    <w:basedOn w:val="Zawartotabeli"/>
    <w:rsid w:val="00176361"/>
    <w:pPr>
      <w:jc w:val="center"/>
    </w:pPr>
    <w:rPr>
      <w:b/>
      <w:bCs/>
    </w:rPr>
  </w:style>
  <w:style w:type="paragraph" w:customStyle="1" w:styleId="xl84">
    <w:name w:val="xl84"/>
    <w:basedOn w:val="Normalny"/>
    <w:rsid w:val="0017636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5">
    <w:name w:val="xl85"/>
    <w:basedOn w:val="Normalny"/>
    <w:rsid w:val="0017636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86">
    <w:name w:val="xl86"/>
    <w:basedOn w:val="Normalny"/>
    <w:rsid w:val="0017636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xl87">
    <w:name w:val="xl87"/>
    <w:basedOn w:val="Normalny"/>
    <w:rsid w:val="0017636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8">
    <w:name w:val="xl88"/>
    <w:basedOn w:val="Normalny"/>
    <w:rsid w:val="00176361"/>
    <w:pPr>
      <w:pBdr>
        <w:top w:val="single" w:sz="4" w:space="0" w:color="000000"/>
        <w:left w:val="single" w:sz="4" w:space="0" w:color="000000"/>
        <w:bottom w:val="single" w:sz="4" w:space="0" w:color="000000"/>
        <w:right w:val="single" w:sz="4" w:space="0" w:color="000000"/>
      </w:pBdr>
      <w:shd w:val="clear" w:color="EEEEEE" w:fill="EEEEEE"/>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character" w:customStyle="1" w:styleId="TekstdymkaZnak1">
    <w:name w:val="Tekst dymka Znak1"/>
    <w:basedOn w:val="Domylnaczcionkaakapitu"/>
    <w:uiPriority w:val="99"/>
    <w:semiHidden/>
    <w:rsid w:val="00176361"/>
    <w:rPr>
      <w:rFonts w:ascii="Segoe UI" w:hAnsi="Segoe UI" w:cs="Segoe UI"/>
      <w:sz w:val="18"/>
      <w:szCs w:val="18"/>
    </w:rPr>
  </w:style>
  <w:style w:type="paragraph" w:customStyle="1" w:styleId="2Umowaustppoziom2">
    <w:name w:val="2. Umowa_ustęp_poziom_2"/>
    <w:basedOn w:val="Normalny"/>
    <w:link w:val="2Umowaustppoziom2Znak"/>
    <w:uiPriority w:val="99"/>
    <w:rsid w:val="00176361"/>
    <w:pPr>
      <w:tabs>
        <w:tab w:val="left" w:pos="360"/>
      </w:tabs>
      <w:spacing w:before="120" w:after="0" w:line="240" w:lineRule="auto"/>
      <w:jc w:val="both"/>
    </w:pPr>
    <w:rPr>
      <w:rFonts w:ascii="Calibri" w:eastAsia="Times New Roman" w:hAnsi="Calibri" w:cs="Calibri"/>
      <w:kern w:val="2"/>
      <w:lang w:eastAsia="zh-CN"/>
    </w:rPr>
  </w:style>
  <w:style w:type="paragraph" w:customStyle="1" w:styleId="Standard">
    <w:name w:val="Standard"/>
    <w:rsid w:val="00176361"/>
    <w:pPr>
      <w:suppressAutoHyphens/>
      <w:autoSpaceDN w:val="0"/>
      <w:spacing w:after="0" w:line="240" w:lineRule="auto"/>
      <w:textAlignment w:val="baseline"/>
    </w:pPr>
    <w:rPr>
      <w:rFonts w:ascii="Times New Roman" w:eastAsia="Times New Roman" w:hAnsi="Times New Roman" w:cs="Times New Roman"/>
      <w:kern w:val="3"/>
      <w:sz w:val="28"/>
      <w:szCs w:val="20"/>
      <w:lang w:eastAsia="pl-PL"/>
    </w:rPr>
  </w:style>
  <w:style w:type="character" w:customStyle="1" w:styleId="Nierozpoznanawzmianka2">
    <w:name w:val="Nierozpoznana wzmianka2"/>
    <w:basedOn w:val="Domylnaczcionkaakapitu"/>
    <w:uiPriority w:val="99"/>
    <w:semiHidden/>
    <w:unhideWhenUsed/>
    <w:rsid w:val="00EB69E5"/>
    <w:rPr>
      <w:color w:val="605E5C"/>
      <w:shd w:val="clear" w:color="auto" w:fill="E1DFDD"/>
    </w:rPr>
  </w:style>
  <w:style w:type="character" w:styleId="UyteHipercze">
    <w:name w:val="FollowedHyperlink"/>
    <w:basedOn w:val="Domylnaczcionkaakapitu"/>
    <w:uiPriority w:val="99"/>
    <w:semiHidden/>
    <w:unhideWhenUsed/>
    <w:rsid w:val="00EE7142"/>
    <w:rPr>
      <w:color w:val="954F72" w:themeColor="followedHyperlink"/>
      <w:u w:val="single"/>
    </w:rPr>
  </w:style>
  <w:style w:type="paragraph" w:customStyle="1" w:styleId="tekstost">
    <w:name w:val="tekst ost"/>
    <w:basedOn w:val="Normalny"/>
    <w:rsid w:val="00EE7142"/>
    <w:pPr>
      <w:suppressAutoHyphens/>
      <w:overflowPunct w:val="0"/>
      <w:autoSpaceDE w:val="0"/>
      <w:spacing w:after="0" w:line="240" w:lineRule="auto"/>
      <w:jc w:val="both"/>
    </w:pPr>
    <w:rPr>
      <w:rFonts w:ascii="Times New Roman" w:eastAsia="Times New Roman" w:hAnsi="Times New Roman" w:cs="Times New Roman"/>
      <w:sz w:val="20"/>
      <w:szCs w:val="20"/>
      <w:lang w:eastAsia="zh-CN"/>
    </w:rPr>
  </w:style>
  <w:style w:type="paragraph" w:customStyle="1" w:styleId="Standardowytekst">
    <w:name w:val="Standardowy.tekst"/>
    <w:rsid w:val="00EE7142"/>
    <w:pPr>
      <w:suppressAutoHyphens/>
      <w:overflowPunct w:val="0"/>
      <w:autoSpaceDE w:val="0"/>
      <w:spacing w:after="0" w:line="240" w:lineRule="auto"/>
      <w:jc w:val="both"/>
    </w:pPr>
    <w:rPr>
      <w:rFonts w:ascii="Times New Roman" w:eastAsia="Times New Roman" w:hAnsi="Times New Roman" w:cs="Times New Roman"/>
      <w:sz w:val="20"/>
      <w:szCs w:val="20"/>
      <w:lang w:eastAsia="zh-CN"/>
    </w:rPr>
  </w:style>
  <w:style w:type="paragraph" w:customStyle="1" w:styleId="wstp1">
    <w:name w:val="wstęp1"/>
    <w:basedOn w:val="Normalny"/>
    <w:rsid w:val="00EE7142"/>
    <w:pPr>
      <w:keepNext/>
      <w:widowControl w:val="0"/>
      <w:suppressAutoHyphens/>
      <w:spacing w:before="360" w:after="120" w:line="240" w:lineRule="auto"/>
    </w:pPr>
    <w:rPr>
      <w:rFonts w:ascii="Times New Roman" w:eastAsia="Times New Roman" w:hAnsi="Times New Roman" w:cs="Times New Roman"/>
      <w:b/>
      <w:bCs/>
      <w:sz w:val="24"/>
      <w:szCs w:val="24"/>
      <w:lang w:eastAsia="zh-CN"/>
    </w:rPr>
  </w:style>
  <w:style w:type="character" w:customStyle="1" w:styleId="WW8Num3z1">
    <w:name w:val="WW8Num3z1"/>
    <w:rsid w:val="00EE7142"/>
    <w:rPr>
      <w:iCs/>
      <w:sz w:val="22"/>
      <w:szCs w:val="22"/>
    </w:rPr>
  </w:style>
  <w:style w:type="character" w:customStyle="1" w:styleId="WW8Num3z3">
    <w:name w:val="WW8Num3z3"/>
    <w:rsid w:val="00EE7142"/>
  </w:style>
  <w:style w:type="character" w:customStyle="1" w:styleId="WW8Num3z5">
    <w:name w:val="WW8Num3z5"/>
    <w:rsid w:val="00EE7142"/>
  </w:style>
  <w:style w:type="character" w:customStyle="1" w:styleId="WW8Num3z6">
    <w:name w:val="WW8Num3z6"/>
    <w:rsid w:val="00EE7142"/>
  </w:style>
  <w:style w:type="character" w:customStyle="1" w:styleId="WW8Num3z7">
    <w:name w:val="WW8Num3z7"/>
    <w:rsid w:val="00EE7142"/>
  </w:style>
  <w:style w:type="character" w:customStyle="1" w:styleId="WW8Num3z8">
    <w:name w:val="WW8Num3z8"/>
    <w:rsid w:val="00EE7142"/>
  </w:style>
  <w:style w:type="character" w:customStyle="1" w:styleId="WW8Num17z0">
    <w:name w:val="WW8Num17z0"/>
    <w:rsid w:val="00EE7142"/>
  </w:style>
  <w:style w:type="character" w:customStyle="1" w:styleId="WW8Num18z0">
    <w:name w:val="WW8Num18z0"/>
    <w:rsid w:val="00EE7142"/>
  </w:style>
  <w:style w:type="character" w:customStyle="1" w:styleId="WW8Num18z3">
    <w:name w:val="WW8Num18z3"/>
    <w:rsid w:val="00EE7142"/>
  </w:style>
  <w:style w:type="character" w:customStyle="1" w:styleId="WW8Num18z4">
    <w:name w:val="WW8Num18z4"/>
    <w:rsid w:val="00EE7142"/>
  </w:style>
  <w:style w:type="character" w:customStyle="1" w:styleId="WW8Num18z5">
    <w:name w:val="WW8Num18z5"/>
    <w:rsid w:val="00EE7142"/>
  </w:style>
  <w:style w:type="character" w:customStyle="1" w:styleId="WW8Num18z6">
    <w:name w:val="WW8Num18z6"/>
    <w:rsid w:val="00EE7142"/>
  </w:style>
  <w:style w:type="character" w:customStyle="1" w:styleId="WW8Num18z7">
    <w:name w:val="WW8Num18z7"/>
    <w:rsid w:val="00EE7142"/>
  </w:style>
  <w:style w:type="character" w:customStyle="1" w:styleId="WW8Num18z8">
    <w:name w:val="WW8Num18z8"/>
    <w:rsid w:val="00EE7142"/>
  </w:style>
  <w:style w:type="character" w:customStyle="1" w:styleId="WW8Num19z0">
    <w:name w:val="WW8Num19z0"/>
    <w:rsid w:val="00EE7142"/>
    <w:rPr>
      <w:rFonts w:ascii="Symbol" w:hAnsi="Symbol" w:cs="Symbol" w:hint="default"/>
      <w:sz w:val="22"/>
      <w:szCs w:val="22"/>
    </w:rPr>
  </w:style>
  <w:style w:type="character" w:customStyle="1" w:styleId="WW8Num20z0">
    <w:name w:val="WW8Num20z0"/>
    <w:rsid w:val="00EE7142"/>
    <w:rPr>
      <w:rFonts w:ascii="Times New Roman" w:hAnsi="Times New Roman" w:cs="Times New Roman" w:hint="default"/>
    </w:rPr>
  </w:style>
  <w:style w:type="character" w:customStyle="1" w:styleId="WW8Num21z0">
    <w:name w:val="WW8Num21z0"/>
    <w:rsid w:val="00EE7142"/>
    <w:rPr>
      <w:rFonts w:ascii="Symbol" w:hAnsi="Symbol" w:cs="Symbol" w:hint="default"/>
      <w:color w:val="000000"/>
      <w:spacing w:val="-1"/>
      <w:sz w:val="22"/>
      <w:szCs w:val="22"/>
    </w:rPr>
  </w:style>
  <w:style w:type="character" w:customStyle="1" w:styleId="WW8Num21z2">
    <w:name w:val="WW8Num21z2"/>
    <w:rsid w:val="00EE7142"/>
    <w:rPr>
      <w:rFonts w:ascii="Wingdings" w:hAnsi="Wingdings" w:cs="Wingdings" w:hint="default"/>
    </w:rPr>
  </w:style>
  <w:style w:type="character" w:customStyle="1" w:styleId="WW8Num21z4">
    <w:name w:val="WW8Num21z4"/>
    <w:rsid w:val="00EE7142"/>
    <w:rPr>
      <w:rFonts w:ascii="Courier New" w:hAnsi="Courier New" w:cs="Courier New" w:hint="default"/>
    </w:rPr>
  </w:style>
  <w:style w:type="character" w:customStyle="1" w:styleId="WW8Num22z0">
    <w:name w:val="WW8Num22z0"/>
    <w:rsid w:val="00EE7142"/>
    <w:rPr>
      <w:sz w:val="22"/>
      <w:szCs w:val="22"/>
    </w:rPr>
  </w:style>
  <w:style w:type="character" w:customStyle="1" w:styleId="WW8Num23z0">
    <w:name w:val="WW8Num23z0"/>
    <w:rsid w:val="00EE7142"/>
    <w:rPr>
      <w:rFonts w:ascii="Symbol" w:hAnsi="Symbol" w:cs="Symbol" w:hint="default"/>
    </w:rPr>
  </w:style>
  <w:style w:type="character" w:customStyle="1" w:styleId="WW8Num24z0">
    <w:name w:val="WW8Num24z0"/>
    <w:rsid w:val="00EE7142"/>
    <w:rPr>
      <w:b/>
      <w:bCs/>
      <w:i/>
      <w:iCs w:val="0"/>
      <w:sz w:val="22"/>
      <w:szCs w:val="22"/>
    </w:rPr>
  </w:style>
  <w:style w:type="character" w:customStyle="1" w:styleId="WW8Num25z0">
    <w:name w:val="WW8Num25z0"/>
    <w:rsid w:val="00EE7142"/>
    <w:rPr>
      <w:rFonts w:ascii="Liberation Serif" w:hAnsi="Liberation Serif" w:cs="Liberation Serif" w:hint="default"/>
      <w:sz w:val="22"/>
      <w:szCs w:val="22"/>
    </w:rPr>
  </w:style>
  <w:style w:type="character" w:customStyle="1" w:styleId="WW8Num26z0">
    <w:name w:val="WW8Num26z0"/>
    <w:rsid w:val="00EE7142"/>
    <w:rPr>
      <w:rFonts w:ascii="Times New Roman" w:hAnsi="Times New Roman" w:cs="Times New Roman" w:hint="default"/>
    </w:rPr>
  </w:style>
  <w:style w:type="character" w:customStyle="1" w:styleId="WW8Num27z0">
    <w:name w:val="WW8Num27z0"/>
    <w:rsid w:val="00EE7142"/>
    <w:rPr>
      <w:b/>
      <w:bCs/>
      <w:sz w:val="22"/>
      <w:szCs w:val="22"/>
    </w:rPr>
  </w:style>
  <w:style w:type="character" w:customStyle="1" w:styleId="WW8Num28z0">
    <w:name w:val="WW8Num28z0"/>
    <w:rsid w:val="00EE7142"/>
  </w:style>
  <w:style w:type="character" w:customStyle="1" w:styleId="WW8Num29z0">
    <w:name w:val="WW8Num29z0"/>
    <w:rsid w:val="00EE7142"/>
  </w:style>
  <w:style w:type="character" w:customStyle="1" w:styleId="WW8Num30z0">
    <w:name w:val="WW8Num30z0"/>
    <w:rsid w:val="00EE7142"/>
    <w:rPr>
      <w:b/>
      <w:bCs/>
      <w:sz w:val="22"/>
      <w:szCs w:val="22"/>
    </w:rPr>
  </w:style>
  <w:style w:type="character" w:customStyle="1" w:styleId="WW8Num31z0">
    <w:name w:val="WW8Num31z0"/>
    <w:rsid w:val="00EE7142"/>
    <w:rPr>
      <w:rFonts w:ascii="Symbol" w:hAnsi="Symbol" w:cs="Symbol" w:hint="default"/>
      <w:sz w:val="22"/>
      <w:szCs w:val="22"/>
    </w:rPr>
  </w:style>
  <w:style w:type="character" w:customStyle="1" w:styleId="WW8Num32z0">
    <w:name w:val="WW8Num32z0"/>
    <w:rsid w:val="00EE7142"/>
    <w:rPr>
      <w:rFonts w:ascii="Times New Roman" w:hAnsi="Times New Roman" w:cs="Times New Roman" w:hint="default"/>
    </w:rPr>
  </w:style>
  <w:style w:type="character" w:customStyle="1" w:styleId="WW8Num33z0">
    <w:name w:val="WW8Num33z0"/>
    <w:rsid w:val="00EE7142"/>
  </w:style>
  <w:style w:type="character" w:customStyle="1" w:styleId="WW8Num34z0">
    <w:name w:val="WW8Num34z0"/>
    <w:rsid w:val="00EE7142"/>
    <w:rPr>
      <w:b/>
      <w:bCs w:val="0"/>
      <w:i/>
      <w:iCs w:val="0"/>
      <w:sz w:val="22"/>
      <w:szCs w:val="22"/>
    </w:rPr>
  </w:style>
  <w:style w:type="character" w:customStyle="1" w:styleId="WW8Num35z0">
    <w:name w:val="WW8Num35z0"/>
    <w:rsid w:val="00EE7142"/>
    <w:rPr>
      <w:rFonts w:ascii="Symbol" w:hAnsi="Symbol" w:cs="Symbol" w:hint="default"/>
      <w:sz w:val="22"/>
      <w:szCs w:val="22"/>
    </w:rPr>
  </w:style>
  <w:style w:type="character" w:customStyle="1" w:styleId="WW8Num36z0">
    <w:name w:val="WW8Num36z0"/>
    <w:rsid w:val="00EE7142"/>
    <w:rPr>
      <w:rFonts w:ascii="Times New Roman" w:eastAsia="Times New Roman" w:hAnsi="Times New Roman" w:cs="Times New Roman" w:hint="default"/>
    </w:rPr>
  </w:style>
  <w:style w:type="character" w:customStyle="1" w:styleId="WW8Num36z1">
    <w:name w:val="WW8Num36z1"/>
    <w:rsid w:val="00EE7142"/>
    <w:rPr>
      <w:rFonts w:ascii="Times New Roman" w:hAnsi="Times New Roman" w:cs="Times New Roman" w:hint="default"/>
      <w:b/>
      <w:bCs w:val="0"/>
      <w:i/>
      <w:iCs w:val="0"/>
      <w:sz w:val="22"/>
      <w:szCs w:val="22"/>
    </w:rPr>
  </w:style>
  <w:style w:type="character" w:customStyle="1" w:styleId="WW8Num36z3">
    <w:name w:val="WW8Num36z3"/>
    <w:rsid w:val="00EE7142"/>
  </w:style>
  <w:style w:type="character" w:customStyle="1" w:styleId="WW8Num36z4">
    <w:name w:val="WW8Num36z4"/>
    <w:rsid w:val="00EE7142"/>
  </w:style>
  <w:style w:type="character" w:customStyle="1" w:styleId="WW8Num36z5">
    <w:name w:val="WW8Num36z5"/>
    <w:rsid w:val="00EE7142"/>
  </w:style>
  <w:style w:type="character" w:customStyle="1" w:styleId="WW8Num36z6">
    <w:name w:val="WW8Num36z6"/>
    <w:rsid w:val="00EE7142"/>
  </w:style>
  <w:style w:type="character" w:customStyle="1" w:styleId="WW8Num36z7">
    <w:name w:val="WW8Num36z7"/>
    <w:rsid w:val="00EE7142"/>
  </w:style>
  <w:style w:type="character" w:customStyle="1" w:styleId="WW8Num36z8">
    <w:name w:val="WW8Num36z8"/>
    <w:rsid w:val="00EE7142"/>
  </w:style>
  <w:style w:type="character" w:customStyle="1" w:styleId="WW8Num37z0">
    <w:name w:val="WW8Num37z0"/>
    <w:rsid w:val="00EE7142"/>
    <w:rPr>
      <w:rFonts w:ascii="Times New Roman" w:hAnsi="Times New Roman" w:cs="Times New Roman" w:hint="default"/>
    </w:rPr>
  </w:style>
  <w:style w:type="character" w:customStyle="1" w:styleId="WW8Num38z0">
    <w:name w:val="WW8Num38z0"/>
    <w:rsid w:val="00EE7142"/>
    <w:rPr>
      <w:sz w:val="22"/>
      <w:szCs w:val="22"/>
    </w:rPr>
  </w:style>
  <w:style w:type="character" w:customStyle="1" w:styleId="WW8Num39z0">
    <w:name w:val="WW8Num39z0"/>
    <w:rsid w:val="00EE7142"/>
    <w:rPr>
      <w:rFonts w:ascii="Symbol" w:hAnsi="Symbol" w:cs="Symbol" w:hint="default"/>
    </w:rPr>
  </w:style>
  <w:style w:type="character" w:customStyle="1" w:styleId="WW8Num40z0">
    <w:name w:val="WW8Num40z0"/>
    <w:rsid w:val="00EE7142"/>
  </w:style>
  <w:style w:type="character" w:customStyle="1" w:styleId="WW8Num41z0">
    <w:name w:val="WW8Num41z0"/>
    <w:rsid w:val="00EE7142"/>
    <w:rPr>
      <w:color w:val="000000"/>
      <w:sz w:val="22"/>
      <w:szCs w:val="22"/>
    </w:rPr>
  </w:style>
  <w:style w:type="character" w:customStyle="1" w:styleId="WW8Num42z0">
    <w:name w:val="WW8Num42z0"/>
    <w:rsid w:val="00EE7142"/>
  </w:style>
  <w:style w:type="character" w:customStyle="1" w:styleId="WW8Num42z1">
    <w:name w:val="WW8Num42z1"/>
    <w:rsid w:val="00EE7142"/>
    <w:rPr>
      <w:rFonts w:ascii="Times New Roman" w:eastAsia="Times New Roman" w:hAnsi="Times New Roman" w:cs="Times New Roman" w:hint="default"/>
      <w:iCs/>
      <w:sz w:val="22"/>
      <w:szCs w:val="22"/>
    </w:rPr>
  </w:style>
  <w:style w:type="character" w:customStyle="1" w:styleId="WW8Num42z2">
    <w:name w:val="WW8Num42z2"/>
    <w:rsid w:val="00EE7142"/>
  </w:style>
  <w:style w:type="character" w:customStyle="1" w:styleId="WW8Num42z3">
    <w:name w:val="WW8Num42z3"/>
    <w:rsid w:val="00EE7142"/>
  </w:style>
  <w:style w:type="character" w:customStyle="1" w:styleId="WW8Num42z4">
    <w:name w:val="WW8Num42z4"/>
    <w:rsid w:val="00EE7142"/>
  </w:style>
  <w:style w:type="character" w:customStyle="1" w:styleId="WW8Num42z5">
    <w:name w:val="WW8Num42z5"/>
    <w:rsid w:val="00EE7142"/>
  </w:style>
  <w:style w:type="character" w:customStyle="1" w:styleId="WW8Num42z6">
    <w:name w:val="WW8Num42z6"/>
    <w:rsid w:val="00EE7142"/>
  </w:style>
  <w:style w:type="character" w:customStyle="1" w:styleId="WW8Num42z7">
    <w:name w:val="WW8Num42z7"/>
    <w:rsid w:val="00EE7142"/>
  </w:style>
  <w:style w:type="character" w:customStyle="1" w:styleId="WW8Num42z8">
    <w:name w:val="WW8Num42z8"/>
    <w:rsid w:val="00EE7142"/>
  </w:style>
  <w:style w:type="character" w:customStyle="1" w:styleId="WW8Num43z0">
    <w:name w:val="WW8Num43z0"/>
    <w:rsid w:val="00EE7142"/>
    <w:rPr>
      <w:rFonts w:ascii="Symbol" w:hAnsi="Symbol" w:cs="Symbol" w:hint="default"/>
      <w:sz w:val="22"/>
      <w:szCs w:val="22"/>
    </w:rPr>
  </w:style>
  <w:style w:type="character" w:customStyle="1" w:styleId="WW8Num44z0">
    <w:name w:val="WW8Num44z0"/>
    <w:rsid w:val="00EE7142"/>
  </w:style>
  <w:style w:type="character" w:customStyle="1" w:styleId="WW8Num45z0">
    <w:name w:val="WW8Num45z0"/>
    <w:rsid w:val="00EE7142"/>
    <w:rPr>
      <w:sz w:val="22"/>
      <w:szCs w:val="22"/>
    </w:rPr>
  </w:style>
  <w:style w:type="character" w:customStyle="1" w:styleId="WW8Num46z0">
    <w:name w:val="WW8Num46z0"/>
    <w:rsid w:val="00EE7142"/>
    <w:rPr>
      <w:rFonts w:ascii="Times New Roman" w:hAnsi="Times New Roman" w:cs="Times New Roman" w:hint="default"/>
      <w:sz w:val="22"/>
      <w:szCs w:val="22"/>
    </w:rPr>
  </w:style>
  <w:style w:type="character" w:customStyle="1" w:styleId="WW8Num46z1">
    <w:name w:val="WW8Num46z1"/>
    <w:rsid w:val="00EE7142"/>
    <w:rPr>
      <w:rFonts w:ascii="Courier New" w:hAnsi="Courier New" w:cs="Courier New" w:hint="default"/>
    </w:rPr>
  </w:style>
  <w:style w:type="character" w:customStyle="1" w:styleId="WW8Num46z2">
    <w:name w:val="WW8Num46z2"/>
    <w:rsid w:val="00EE7142"/>
    <w:rPr>
      <w:rFonts w:ascii="Wingdings" w:hAnsi="Wingdings" w:cs="Wingdings" w:hint="default"/>
    </w:rPr>
  </w:style>
  <w:style w:type="character" w:customStyle="1" w:styleId="WW8Num46z3">
    <w:name w:val="WW8Num46z3"/>
    <w:rsid w:val="00EE7142"/>
    <w:rPr>
      <w:rFonts w:ascii="Symbol" w:hAnsi="Symbol" w:cs="Symbol" w:hint="default"/>
      <w:sz w:val="22"/>
      <w:szCs w:val="22"/>
    </w:rPr>
  </w:style>
  <w:style w:type="character" w:customStyle="1" w:styleId="WW8Num47z0">
    <w:name w:val="WW8Num47z0"/>
    <w:rsid w:val="00EE7142"/>
    <w:rPr>
      <w:rFonts w:ascii="Symbol" w:hAnsi="Symbol" w:cs="Symbol" w:hint="default"/>
      <w:sz w:val="22"/>
      <w:szCs w:val="22"/>
    </w:rPr>
  </w:style>
  <w:style w:type="character" w:customStyle="1" w:styleId="WW8Num48z0">
    <w:name w:val="WW8Num48z0"/>
    <w:rsid w:val="00EE7142"/>
    <w:rPr>
      <w:sz w:val="22"/>
      <w:szCs w:val="22"/>
    </w:rPr>
  </w:style>
  <w:style w:type="character" w:customStyle="1" w:styleId="WW8Num49z0">
    <w:name w:val="WW8Num49z0"/>
    <w:rsid w:val="00EE7142"/>
    <w:rPr>
      <w:sz w:val="22"/>
      <w:szCs w:val="22"/>
    </w:rPr>
  </w:style>
  <w:style w:type="character" w:customStyle="1" w:styleId="WW8Num50z0">
    <w:name w:val="WW8Num50z0"/>
    <w:rsid w:val="00EE7142"/>
    <w:rPr>
      <w:rFonts w:ascii="Arial" w:hAnsi="Arial" w:cs="Arial" w:hint="default"/>
      <w:color w:val="000000"/>
      <w:sz w:val="22"/>
      <w:szCs w:val="22"/>
    </w:rPr>
  </w:style>
  <w:style w:type="character" w:customStyle="1" w:styleId="WW8Num51z0">
    <w:name w:val="WW8Num51z0"/>
    <w:rsid w:val="00EE7142"/>
    <w:rPr>
      <w:rFonts w:ascii="Arial" w:hAnsi="Arial" w:cs="Arial" w:hint="default"/>
    </w:rPr>
  </w:style>
  <w:style w:type="character" w:customStyle="1" w:styleId="WW8Num52z0">
    <w:name w:val="WW8Num52z0"/>
    <w:rsid w:val="00EE7142"/>
    <w:rPr>
      <w:rFonts w:ascii="Times New Roman" w:hAnsi="Times New Roman" w:cs="Times New Roman" w:hint="default"/>
    </w:rPr>
  </w:style>
  <w:style w:type="character" w:customStyle="1" w:styleId="WW8Num53z0">
    <w:name w:val="WW8Num53z0"/>
    <w:rsid w:val="00EE7142"/>
    <w:rPr>
      <w:rFonts w:ascii="Times New Roman" w:hAnsi="Times New Roman" w:cs="Times New Roman" w:hint="default"/>
      <w:color w:val="000000"/>
      <w:sz w:val="22"/>
      <w:szCs w:val="22"/>
    </w:rPr>
  </w:style>
  <w:style w:type="character" w:customStyle="1" w:styleId="WW8Num54z0">
    <w:name w:val="WW8Num54z0"/>
    <w:rsid w:val="00EE7142"/>
    <w:rPr>
      <w:rFonts w:ascii="Times New Roman" w:hAnsi="Times New Roman" w:cs="Times New Roman" w:hint="default"/>
    </w:rPr>
  </w:style>
  <w:style w:type="character" w:customStyle="1" w:styleId="WW8Num55z0">
    <w:name w:val="WW8Num55z0"/>
    <w:rsid w:val="00EE7142"/>
    <w:rPr>
      <w:rFonts w:ascii="Times New Roman" w:hAnsi="Times New Roman" w:cs="Times New Roman" w:hint="default"/>
    </w:rPr>
  </w:style>
  <w:style w:type="character" w:customStyle="1" w:styleId="WW8Num56z0">
    <w:name w:val="WW8Num56z0"/>
    <w:rsid w:val="00EE7142"/>
  </w:style>
  <w:style w:type="character" w:customStyle="1" w:styleId="WW8Num56z1">
    <w:name w:val="WW8Num56z1"/>
    <w:rsid w:val="00EE7142"/>
  </w:style>
  <w:style w:type="character" w:customStyle="1" w:styleId="WW8Num56z2">
    <w:name w:val="WW8Num56z2"/>
    <w:rsid w:val="00EE7142"/>
    <w:rPr>
      <w:b/>
      <w:bCs w:val="0"/>
      <w:i/>
      <w:iCs w:val="0"/>
      <w:sz w:val="22"/>
      <w:szCs w:val="22"/>
    </w:rPr>
  </w:style>
  <w:style w:type="character" w:customStyle="1" w:styleId="WW8Num56z3">
    <w:name w:val="WW8Num56z3"/>
    <w:rsid w:val="00EE7142"/>
  </w:style>
  <w:style w:type="character" w:customStyle="1" w:styleId="WW8Num56z4">
    <w:name w:val="WW8Num56z4"/>
    <w:rsid w:val="00EE7142"/>
  </w:style>
  <w:style w:type="character" w:customStyle="1" w:styleId="WW8Num56z5">
    <w:name w:val="WW8Num56z5"/>
    <w:rsid w:val="00EE7142"/>
  </w:style>
  <w:style w:type="character" w:customStyle="1" w:styleId="WW8Num56z6">
    <w:name w:val="WW8Num56z6"/>
    <w:rsid w:val="00EE7142"/>
  </w:style>
  <w:style w:type="character" w:customStyle="1" w:styleId="WW8Num56z7">
    <w:name w:val="WW8Num56z7"/>
    <w:rsid w:val="00EE7142"/>
  </w:style>
  <w:style w:type="character" w:customStyle="1" w:styleId="WW8Num56z8">
    <w:name w:val="WW8Num56z8"/>
    <w:rsid w:val="00EE7142"/>
  </w:style>
  <w:style w:type="character" w:customStyle="1" w:styleId="WW8Num57z0">
    <w:name w:val="WW8Num57z0"/>
    <w:rsid w:val="00EE7142"/>
    <w:rPr>
      <w:sz w:val="22"/>
      <w:szCs w:val="22"/>
    </w:rPr>
  </w:style>
  <w:style w:type="character" w:customStyle="1" w:styleId="WW8Num57z1">
    <w:name w:val="WW8Num57z1"/>
    <w:rsid w:val="00EE7142"/>
  </w:style>
  <w:style w:type="character" w:customStyle="1" w:styleId="WW8Num57z2">
    <w:name w:val="WW8Num57z2"/>
    <w:rsid w:val="00EE7142"/>
  </w:style>
  <w:style w:type="character" w:customStyle="1" w:styleId="WW8Num57z3">
    <w:name w:val="WW8Num57z3"/>
    <w:rsid w:val="00EE7142"/>
  </w:style>
  <w:style w:type="character" w:customStyle="1" w:styleId="WW8Num57z4">
    <w:name w:val="WW8Num57z4"/>
    <w:rsid w:val="00EE7142"/>
  </w:style>
  <w:style w:type="character" w:customStyle="1" w:styleId="WW8Num57z5">
    <w:name w:val="WW8Num57z5"/>
    <w:rsid w:val="00EE7142"/>
  </w:style>
  <w:style w:type="character" w:customStyle="1" w:styleId="WW8Num57z6">
    <w:name w:val="WW8Num57z6"/>
    <w:rsid w:val="00EE7142"/>
  </w:style>
  <w:style w:type="character" w:customStyle="1" w:styleId="WW8Num57z7">
    <w:name w:val="WW8Num57z7"/>
    <w:rsid w:val="00EE7142"/>
  </w:style>
  <w:style w:type="character" w:customStyle="1" w:styleId="WW8Num57z8">
    <w:name w:val="WW8Num57z8"/>
    <w:rsid w:val="00EE7142"/>
  </w:style>
  <w:style w:type="character" w:customStyle="1" w:styleId="WW8Num58z0">
    <w:name w:val="WW8Num58z0"/>
    <w:rsid w:val="00EE7142"/>
    <w:rPr>
      <w:sz w:val="22"/>
      <w:szCs w:val="22"/>
    </w:rPr>
  </w:style>
  <w:style w:type="character" w:customStyle="1" w:styleId="WW8Num58z1">
    <w:name w:val="WW8Num58z1"/>
    <w:rsid w:val="00EE7142"/>
  </w:style>
  <w:style w:type="character" w:customStyle="1" w:styleId="WW8Num58z2">
    <w:name w:val="WW8Num58z2"/>
    <w:rsid w:val="00EE7142"/>
  </w:style>
  <w:style w:type="character" w:customStyle="1" w:styleId="WW8Num58z3">
    <w:name w:val="WW8Num58z3"/>
    <w:rsid w:val="00EE7142"/>
  </w:style>
  <w:style w:type="character" w:customStyle="1" w:styleId="WW8Num58z4">
    <w:name w:val="WW8Num58z4"/>
    <w:rsid w:val="00EE7142"/>
  </w:style>
  <w:style w:type="character" w:customStyle="1" w:styleId="WW8Num58z5">
    <w:name w:val="WW8Num58z5"/>
    <w:rsid w:val="00EE7142"/>
  </w:style>
  <w:style w:type="character" w:customStyle="1" w:styleId="WW8Num58z6">
    <w:name w:val="WW8Num58z6"/>
    <w:rsid w:val="00EE7142"/>
  </w:style>
  <w:style w:type="character" w:customStyle="1" w:styleId="WW8Num58z7">
    <w:name w:val="WW8Num58z7"/>
    <w:rsid w:val="00EE7142"/>
  </w:style>
  <w:style w:type="character" w:customStyle="1" w:styleId="WW8Num58z8">
    <w:name w:val="WW8Num58z8"/>
    <w:rsid w:val="00EE7142"/>
  </w:style>
  <w:style w:type="character" w:customStyle="1" w:styleId="WW8Num59z0">
    <w:name w:val="WW8Num59z0"/>
    <w:rsid w:val="00EE7142"/>
    <w:rPr>
      <w:sz w:val="22"/>
      <w:szCs w:val="22"/>
    </w:rPr>
  </w:style>
  <w:style w:type="character" w:customStyle="1" w:styleId="WW8Num59z1">
    <w:name w:val="WW8Num59z1"/>
    <w:rsid w:val="00EE7142"/>
  </w:style>
  <w:style w:type="character" w:customStyle="1" w:styleId="WW8Num59z2">
    <w:name w:val="WW8Num59z2"/>
    <w:rsid w:val="00EE7142"/>
  </w:style>
  <w:style w:type="character" w:customStyle="1" w:styleId="WW8Num59z3">
    <w:name w:val="WW8Num59z3"/>
    <w:rsid w:val="00EE7142"/>
  </w:style>
  <w:style w:type="character" w:customStyle="1" w:styleId="WW8Num59z4">
    <w:name w:val="WW8Num59z4"/>
    <w:rsid w:val="00EE7142"/>
  </w:style>
  <w:style w:type="character" w:customStyle="1" w:styleId="WW8Num59z5">
    <w:name w:val="WW8Num59z5"/>
    <w:rsid w:val="00EE7142"/>
  </w:style>
  <w:style w:type="character" w:customStyle="1" w:styleId="WW8Num59z6">
    <w:name w:val="WW8Num59z6"/>
    <w:rsid w:val="00EE7142"/>
  </w:style>
  <w:style w:type="character" w:customStyle="1" w:styleId="WW8Num59z7">
    <w:name w:val="WW8Num59z7"/>
    <w:rsid w:val="00EE7142"/>
  </w:style>
  <w:style w:type="character" w:customStyle="1" w:styleId="WW8Num59z8">
    <w:name w:val="WW8Num59z8"/>
    <w:rsid w:val="00EE7142"/>
  </w:style>
  <w:style w:type="character" w:customStyle="1" w:styleId="WW8Num60z0">
    <w:name w:val="WW8Num60z0"/>
    <w:rsid w:val="00EE7142"/>
    <w:rPr>
      <w:b/>
      <w:bCs w:val="0"/>
      <w:sz w:val="22"/>
      <w:szCs w:val="22"/>
    </w:rPr>
  </w:style>
  <w:style w:type="character" w:customStyle="1" w:styleId="WW8Num60z1">
    <w:name w:val="WW8Num60z1"/>
    <w:rsid w:val="00EE7142"/>
    <w:rPr>
      <w:b/>
      <w:bCs w:val="0"/>
      <w:i/>
      <w:iCs w:val="0"/>
      <w:sz w:val="22"/>
      <w:szCs w:val="22"/>
    </w:rPr>
  </w:style>
  <w:style w:type="character" w:customStyle="1" w:styleId="WW8Num60z2">
    <w:name w:val="WW8Num60z2"/>
    <w:rsid w:val="00EE7142"/>
  </w:style>
  <w:style w:type="character" w:customStyle="1" w:styleId="WW8Num60z3">
    <w:name w:val="WW8Num60z3"/>
    <w:rsid w:val="00EE7142"/>
  </w:style>
  <w:style w:type="character" w:customStyle="1" w:styleId="WW8Num60z4">
    <w:name w:val="WW8Num60z4"/>
    <w:rsid w:val="00EE7142"/>
  </w:style>
  <w:style w:type="character" w:customStyle="1" w:styleId="WW8Num60z5">
    <w:name w:val="WW8Num60z5"/>
    <w:rsid w:val="00EE7142"/>
  </w:style>
  <w:style w:type="character" w:customStyle="1" w:styleId="WW8Num60z6">
    <w:name w:val="WW8Num60z6"/>
    <w:rsid w:val="00EE7142"/>
  </w:style>
  <w:style w:type="character" w:customStyle="1" w:styleId="WW8Num60z7">
    <w:name w:val="WW8Num60z7"/>
    <w:rsid w:val="00EE7142"/>
  </w:style>
  <w:style w:type="character" w:customStyle="1" w:styleId="WW8Num60z8">
    <w:name w:val="WW8Num60z8"/>
    <w:rsid w:val="00EE7142"/>
  </w:style>
  <w:style w:type="character" w:customStyle="1" w:styleId="WW8Num61z0">
    <w:name w:val="WW8Num61z0"/>
    <w:rsid w:val="00EE7142"/>
    <w:rPr>
      <w:sz w:val="22"/>
      <w:szCs w:val="22"/>
    </w:rPr>
  </w:style>
  <w:style w:type="character" w:customStyle="1" w:styleId="WW8Num61z1">
    <w:name w:val="WW8Num61z1"/>
    <w:rsid w:val="00EE7142"/>
  </w:style>
  <w:style w:type="character" w:customStyle="1" w:styleId="WW8Num61z2">
    <w:name w:val="WW8Num61z2"/>
    <w:rsid w:val="00EE7142"/>
  </w:style>
  <w:style w:type="character" w:customStyle="1" w:styleId="WW8Num61z3">
    <w:name w:val="WW8Num61z3"/>
    <w:rsid w:val="00EE7142"/>
  </w:style>
  <w:style w:type="character" w:customStyle="1" w:styleId="WW8Num61z4">
    <w:name w:val="WW8Num61z4"/>
    <w:rsid w:val="00EE7142"/>
  </w:style>
  <w:style w:type="character" w:customStyle="1" w:styleId="WW8Num61z5">
    <w:name w:val="WW8Num61z5"/>
    <w:rsid w:val="00EE7142"/>
  </w:style>
  <w:style w:type="character" w:customStyle="1" w:styleId="WW8Num61z6">
    <w:name w:val="WW8Num61z6"/>
    <w:rsid w:val="00EE7142"/>
  </w:style>
  <w:style w:type="character" w:customStyle="1" w:styleId="WW8Num61z7">
    <w:name w:val="WW8Num61z7"/>
    <w:rsid w:val="00EE7142"/>
  </w:style>
  <w:style w:type="character" w:customStyle="1" w:styleId="WW8Num61z8">
    <w:name w:val="WW8Num61z8"/>
    <w:rsid w:val="00EE7142"/>
  </w:style>
  <w:style w:type="character" w:customStyle="1" w:styleId="WW8Num62z0">
    <w:name w:val="WW8Num62z0"/>
    <w:rsid w:val="00EE7142"/>
  </w:style>
  <w:style w:type="character" w:customStyle="1" w:styleId="WW8Num62z1">
    <w:name w:val="WW8Num62z1"/>
    <w:rsid w:val="00EE7142"/>
  </w:style>
  <w:style w:type="character" w:customStyle="1" w:styleId="WW8Num62z2">
    <w:name w:val="WW8Num62z2"/>
    <w:rsid w:val="00EE7142"/>
  </w:style>
  <w:style w:type="character" w:customStyle="1" w:styleId="WW8Num62z3">
    <w:name w:val="WW8Num62z3"/>
    <w:rsid w:val="00EE7142"/>
  </w:style>
  <w:style w:type="character" w:customStyle="1" w:styleId="WW8Num62z4">
    <w:name w:val="WW8Num62z4"/>
    <w:rsid w:val="00EE7142"/>
  </w:style>
  <w:style w:type="character" w:customStyle="1" w:styleId="WW8Num62z5">
    <w:name w:val="WW8Num62z5"/>
    <w:rsid w:val="00EE7142"/>
  </w:style>
  <w:style w:type="character" w:customStyle="1" w:styleId="WW8Num62z6">
    <w:name w:val="WW8Num62z6"/>
    <w:rsid w:val="00EE7142"/>
  </w:style>
  <w:style w:type="character" w:customStyle="1" w:styleId="WW8Num62z7">
    <w:name w:val="WW8Num62z7"/>
    <w:rsid w:val="00EE7142"/>
  </w:style>
  <w:style w:type="character" w:customStyle="1" w:styleId="WW8Num62z8">
    <w:name w:val="WW8Num62z8"/>
    <w:rsid w:val="00EE7142"/>
  </w:style>
  <w:style w:type="character" w:customStyle="1" w:styleId="WW8Num2z1">
    <w:name w:val="WW8Num2z1"/>
    <w:rsid w:val="00EE7142"/>
  </w:style>
  <w:style w:type="character" w:customStyle="1" w:styleId="WW8Num2z2">
    <w:name w:val="WW8Num2z2"/>
    <w:rsid w:val="00EE7142"/>
    <w:rPr>
      <w:b/>
      <w:bCs w:val="0"/>
      <w:i/>
      <w:iCs w:val="0"/>
      <w:sz w:val="22"/>
      <w:szCs w:val="22"/>
    </w:rPr>
  </w:style>
  <w:style w:type="character" w:customStyle="1" w:styleId="WW8Num2z3">
    <w:name w:val="WW8Num2z3"/>
    <w:rsid w:val="00EE7142"/>
  </w:style>
  <w:style w:type="character" w:customStyle="1" w:styleId="WW8Num2z4">
    <w:name w:val="WW8Num2z4"/>
    <w:rsid w:val="00EE7142"/>
  </w:style>
  <w:style w:type="character" w:customStyle="1" w:styleId="WW8Num2z5">
    <w:name w:val="WW8Num2z5"/>
    <w:rsid w:val="00EE7142"/>
  </w:style>
  <w:style w:type="character" w:customStyle="1" w:styleId="WW8Num2z6">
    <w:name w:val="WW8Num2z6"/>
    <w:rsid w:val="00EE7142"/>
  </w:style>
  <w:style w:type="character" w:customStyle="1" w:styleId="WW8Num2z7">
    <w:name w:val="WW8Num2z7"/>
    <w:rsid w:val="00EE7142"/>
  </w:style>
  <w:style w:type="character" w:customStyle="1" w:styleId="WW8Num2z8">
    <w:name w:val="WW8Num2z8"/>
    <w:rsid w:val="00EE7142"/>
  </w:style>
  <w:style w:type="character" w:customStyle="1" w:styleId="WW8Num4z4">
    <w:name w:val="WW8Num4z4"/>
    <w:rsid w:val="00EE7142"/>
  </w:style>
  <w:style w:type="character" w:customStyle="1" w:styleId="WW8Num4z5">
    <w:name w:val="WW8Num4z5"/>
    <w:rsid w:val="00EE7142"/>
  </w:style>
  <w:style w:type="character" w:customStyle="1" w:styleId="WW8Num4z6">
    <w:name w:val="WW8Num4z6"/>
    <w:rsid w:val="00EE7142"/>
  </w:style>
  <w:style w:type="character" w:customStyle="1" w:styleId="WW8Num4z7">
    <w:name w:val="WW8Num4z7"/>
    <w:rsid w:val="00EE7142"/>
  </w:style>
  <w:style w:type="character" w:customStyle="1" w:styleId="WW8Num4z8">
    <w:name w:val="WW8Num4z8"/>
    <w:rsid w:val="00EE7142"/>
  </w:style>
  <w:style w:type="character" w:customStyle="1" w:styleId="WW8Num22z1">
    <w:name w:val="WW8Num22z1"/>
    <w:rsid w:val="00EE7142"/>
  </w:style>
  <w:style w:type="character" w:customStyle="1" w:styleId="WW8Num22z2">
    <w:name w:val="WW8Num22z2"/>
    <w:rsid w:val="00EE7142"/>
  </w:style>
  <w:style w:type="character" w:customStyle="1" w:styleId="WW8Num22z3">
    <w:name w:val="WW8Num22z3"/>
    <w:rsid w:val="00EE7142"/>
  </w:style>
  <w:style w:type="character" w:customStyle="1" w:styleId="WW8Num22z4">
    <w:name w:val="WW8Num22z4"/>
    <w:rsid w:val="00EE7142"/>
  </w:style>
  <w:style w:type="character" w:customStyle="1" w:styleId="WW8Num22z5">
    <w:name w:val="WW8Num22z5"/>
    <w:rsid w:val="00EE7142"/>
  </w:style>
  <w:style w:type="character" w:customStyle="1" w:styleId="WW8Num22z6">
    <w:name w:val="WW8Num22z6"/>
    <w:rsid w:val="00EE7142"/>
  </w:style>
  <w:style w:type="character" w:customStyle="1" w:styleId="WW8Num22z7">
    <w:name w:val="WW8Num22z7"/>
    <w:rsid w:val="00EE7142"/>
  </w:style>
  <w:style w:type="character" w:customStyle="1" w:styleId="WW8Num22z8">
    <w:name w:val="WW8Num22z8"/>
    <w:rsid w:val="00EE7142"/>
  </w:style>
  <w:style w:type="character" w:customStyle="1" w:styleId="WW8Num23z3">
    <w:name w:val="WW8Num23z3"/>
    <w:rsid w:val="00EE7142"/>
  </w:style>
  <w:style w:type="character" w:customStyle="1" w:styleId="WW8Num23z4">
    <w:name w:val="WW8Num23z4"/>
    <w:rsid w:val="00EE7142"/>
  </w:style>
  <w:style w:type="character" w:customStyle="1" w:styleId="WW8Num23z5">
    <w:name w:val="WW8Num23z5"/>
    <w:rsid w:val="00EE7142"/>
  </w:style>
  <w:style w:type="character" w:customStyle="1" w:styleId="WW8Num23z6">
    <w:name w:val="WW8Num23z6"/>
    <w:rsid w:val="00EE7142"/>
  </w:style>
  <w:style w:type="character" w:customStyle="1" w:styleId="WW8Num23z7">
    <w:name w:val="WW8Num23z7"/>
    <w:rsid w:val="00EE7142"/>
  </w:style>
  <w:style w:type="character" w:customStyle="1" w:styleId="WW8Num23z8">
    <w:name w:val="WW8Num23z8"/>
    <w:rsid w:val="00EE7142"/>
  </w:style>
  <w:style w:type="character" w:customStyle="1" w:styleId="WW8Num24z1">
    <w:name w:val="WW8Num24z1"/>
    <w:rsid w:val="00EE7142"/>
    <w:rPr>
      <w:b/>
      <w:bCs w:val="0"/>
      <w:i/>
      <w:iCs w:val="0"/>
      <w:sz w:val="22"/>
      <w:szCs w:val="22"/>
    </w:rPr>
  </w:style>
  <w:style w:type="character" w:customStyle="1" w:styleId="WW8Num24z2">
    <w:name w:val="WW8Num24z2"/>
    <w:rsid w:val="00EE7142"/>
  </w:style>
  <w:style w:type="character" w:customStyle="1" w:styleId="WW8Num24z3">
    <w:name w:val="WW8Num24z3"/>
    <w:rsid w:val="00EE7142"/>
  </w:style>
  <w:style w:type="character" w:customStyle="1" w:styleId="WW8Num24z4">
    <w:name w:val="WW8Num24z4"/>
    <w:rsid w:val="00EE7142"/>
  </w:style>
  <w:style w:type="character" w:customStyle="1" w:styleId="WW8Num24z5">
    <w:name w:val="WW8Num24z5"/>
    <w:rsid w:val="00EE7142"/>
  </w:style>
  <w:style w:type="character" w:customStyle="1" w:styleId="WW8Num24z6">
    <w:name w:val="WW8Num24z6"/>
    <w:rsid w:val="00EE7142"/>
  </w:style>
  <w:style w:type="character" w:customStyle="1" w:styleId="WW8Num24z7">
    <w:name w:val="WW8Num24z7"/>
    <w:rsid w:val="00EE7142"/>
  </w:style>
  <w:style w:type="character" w:customStyle="1" w:styleId="WW8Num24z8">
    <w:name w:val="WW8Num24z8"/>
    <w:rsid w:val="00EE7142"/>
  </w:style>
  <w:style w:type="character" w:customStyle="1" w:styleId="WW8Num27z2">
    <w:name w:val="WW8Num27z2"/>
    <w:rsid w:val="00EE7142"/>
    <w:rPr>
      <w:rFonts w:ascii="Wingdings" w:hAnsi="Wingdings" w:cs="Wingdings" w:hint="default"/>
    </w:rPr>
  </w:style>
  <w:style w:type="character" w:customStyle="1" w:styleId="WW8Num27z4">
    <w:name w:val="WW8Num27z4"/>
    <w:rsid w:val="00EE7142"/>
    <w:rPr>
      <w:rFonts w:ascii="Courier New" w:hAnsi="Courier New" w:cs="Courier New" w:hint="default"/>
    </w:rPr>
  </w:style>
  <w:style w:type="character" w:customStyle="1" w:styleId="WW8Num43z1">
    <w:name w:val="WW8Num43z1"/>
    <w:rsid w:val="00EE7142"/>
    <w:rPr>
      <w:rFonts w:ascii="Times New Roman" w:hAnsi="Times New Roman" w:cs="Times New Roman" w:hint="default"/>
      <w:b/>
      <w:bCs w:val="0"/>
      <w:i/>
      <w:iCs w:val="0"/>
      <w:sz w:val="22"/>
      <w:szCs w:val="22"/>
    </w:rPr>
  </w:style>
  <w:style w:type="character" w:customStyle="1" w:styleId="WW8Num43z3">
    <w:name w:val="WW8Num43z3"/>
    <w:rsid w:val="00EE7142"/>
  </w:style>
  <w:style w:type="character" w:customStyle="1" w:styleId="WW8Num43z4">
    <w:name w:val="WW8Num43z4"/>
    <w:rsid w:val="00EE7142"/>
  </w:style>
  <w:style w:type="character" w:customStyle="1" w:styleId="WW8Num43z5">
    <w:name w:val="WW8Num43z5"/>
    <w:rsid w:val="00EE7142"/>
  </w:style>
  <w:style w:type="character" w:customStyle="1" w:styleId="WW8Num43z6">
    <w:name w:val="WW8Num43z6"/>
    <w:rsid w:val="00EE7142"/>
  </w:style>
  <w:style w:type="character" w:customStyle="1" w:styleId="WW8Num43z7">
    <w:name w:val="WW8Num43z7"/>
    <w:rsid w:val="00EE7142"/>
  </w:style>
  <w:style w:type="character" w:customStyle="1" w:styleId="WW8Num43z8">
    <w:name w:val="WW8Num43z8"/>
    <w:rsid w:val="00EE7142"/>
  </w:style>
  <w:style w:type="character" w:customStyle="1" w:styleId="WW8Num50z1">
    <w:name w:val="WW8Num50z1"/>
    <w:rsid w:val="00EE7142"/>
    <w:rPr>
      <w:rFonts w:ascii="Times New Roman" w:eastAsia="Times New Roman" w:hAnsi="Times New Roman" w:cs="Times New Roman" w:hint="default"/>
      <w:iCs/>
      <w:sz w:val="22"/>
      <w:szCs w:val="22"/>
    </w:rPr>
  </w:style>
  <w:style w:type="character" w:customStyle="1" w:styleId="WW8Num50z2">
    <w:name w:val="WW8Num50z2"/>
    <w:rsid w:val="00EE7142"/>
  </w:style>
  <w:style w:type="character" w:customStyle="1" w:styleId="WW8Num50z3">
    <w:name w:val="WW8Num50z3"/>
    <w:rsid w:val="00EE7142"/>
  </w:style>
  <w:style w:type="character" w:customStyle="1" w:styleId="WW8Num50z4">
    <w:name w:val="WW8Num50z4"/>
    <w:rsid w:val="00EE7142"/>
  </w:style>
  <w:style w:type="character" w:customStyle="1" w:styleId="WW8Num50z5">
    <w:name w:val="WW8Num50z5"/>
    <w:rsid w:val="00EE7142"/>
  </w:style>
  <w:style w:type="character" w:customStyle="1" w:styleId="WW8Num50z6">
    <w:name w:val="WW8Num50z6"/>
    <w:rsid w:val="00EE7142"/>
  </w:style>
  <w:style w:type="character" w:customStyle="1" w:styleId="WW8Num50z7">
    <w:name w:val="WW8Num50z7"/>
    <w:rsid w:val="00EE7142"/>
  </w:style>
  <w:style w:type="character" w:customStyle="1" w:styleId="WW8Num50z8">
    <w:name w:val="WW8Num50z8"/>
    <w:rsid w:val="00EE7142"/>
  </w:style>
  <w:style w:type="character" w:customStyle="1" w:styleId="WW8Num54z1">
    <w:name w:val="WW8Num54z1"/>
    <w:rsid w:val="00EE7142"/>
    <w:rPr>
      <w:rFonts w:ascii="Courier New" w:hAnsi="Courier New" w:cs="Courier New" w:hint="default"/>
    </w:rPr>
  </w:style>
  <w:style w:type="character" w:customStyle="1" w:styleId="WW8Num54z2">
    <w:name w:val="WW8Num54z2"/>
    <w:rsid w:val="00EE7142"/>
    <w:rPr>
      <w:rFonts w:ascii="Wingdings" w:hAnsi="Wingdings" w:cs="Wingdings" w:hint="default"/>
    </w:rPr>
  </w:style>
  <w:style w:type="character" w:customStyle="1" w:styleId="WW8Num54z3">
    <w:name w:val="WW8Num54z3"/>
    <w:rsid w:val="00EE7142"/>
    <w:rPr>
      <w:rFonts w:ascii="Symbol" w:hAnsi="Symbol" w:cs="Symbol" w:hint="default"/>
      <w:sz w:val="22"/>
      <w:szCs w:val="22"/>
    </w:rPr>
  </w:style>
  <w:style w:type="character" w:customStyle="1" w:styleId="WW8Num63z0">
    <w:name w:val="WW8Num63z0"/>
    <w:rsid w:val="00EE7142"/>
    <w:rPr>
      <w:rFonts w:ascii="Times New Roman" w:hAnsi="Times New Roman" w:cs="Times New Roman" w:hint="default"/>
    </w:rPr>
  </w:style>
  <w:style w:type="character" w:customStyle="1" w:styleId="WW8Num64z0">
    <w:name w:val="WW8Num64z0"/>
    <w:rsid w:val="00EE7142"/>
  </w:style>
  <w:style w:type="character" w:customStyle="1" w:styleId="WW8Num64z1">
    <w:name w:val="WW8Num64z1"/>
    <w:rsid w:val="00EE7142"/>
  </w:style>
  <w:style w:type="character" w:customStyle="1" w:styleId="WW8Num64z2">
    <w:name w:val="WW8Num64z2"/>
    <w:rsid w:val="00EE7142"/>
    <w:rPr>
      <w:b/>
      <w:bCs w:val="0"/>
      <w:i/>
      <w:iCs w:val="0"/>
      <w:sz w:val="22"/>
      <w:szCs w:val="22"/>
    </w:rPr>
  </w:style>
  <w:style w:type="character" w:customStyle="1" w:styleId="WW8Num64z3">
    <w:name w:val="WW8Num64z3"/>
    <w:rsid w:val="00EE7142"/>
  </w:style>
  <w:style w:type="character" w:customStyle="1" w:styleId="WW8Num64z4">
    <w:name w:val="WW8Num64z4"/>
    <w:rsid w:val="00EE7142"/>
  </w:style>
  <w:style w:type="character" w:customStyle="1" w:styleId="WW8Num64z5">
    <w:name w:val="WW8Num64z5"/>
    <w:rsid w:val="00EE7142"/>
  </w:style>
  <w:style w:type="character" w:customStyle="1" w:styleId="WW8Num64z6">
    <w:name w:val="WW8Num64z6"/>
    <w:rsid w:val="00EE7142"/>
  </w:style>
  <w:style w:type="character" w:customStyle="1" w:styleId="WW8Num64z7">
    <w:name w:val="WW8Num64z7"/>
    <w:rsid w:val="00EE7142"/>
  </w:style>
  <w:style w:type="character" w:customStyle="1" w:styleId="WW8Num64z8">
    <w:name w:val="WW8Num64z8"/>
    <w:rsid w:val="00EE7142"/>
  </w:style>
  <w:style w:type="character" w:customStyle="1" w:styleId="WW8Num65z0">
    <w:name w:val="WW8Num65z0"/>
    <w:rsid w:val="00EE7142"/>
    <w:rPr>
      <w:sz w:val="22"/>
      <w:szCs w:val="22"/>
    </w:rPr>
  </w:style>
  <w:style w:type="character" w:customStyle="1" w:styleId="WW8Num65z1">
    <w:name w:val="WW8Num65z1"/>
    <w:rsid w:val="00EE7142"/>
  </w:style>
  <w:style w:type="character" w:customStyle="1" w:styleId="WW8Num65z2">
    <w:name w:val="WW8Num65z2"/>
    <w:rsid w:val="00EE7142"/>
  </w:style>
  <w:style w:type="character" w:customStyle="1" w:styleId="WW8Num65z3">
    <w:name w:val="WW8Num65z3"/>
    <w:rsid w:val="00EE7142"/>
  </w:style>
  <w:style w:type="character" w:customStyle="1" w:styleId="WW8Num65z4">
    <w:name w:val="WW8Num65z4"/>
    <w:rsid w:val="00EE7142"/>
  </w:style>
  <w:style w:type="character" w:customStyle="1" w:styleId="WW8Num65z5">
    <w:name w:val="WW8Num65z5"/>
    <w:rsid w:val="00EE7142"/>
  </w:style>
  <w:style w:type="character" w:customStyle="1" w:styleId="WW8Num65z6">
    <w:name w:val="WW8Num65z6"/>
    <w:rsid w:val="00EE7142"/>
  </w:style>
  <w:style w:type="character" w:customStyle="1" w:styleId="WW8Num65z7">
    <w:name w:val="WW8Num65z7"/>
    <w:rsid w:val="00EE7142"/>
  </w:style>
  <w:style w:type="character" w:customStyle="1" w:styleId="WW8Num65z8">
    <w:name w:val="WW8Num65z8"/>
    <w:rsid w:val="00EE7142"/>
  </w:style>
  <w:style w:type="character" w:customStyle="1" w:styleId="WW8Num66z0">
    <w:name w:val="WW8Num66z0"/>
    <w:rsid w:val="00EE7142"/>
    <w:rPr>
      <w:sz w:val="22"/>
      <w:szCs w:val="22"/>
    </w:rPr>
  </w:style>
  <w:style w:type="character" w:customStyle="1" w:styleId="WW8Num66z1">
    <w:name w:val="WW8Num66z1"/>
    <w:rsid w:val="00EE7142"/>
  </w:style>
  <w:style w:type="character" w:customStyle="1" w:styleId="WW8Num66z2">
    <w:name w:val="WW8Num66z2"/>
    <w:rsid w:val="00EE7142"/>
  </w:style>
  <w:style w:type="character" w:customStyle="1" w:styleId="WW8Num66z3">
    <w:name w:val="WW8Num66z3"/>
    <w:rsid w:val="00EE7142"/>
  </w:style>
  <w:style w:type="character" w:customStyle="1" w:styleId="WW8Num66z4">
    <w:name w:val="WW8Num66z4"/>
    <w:rsid w:val="00EE7142"/>
  </w:style>
  <w:style w:type="character" w:customStyle="1" w:styleId="WW8Num66z5">
    <w:name w:val="WW8Num66z5"/>
    <w:rsid w:val="00EE7142"/>
  </w:style>
  <w:style w:type="character" w:customStyle="1" w:styleId="WW8Num66z6">
    <w:name w:val="WW8Num66z6"/>
    <w:rsid w:val="00EE7142"/>
  </w:style>
  <w:style w:type="character" w:customStyle="1" w:styleId="WW8Num66z7">
    <w:name w:val="WW8Num66z7"/>
    <w:rsid w:val="00EE7142"/>
  </w:style>
  <w:style w:type="character" w:customStyle="1" w:styleId="WW8Num66z8">
    <w:name w:val="WW8Num66z8"/>
    <w:rsid w:val="00EE7142"/>
  </w:style>
  <w:style w:type="character" w:customStyle="1" w:styleId="WW8Num67z0">
    <w:name w:val="WW8Num67z0"/>
    <w:rsid w:val="00EE7142"/>
    <w:rPr>
      <w:sz w:val="22"/>
      <w:szCs w:val="22"/>
    </w:rPr>
  </w:style>
  <w:style w:type="character" w:customStyle="1" w:styleId="WW8Num67z1">
    <w:name w:val="WW8Num67z1"/>
    <w:rsid w:val="00EE7142"/>
  </w:style>
  <w:style w:type="character" w:customStyle="1" w:styleId="WW8Num67z2">
    <w:name w:val="WW8Num67z2"/>
    <w:rsid w:val="00EE7142"/>
  </w:style>
  <w:style w:type="character" w:customStyle="1" w:styleId="WW8Num67z3">
    <w:name w:val="WW8Num67z3"/>
    <w:rsid w:val="00EE7142"/>
  </w:style>
  <w:style w:type="character" w:customStyle="1" w:styleId="WW8Num67z4">
    <w:name w:val="WW8Num67z4"/>
    <w:rsid w:val="00EE7142"/>
  </w:style>
  <w:style w:type="character" w:customStyle="1" w:styleId="WW8Num67z5">
    <w:name w:val="WW8Num67z5"/>
    <w:rsid w:val="00EE7142"/>
  </w:style>
  <w:style w:type="character" w:customStyle="1" w:styleId="WW8Num67z6">
    <w:name w:val="WW8Num67z6"/>
    <w:rsid w:val="00EE7142"/>
  </w:style>
  <w:style w:type="character" w:customStyle="1" w:styleId="WW8Num67z7">
    <w:name w:val="WW8Num67z7"/>
    <w:rsid w:val="00EE7142"/>
  </w:style>
  <w:style w:type="character" w:customStyle="1" w:styleId="WW8Num67z8">
    <w:name w:val="WW8Num67z8"/>
    <w:rsid w:val="00EE7142"/>
  </w:style>
  <w:style w:type="character" w:customStyle="1" w:styleId="WW8Num68z0">
    <w:name w:val="WW8Num68z0"/>
    <w:rsid w:val="00EE7142"/>
    <w:rPr>
      <w:b/>
      <w:bCs w:val="0"/>
      <w:sz w:val="22"/>
      <w:szCs w:val="22"/>
    </w:rPr>
  </w:style>
  <w:style w:type="character" w:customStyle="1" w:styleId="WW8Num68z1">
    <w:name w:val="WW8Num68z1"/>
    <w:rsid w:val="00EE7142"/>
    <w:rPr>
      <w:b/>
      <w:bCs w:val="0"/>
      <w:i/>
      <w:iCs w:val="0"/>
      <w:sz w:val="22"/>
      <w:szCs w:val="22"/>
    </w:rPr>
  </w:style>
  <w:style w:type="character" w:customStyle="1" w:styleId="WW8Num68z2">
    <w:name w:val="WW8Num68z2"/>
    <w:rsid w:val="00EE7142"/>
  </w:style>
  <w:style w:type="character" w:customStyle="1" w:styleId="WW8Num68z3">
    <w:name w:val="WW8Num68z3"/>
    <w:rsid w:val="00EE7142"/>
  </w:style>
  <w:style w:type="character" w:customStyle="1" w:styleId="WW8Num68z4">
    <w:name w:val="WW8Num68z4"/>
    <w:rsid w:val="00EE7142"/>
  </w:style>
  <w:style w:type="character" w:customStyle="1" w:styleId="WW8Num68z5">
    <w:name w:val="WW8Num68z5"/>
    <w:rsid w:val="00EE7142"/>
  </w:style>
  <w:style w:type="character" w:customStyle="1" w:styleId="WW8Num68z6">
    <w:name w:val="WW8Num68z6"/>
    <w:rsid w:val="00EE7142"/>
  </w:style>
  <w:style w:type="character" w:customStyle="1" w:styleId="WW8Num68z7">
    <w:name w:val="WW8Num68z7"/>
    <w:rsid w:val="00EE7142"/>
  </w:style>
  <w:style w:type="character" w:customStyle="1" w:styleId="WW8Num68z8">
    <w:name w:val="WW8Num68z8"/>
    <w:rsid w:val="00EE7142"/>
  </w:style>
  <w:style w:type="character" w:customStyle="1" w:styleId="WW8Num69z0">
    <w:name w:val="WW8Num69z0"/>
    <w:rsid w:val="00EE7142"/>
    <w:rPr>
      <w:sz w:val="22"/>
      <w:szCs w:val="22"/>
    </w:rPr>
  </w:style>
  <w:style w:type="character" w:customStyle="1" w:styleId="WW8Num69z1">
    <w:name w:val="WW8Num69z1"/>
    <w:rsid w:val="00EE7142"/>
  </w:style>
  <w:style w:type="character" w:customStyle="1" w:styleId="WW8Num69z2">
    <w:name w:val="WW8Num69z2"/>
    <w:rsid w:val="00EE7142"/>
  </w:style>
  <w:style w:type="character" w:customStyle="1" w:styleId="WW8Num69z3">
    <w:name w:val="WW8Num69z3"/>
    <w:rsid w:val="00EE7142"/>
  </w:style>
  <w:style w:type="character" w:customStyle="1" w:styleId="WW8Num69z4">
    <w:name w:val="WW8Num69z4"/>
    <w:rsid w:val="00EE7142"/>
  </w:style>
  <w:style w:type="character" w:customStyle="1" w:styleId="WW8Num69z5">
    <w:name w:val="WW8Num69z5"/>
    <w:rsid w:val="00EE7142"/>
  </w:style>
  <w:style w:type="character" w:customStyle="1" w:styleId="WW8Num69z6">
    <w:name w:val="WW8Num69z6"/>
    <w:rsid w:val="00EE7142"/>
  </w:style>
  <w:style w:type="character" w:customStyle="1" w:styleId="WW8Num69z7">
    <w:name w:val="WW8Num69z7"/>
    <w:rsid w:val="00EE7142"/>
  </w:style>
  <w:style w:type="character" w:customStyle="1" w:styleId="WW8Num69z8">
    <w:name w:val="WW8Num69z8"/>
    <w:rsid w:val="00EE7142"/>
  </w:style>
  <w:style w:type="character" w:customStyle="1" w:styleId="WW8Num70z0">
    <w:name w:val="WW8Num70z0"/>
    <w:rsid w:val="00EE7142"/>
  </w:style>
  <w:style w:type="character" w:customStyle="1" w:styleId="WW8Num70z1">
    <w:name w:val="WW8Num70z1"/>
    <w:rsid w:val="00EE7142"/>
  </w:style>
  <w:style w:type="character" w:customStyle="1" w:styleId="WW8Num70z2">
    <w:name w:val="WW8Num70z2"/>
    <w:rsid w:val="00EE7142"/>
  </w:style>
  <w:style w:type="character" w:customStyle="1" w:styleId="WW8Num70z3">
    <w:name w:val="WW8Num70z3"/>
    <w:rsid w:val="00EE7142"/>
  </w:style>
  <w:style w:type="character" w:customStyle="1" w:styleId="WW8Num70z4">
    <w:name w:val="WW8Num70z4"/>
    <w:rsid w:val="00EE7142"/>
  </w:style>
  <w:style w:type="character" w:customStyle="1" w:styleId="WW8Num70z5">
    <w:name w:val="WW8Num70z5"/>
    <w:rsid w:val="00EE7142"/>
  </w:style>
  <w:style w:type="character" w:customStyle="1" w:styleId="WW8Num70z6">
    <w:name w:val="WW8Num70z6"/>
    <w:rsid w:val="00EE7142"/>
  </w:style>
  <w:style w:type="character" w:customStyle="1" w:styleId="WW8Num70z7">
    <w:name w:val="WW8Num70z7"/>
    <w:rsid w:val="00EE7142"/>
  </w:style>
  <w:style w:type="character" w:customStyle="1" w:styleId="WW8Num70z8">
    <w:name w:val="WW8Num70z8"/>
    <w:rsid w:val="00EE7142"/>
  </w:style>
  <w:style w:type="character" w:customStyle="1" w:styleId="WW8Num8z1">
    <w:name w:val="WW8Num8z1"/>
    <w:rsid w:val="00EE7142"/>
    <w:rPr>
      <w:rFonts w:ascii="Courier New" w:hAnsi="Courier New" w:cs="Courier New" w:hint="default"/>
    </w:rPr>
  </w:style>
  <w:style w:type="character" w:customStyle="1" w:styleId="WW8Num11z1">
    <w:name w:val="WW8Num11z1"/>
    <w:rsid w:val="00EE7142"/>
    <w:rPr>
      <w:rFonts w:ascii="Courier New" w:hAnsi="Courier New" w:cs="Courier New" w:hint="default"/>
    </w:rPr>
  </w:style>
  <w:style w:type="character" w:customStyle="1" w:styleId="WW8Num11z2">
    <w:name w:val="WW8Num11z2"/>
    <w:rsid w:val="00EE7142"/>
    <w:rPr>
      <w:rFonts w:ascii="Wingdings" w:hAnsi="Wingdings" w:cs="Wingdings" w:hint="default"/>
    </w:rPr>
  </w:style>
  <w:style w:type="character" w:customStyle="1" w:styleId="WW8Num14z1">
    <w:name w:val="WW8Num14z1"/>
    <w:rsid w:val="00EE7142"/>
  </w:style>
  <w:style w:type="character" w:customStyle="1" w:styleId="WW8Num14z2">
    <w:name w:val="WW8Num14z2"/>
    <w:rsid w:val="00EE7142"/>
  </w:style>
  <w:style w:type="character" w:customStyle="1" w:styleId="WW8Num14z3">
    <w:name w:val="WW8Num14z3"/>
    <w:rsid w:val="00EE7142"/>
  </w:style>
  <w:style w:type="character" w:customStyle="1" w:styleId="WW8Num14z4">
    <w:name w:val="WW8Num14z4"/>
    <w:rsid w:val="00EE7142"/>
  </w:style>
  <w:style w:type="character" w:customStyle="1" w:styleId="WW8Num14z5">
    <w:name w:val="WW8Num14z5"/>
    <w:rsid w:val="00EE7142"/>
  </w:style>
  <w:style w:type="character" w:customStyle="1" w:styleId="WW8Num14z6">
    <w:name w:val="WW8Num14z6"/>
    <w:rsid w:val="00EE7142"/>
  </w:style>
  <w:style w:type="character" w:customStyle="1" w:styleId="WW8Num14z7">
    <w:name w:val="WW8Num14z7"/>
    <w:rsid w:val="00EE7142"/>
  </w:style>
  <w:style w:type="character" w:customStyle="1" w:styleId="WW8Num14z8">
    <w:name w:val="WW8Num14z8"/>
    <w:rsid w:val="00EE7142"/>
  </w:style>
  <w:style w:type="character" w:customStyle="1" w:styleId="WW8Num19z1">
    <w:name w:val="WW8Num19z1"/>
    <w:rsid w:val="00EE7142"/>
  </w:style>
  <w:style w:type="character" w:customStyle="1" w:styleId="WW8Num19z2">
    <w:name w:val="WW8Num19z2"/>
    <w:rsid w:val="00EE7142"/>
  </w:style>
  <w:style w:type="character" w:customStyle="1" w:styleId="WW8Num19z3">
    <w:name w:val="WW8Num19z3"/>
    <w:rsid w:val="00EE7142"/>
  </w:style>
  <w:style w:type="character" w:customStyle="1" w:styleId="WW8Num19z4">
    <w:name w:val="WW8Num19z4"/>
    <w:rsid w:val="00EE7142"/>
  </w:style>
  <w:style w:type="character" w:customStyle="1" w:styleId="WW8Num19z5">
    <w:name w:val="WW8Num19z5"/>
    <w:rsid w:val="00EE7142"/>
  </w:style>
  <w:style w:type="character" w:customStyle="1" w:styleId="WW8Num19z6">
    <w:name w:val="WW8Num19z6"/>
    <w:rsid w:val="00EE7142"/>
  </w:style>
  <w:style w:type="character" w:customStyle="1" w:styleId="WW8Num19z7">
    <w:name w:val="WW8Num19z7"/>
    <w:rsid w:val="00EE7142"/>
  </w:style>
  <w:style w:type="character" w:customStyle="1" w:styleId="WW8Num19z8">
    <w:name w:val="WW8Num19z8"/>
    <w:rsid w:val="00EE7142"/>
  </w:style>
  <w:style w:type="character" w:customStyle="1" w:styleId="WW8Num21z1">
    <w:name w:val="WW8Num21z1"/>
    <w:rsid w:val="00EE7142"/>
  </w:style>
  <w:style w:type="character" w:customStyle="1" w:styleId="WW8Num21z3">
    <w:name w:val="WW8Num21z3"/>
    <w:rsid w:val="00EE7142"/>
  </w:style>
  <w:style w:type="character" w:customStyle="1" w:styleId="WW8Num21z5">
    <w:name w:val="WW8Num21z5"/>
    <w:rsid w:val="00EE7142"/>
  </w:style>
  <w:style w:type="character" w:customStyle="1" w:styleId="WW8Num21z6">
    <w:name w:val="WW8Num21z6"/>
    <w:rsid w:val="00EE7142"/>
  </w:style>
  <w:style w:type="character" w:customStyle="1" w:styleId="WW8Num21z7">
    <w:name w:val="WW8Num21z7"/>
    <w:rsid w:val="00EE7142"/>
  </w:style>
  <w:style w:type="character" w:customStyle="1" w:styleId="WW8Num21z8">
    <w:name w:val="WW8Num21z8"/>
    <w:rsid w:val="00EE7142"/>
  </w:style>
  <w:style w:type="character" w:customStyle="1" w:styleId="WW8Num26z1">
    <w:name w:val="WW8Num26z1"/>
    <w:rsid w:val="00EE7142"/>
    <w:rPr>
      <w:rFonts w:ascii="Courier New" w:hAnsi="Courier New" w:cs="Courier New" w:hint="default"/>
    </w:rPr>
  </w:style>
  <w:style w:type="character" w:customStyle="1" w:styleId="WW8Num26z2">
    <w:name w:val="WW8Num26z2"/>
    <w:rsid w:val="00EE7142"/>
    <w:rPr>
      <w:rFonts w:ascii="Wingdings" w:hAnsi="Wingdings" w:cs="Wingdings" w:hint="default"/>
    </w:rPr>
  </w:style>
  <w:style w:type="character" w:customStyle="1" w:styleId="WW8Num26z3">
    <w:name w:val="WW8Num26z3"/>
    <w:rsid w:val="00EE7142"/>
    <w:rPr>
      <w:rFonts w:ascii="Symbol" w:hAnsi="Symbol" w:cs="Symbol" w:hint="default"/>
    </w:rPr>
  </w:style>
  <w:style w:type="character" w:customStyle="1" w:styleId="WW8Num29z1">
    <w:name w:val="WW8Num29z1"/>
    <w:rsid w:val="00EE7142"/>
    <w:rPr>
      <w:rFonts w:ascii="Courier New" w:hAnsi="Courier New" w:cs="Courier New" w:hint="default"/>
    </w:rPr>
  </w:style>
  <w:style w:type="character" w:customStyle="1" w:styleId="WW8Num29z2">
    <w:name w:val="WW8Num29z2"/>
    <w:rsid w:val="00EE7142"/>
    <w:rPr>
      <w:rFonts w:ascii="Wingdings" w:hAnsi="Wingdings" w:cs="Wingdings" w:hint="default"/>
    </w:rPr>
  </w:style>
  <w:style w:type="character" w:customStyle="1" w:styleId="WW8Num32z1">
    <w:name w:val="WW8Num32z1"/>
    <w:rsid w:val="00EE7142"/>
    <w:rPr>
      <w:rFonts w:ascii="Courier New" w:hAnsi="Courier New" w:cs="Courier New" w:hint="default"/>
    </w:rPr>
  </w:style>
  <w:style w:type="character" w:customStyle="1" w:styleId="WW8Num32z2">
    <w:name w:val="WW8Num32z2"/>
    <w:rsid w:val="00EE7142"/>
    <w:rPr>
      <w:rFonts w:ascii="Wingdings" w:hAnsi="Wingdings" w:cs="Wingdings" w:hint="default"/>
    </w:rPr>
  </w:style>
  <w:style w:type="character" w:customStyle="1" w:styleId="WW8Num32z3">
    <w:name w:val="WW8Num32z3"/>
    <w:rsid w:val="00EE7142"/>
    <w:rPr>
      <w:rFonts w:ascii="Symbol" w:hAnsi="Symbol" w:cs="Symbol" w:hint="default"/>
    </w:rPr>
  </w:style>
  <w:style w:type="character" w:customStyle="1" w:styleId="WW8Num39z1">
    <w:name w:val="WW8Num39z1"/>
    <w:rsid w:val="00EE7142"/>
  </w:style>
  <w:style w:type="character" w:customStyle="1" w:styleId="WW8Num39z2">
    <w:name w:val="WW8Num39z2"/>
    <w:rsid w:val="00EE7142"/>
  </w:style>
  <w:style w:type="character" w:customStyle="1" w:styleId="WW8Num39z3">
    <w:name w:val="WW8Num39z3"/>
    <w:rsid w:val="00EE7142"/>
  </w:style>
  <w:style w:type="character" w:customStyle="1" w:styleId="WW8Num39z4">
    <w:name w:val="WW8Num39z4"/>
    <w:rsid w:val="00EE7142"/>
  </w:style>
  <w:style w:type="character" w:customStyle="1" w:styleId="WW8Num39z5">
    <w:name w:val="WW8Num39z5"/>
    <w:rsid w:val="00EE7142"/>
  </w:style>
  <w:style w:type="character" w:customStyle="1" w:styleId="WW8Num39z6">
    <w:name w:val="WW8Num39z6"/>
    <w:rsid w:val="00EE7142"/>
  </w:style>
  <w:style w:type="character" w:customStyle="1" w:styleId="WW8Num39z7">
    <w:name w:val="WW8Num39z7"/>
    <w:rsid w:val="00EE7142"/>
  </w:style>
  <w:style w:type="character" w:customStyle="1" w:styleId="WW8Num39z8">
    <w:name w:val="WW8Num39z8"/>
    <w:rsid w:val="00EE7142"/>
  </w:style>
  <w:style w:type="character" w:customStyle="1" w:styleId="WW8Num41z1">
    <w:name w:val="WW8Num41z1"/>
    <w:rsid w:val="00EE7142"/>
    <w:rPr>
      <w:rFonts w:ascii="Courier New" w:hAnsi="Courier New" w:cs="Courier New" w:hint="default"/>
    </w:rPr>
  </w:style>
  <w:style w:type="character" w:customStyle="1" w:styleId="WW8Num41z2">
    <w:name w:val="WW8Num41z2"/>
    <w:rsid w:val="00EE7142"/>
    <w:rPr>
      <w:rFonts w:ascii="Wingdings" w:hAnsi="Wingdings" w:cs="Wingdings" w:hint="default"/>
    </w:rPr>
  </w:style>
  <w:style w:type="character" w:customStyle="1" w:styleId="WW8Num49z1">
    <w:name w:val="WW8Num49z1"/>
    <w:rsid w:val="00EE7142"/>
  </w:style>
  <w:style w:type="character" w:customStyle="1" w:styleId="WW8Num49z2">
    <w:name w:val="WW8Num49z2"/>
    <w:rsid w:val="00EE7142"/>
  </w:style>
  <w:style w:type="character" w:customStyle="1" w:styleId="WW8Num49z3">
    <w:name w:val="WW8Num49z3"/>
    <w:rsid w:val="00EE7142"/>
  </w:style>
  <w:style w:type="character" w:customStyle="1" w:styleId="WW8Num49z4">
    <w:name w:val="WW8Num49z4"/>
    <w:rsid w:val="00EE7142"/>
  </w:style>
  <w:style w:type="character" w:customStyle="1" w:styleId="WW8Num49z5">
    <w:name w:val="WW8Num49z5"/>
    <w:rsid w:val="00EE7142"/>
  </w:style>
  <w:style w:type="character" w:customStyle="1" w:styleId="WW8Num49z6">
    <w:name w:val="WW8Num49z6"/>
    <w:rsid w:val="00EE7142"/>
  </w:style>
  <w:style w:type="character" w:customStyle="1" w:styleId="WW8Num49z7">
    <w:name w:val="WW8Num49z7"/>
    <w:rsid w:val="00EE7142"/>
  </w:style>
  <w:style w:type="character" w:customStyle="1" w:styleId="WW8Num49z8">
    <w:name w:val="WW8Num49z8"/>
    <w:rsid w:val="00EE7142"/>
  </w:style>
  <w:style w:type="character" w:customStyle="1" w:styleId="WW8Num51z1">
    <w:name w:val="WW8Num51z1"/>
    <w:rsid w:val="00EE7142"/>
    <w:rPr>
      <w:rFonts w:ascii="Courier New" w:hAnsi="Courier New" w:cs="Courier New" w:hint="default"/>
    </w:rPr>
  </w:style>
  <w:style w:type="character" w:customStyle="1" w:styleId="WW8Num51z2">
    <w:name w:val="WW8Num51z2"/>
    <w:rsid w:val="00EE7142"/>
    <w:rPr>
      <w:rFonts w:ascii="Wingdings" w:hAnsi="Wingdings" w:cs="Wingdings" w:hint="default"/>
    </w:rPr>
  </w:style>
  <w:style w:type="character" w:customStyle="1" w:styleId="WW8Num52z1">
    <w:name w:val="WW8Num52z1"/>
    <w:rsid w:val="00EE7142"/>
  </w:style>
  <w:style w:type="character" w:customStyle="1" w:styleId="WW8Num52z2">
    <w:name w:val="WW8Num52z2"/>
    <w:rsid w:val="00EE7142"/>
  </w:style>
  <w:style w:type="character" w:customStyle="1" w:styleId="WW8Num52z3">
    <w:name w:val="WW8Num52z3"/>
    <w:rsid w:val="00EE7142"/>
  </w:style>
  <w:style w:type="character" w:customStyle="1" w:styleId="WW8Num52z4">
    <w:name w:val="WW8Num52z4"/>
    <w:rsid w:val="00EE7142"/>
  </w:style>
  <w:style w:type="character" w:customStyle="1" w:styleId="WW8Num52z5">
    <w:name w:val="WW8Num52z5"/>
    <w:rsid w:val="00EE7142"/>
  </w:style>
  <w:style w:type="character" w:customStyle="1" w:styleId="WW8Num52z6">
    <w:name w:val="WW8Num52z6"/>
    <w:rsid w:val="00EE7142"/>
  </w:style>
  <w:style w:type="character" w:customStyle="1" w:styleId="WW8Num52z7">
    <w:name w:val="WW8Num52z7"/>
    <w:rsid w:val="00EE7142"/>
  </w:style>
  <w:style w:type="character" w:customStyle="1" w:styleId="WW8Num52z8">
    <w:name w:val="WW8Num52z8"/>
    <w:rsid w:val="00EE7142"/>
  </w:style>
  <w:style w:type="character" w:customStyle="1" w:styleId="WW8Num53z1">
    <w:name w:val="WW8Num53z1"/>
    <w:rsid w:val="00EE7142"/>
  </w:style>
  <w:style w:type="character" w:customStyle="1" w:styleId="WW8Num53z2">
    <w:name w:val="WW8Num53z2"/>
    <w:rsid w:val="00EE7142"/>
  </w:style>
  <w:style w:type="character" w:customStyle="1" w:styleId="WW8Num53z3">
    <w:name w:val="WW8Num53z3"/>
    <w:rsid w:val="00EE7142"/>
  </w:style>
  <w:style w:type="character" w:customStyle="1" w:styleId="WW8Num53z4">
    <w:name w:val="WW8Num53z4"/>
    <w:rsid w:val="00EE7142"/>
  </w:style>
  <w:style w:type="character" w:customStyle="1" w:styleId="WW8Num53z5">
    <w:name w:val="WW8Num53z5"/>
    <w:rsid w:val="00EE7142"/>
  </w:style>
  <w:style w:type="character" w:customStyle="1" w:styleId="WW8Num53z6">
    <w:name w:val="WW8Num53z6"/>
    <w:rsid w:val="00EE7142"/>
  </w:style>
  <w:style w:type="character" w:customStyle="1" w:styleId="WW8Num53z7">
    <w:name w:val="WW8Num53z7"/>
    <w:rsid w:val="00EE7142"/>
  </w:style>
  <w:style w:type="character" w:customStyle="1" w:styleId="WW8Num53z8">
    <w:name w:val="WW8Num53z8"/>
    <w:rsid w:val="00EE7142"/>
  </w:style>
  <w:style w:type="character" w:customStyle="1" w:styleId="WW8NumSt1z0">
    <w:name w:val="WW8NumSt1z0"/>
    <w:rsid w:val="00EE7142"/>
    <w:rPr>
      <w:rFonts w:ascii="Symbol" w:hAnsi="Symbol" w:cs="Symbol" w:hint="default"/>
      <w:sz w:val="22"/>
      <w:szCs w:val="22"/>
    </w:rPr>
  </w:style>
  <w:style w:type="character" w:customStyle="1" w:styleId="WW8NumSt18z0">
    <w:name w:val="WW8NumSt18z0"/>
    <w:rsid w:val="00EE7142"/>
    <w:rPr>
      <w:rFonts w:ascii="Arial" w:hAnsi="Arial" w:cs="Arial" w:hint="default"/>
      <w:color w:val="000000"/>
      <w:sz w:val="22"/>
      <w:szCs w:val="22"/>
    </w:rPr>
  </w:style>
  <w:style w:type="character" w:customStyle="1" w:styleId="WW8NumSt19z0">
    <w:name w:val="WW8NumSt19z0"/>
    <w:rsid w:val="00EE7142"/>
    <w:rPr>
      <w:rFonts w:ascii="Arial" w:hAnsi="Arial" w:cs="Arial" w:hint="default"/>
    </w:rPr>
  </w:style>
  <w:style w:type="character" w:customStyle="1" w:styleId="WW8NumSt28z0">
    <w:name w:val="WW8NumSt28z0"/>
    <w:rsid w:val="00EE7142"/>
    <w:rPr>
      <w:rFonts w:ascii="Times New Roman" w:hAnsi="Times New Roman" w:cs="Times New Roman" w:hint="default"/>
    </w:rPr>
  </w:style>
  <w:style w:type="character" w:customStyle="1" w:styleId="WW8NumSt29z0">
    <w:name w:val="WW8NumSt29z0"/>
    <w:rsid w:val="00EE7142"/>
    <w:rPr>
      <w:rFonts w:ascii="Times New Roman" w:hAnsi="Times New Roman" w:cs="Times New Roman" w:hint="default"/>
      <w:color w:val="000000"/>
      <w:sz w:val="22"/>
      <w:szCs w:val="22"/>
    </w:rPr>
  </w:style>
  <w:style w:type="character" w:customStyle="1" w:styleId="WW8NumSt30z0">
    <w:name w:val="WW8NumSt30z0"/>
    <w:rsid w:val="00EE7142"/>
    <w:rPr>
      <w:rFonts w:ascii="Times New Roman" w:hAnsi="Times New Roman" w:cs="Times New Roman" w:hint="default"/>
    </w:rPr>
  </w:style>
  <w:style w:type="character" w:customStyle="1" w:styleId="WW8NumSt31z0">
    <w:name w:val="WW8NumSt31z0"/>
    <w:rsid w:val="00EE7142"/>
    <w:rPr>
      <w:rFonts w:ascii="Times New Roman" w:hAnsi="Times New Roman" w:cs="Times New Roman" w:hint="default"/>
    </w:rPr>
  </w:style>
  <w:style w:type="paragraph" w:customStyle="1" w:styleId="msonormal0">
    <w:name w:val="msonormal"/>
    <w:basedOn w:val="Normalny"/>
    <w:rsid w:val="00EE714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1Umowarozdziapoziom1Znak">
    <w:name w:val="1. Umowa_rozdział_poziom_1 Znak"/>
    <w:link w:val="1Umowarozdziapoziom1"/>
    <w:uiPriority w:val="99"/>
    <w:locked/>
    <w:rsid w:val="00D36A22"/>
    <w:rPr>
      <w:rFonts w:ascii="Equity B" w:hAnsi="Equity B" w:cs="Times New Roman"/>
      <w:b/>
    </w:rPr>
  </w:style>
  <w:style w:type="paragraph" w:customStyle="1" w:styleId="1Umowarozdziapoziom1">
    <w:name w:val="1. Umowa_rozdział_poziom_1"/>
    <w:basedOn w:val="Normalny"/>
    <w:link w:val="1Umowarozdziapoziom1Znak"/>
    <w:uiPriority w:val="99"/>
    <w:rsid w:val="00D36A22"/>
    <w:pPr>
      <w:keepNext/>
      <w:spacing w:before="360" w:after="0" w:line="264" w:lineRule="auto"/>
      <w:ind w:left="360" w:hanging="72"/>
      <w:jc w:val="center"/>
    </w:pPr>
    <w:rPr>
      <w:rFonts w:ascii="Equity B" w:hAnsi="Equity B" w:cs="Times New Roman"/>
      <w:b/>
    </w:rPr>
  </w:style>
  <w:style w:type="character" w:customStyle="1" w:styleId="2Umowaustppoziom2Znak">
    <w:name w:val="2. Umowa_ustęp_poziom_2 Znak"/>
    <w:link w:val="2Umowaustppoziom2"/>
    <w:uiPriority w:val="99"/>
    <w:locked/>
    <w:rsid w:val="00D36A22"/>
    <w:rPr>
      <w:rFonts w:ascii="Calibri" w:eastAsia="Times New Roman" w:hAnsi="Calibri" w:cs="Calibri"/>
      <w:kern w:val="2"/>
      <w:lang w:eastAsia="zh-CN"/>
    </w:rPr>
  </w:style>
  <w:style w:type="character" w:customStyle="1" w:styleId="3Umowapunktpoziom3Znak">
    <w:name w:val="3. Umowa_punkt_poziom_3 Znak"/>
    <w:basedOn w:val="2Umowaustppoziom2Znak"/>
    <w:link w:val="3Umowapunktpoziom3"/>
    <w:uiPriority w:val="99"/>
    <w:locked/>
    <w:rsid w:val="00D36A22"/>
    <w:rPr>
      <w:rFonts w:ascii="Calibri" w:eastAsia="Times New Roman" w:hAnsi="Calibri" w:cs="Calibri"/>
      <w:kern w:val="2"/>
      <w:lang w:eastAsia="zh-CN"/>
    </w:rPr>
  </w:style>
  <w:style w:type="paragraph" w:customStyle="1" w:styleId="3Umowapunktpoziom3">
    <w:name w:val="3. Umowa_punkt_poziom_3"/>
    <w:basedOn w:val="2Umowaustppoziom2"/>
    <w:link w:val="3Umowapunktpoziom3Znak"/>
    <w:uiPriority w:val="99"/>
    <w:rsid w:val="00D36A22"/>
    <w:pPr>
      <w:tabs>
        <w:tab w:val="clear" w:pos="360"/>
        <w:tab w:val="num" w:pos="1134"/>
      </w:tabs>
      <w:spacing w:line="264" w:lineRule="auto"/>
      <w:ind w:left="1134" w:hanging="567"/>
    </w:pPr>
  </w:style>
  <w:style w:type="character" w:styleId="Nierozpoznanawzmianka">
    <w:name w:val="Unresolved Mention"/>
    <w:basedOn w:val="Domylnaczcionkaakapitu"/>
    <w:uiPriority w:val="99"/>
    <w:semiHidden/>
    <w:unhideWhenUsed/>
    <w:rsid w:val="00100A8E"/>
    <w:rPr>
      <w:color w:val="605E5C"/>
      <w:shd w:val="clear" w:color="auto" w:fill="E1DFDD"/>
    </w:rPr>
  </w:style>
  <w:style w:type="paragraph" w:customStyle="1" w:styleId="tekst">
    <w:name w:val="tekst"/>
    <w:basedOn w:val="Normalny"/>
    <w:rsid w:val="0079622E"/>
    <w:pPr>
      <w:suppressLineNumbers/>
      <w:autoSpaceDE w:val="0"/>
      <w:autoSpaceDN w:val="0"/>
      <w:spacing w:before="60" w:after="60" w:line="276" w:lineRule="auto"/>
      <w:jc w:val="both"/>
    </w:pPr>
    <w:rPr>
      <w:rFonts w:eastAsiaTheme="minorEastAsia"/>
      <w:sz w:val="24"/>
      <w:szCs w:val="24"/>
      <w:lang w:eastAsia="pl-PL"/>
    </w:rPr>
  </w:style>
  <w:style w:type="paragraph" w:customStyle="1" w:styleId="lit">
    <w:name w:val="lit"/>
    <w:rsid w:val="00E17A09"/>
    <w:pPr>
      <w:autoSpaceDE w:val="0"/>
      <w:autoSpaceDN w:val="0"/>
      <w:spacing w:before="60" w:after="60" w:line="276" w:lineRule="auto"/>
      <w:ind w:left="1281" w:hanging="272"/>
      <w:jc w:val="both"/>
    </w:pPr>
    <w:rPr>
      <w:rFonts w:eastAsiaTheme="minorEastAsia"/>
      <w:sz w:val="24"/>
      <w:szCs w:val="24"/>
      <w:lang w:eastAsia="pl-PL"/>
    </w:rPr>
  </w:style>
  <w:style w:type="numbering" w:customStyle="1" w:styleId="Styl1">
    <w:name w:val="Styl1"/>
    <w:rsid w:val="00F86180"/>
    <w:pPr>
      <w:numPr>
        <w:numId w:val="64"/>
      </w:numPr>
    </w:pPr>
  </w:style>
  <w:style w:type="paragraph" w:styleId="Mapadokumentu">
    <w:name w:val="Document Map"/>
    <w:basedOn w:val="Normalny"/>
    <w:link w:val="MapadokumentuZnak"/>
    <w:semiHidden/>
    <w:rsid w:val="00F86180"/>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F86180"/>
    <w:rPr>
      <w:rFonts w:ascii="Tahoma" w:eastAsia="Times New Roman" w:hAnsi="Tahoma" w:cs="Tahoma"/>
      <w:sz w:val="20"/>
      <w:szCs w:val="20"/>
      <w:shd w:val="clear" w:color="auto" w:fill="000080"/>
      <w:lang w:eastAsia="pl-PL"/>
    </w:rPr>
  </w:style>
  <w:style w:type="paragraph" w:customStyle="1" w:styleId="Znak3">
    <w:name w:val="Znak3"/>
    <w:basedOn w:val="Normalny"/>
    <w:rsid w:val="00F86180"/>
    <w:pPr>
      <w:spacing w:after="0" w:line="240" w:lineRule="auto"/>
    </w:pPr>
    <w:rPr>
      <w:rFonts w:ascii="Times New Roman" w:eastAsia="Times New Roman" w:hAnsi="Times New Roman" w:cs="Times New Roman"/>
      <w:sz w:val="24"/>
      <w:szCs w:val="24"/>
      <w:lang w:eastAsia="pl-PL"/>
    </w:rPr>
  </w:style>
  <w:style w:type="character" w:customStyle="1" w:styleId="ZnakZnak3">
    <w:name w:val="Znak Znak3"/>
    <w:rsid w:val="00F86180"/>
    <w:rPr>
      <w:sz w:val="24"/>
      <w:szCs w:val="24"/>
      <w:lang w:val="pl-PL" w:eastAsia="pl-PL" w:bidi="ar-SA"/>
    </w:rPr>
  </w:style>
  <w:style w:type="paragraph" w:customStyle="1" w:styleId="ZnakZnak4">
    <w:name w:val="Znak Znak4"/>
    <w:basedOn w:val="Normalny"/>
    <w:rsid w:val="00F86180"/>
    <w:pPr>
      <w:spacing w:after="0"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F86180"/>
    <w:pPr>
      <w:spacing w:after="0" w:line="240" w:lineRule="auto"/>
    </w:pPr>
    <w:rPr>
      <w:rFonts w:ascii="Times New Roman" w:eastAsia="Times New Roman" w:hAnsi="Times New Roman" w:cs="Times New Roman"/>
      <w:sz w:val="20"/>
      <w:szCs w:val="20"/>
      <w:lang w:eastAsia="pl-PL"/>
    </w:rPr>
  </w:style>
  <w:style w:type="paragraph" w:customStyle="1" w:styleId="ZnakZnakZnakZnak1ZnakZnakZnakZnakZnakZnakZnakZnakZnakZnakZnakZnakZnakZnakZnakZnakZnakZnakZnakZnakZnakZnakZnakZnakZnakZnakZnakZnakZnakZnakZnakZnakZnakZnakZnakZnakZnakZnakZnakZnak">
    <w:name w:val="Znak Znak Znak Znak1 Znak Znak Znak Znak Znak Znak Znak Znak Znak Znak Znak Znak Znak Znak Znak Znak Znak Znak Znak Znak Znak Znak Znak Znak Znak Znak Znak Znak Znak Znak Znak Znak Znak Znak Znak Znak Znak Znak Znak Znak"/>
    <w:basedOn w:val="Normalny"/>
    <w:rsid w:val="00F86180"/>
    <w:pPr>
      <w:spacing w:after="0" w:line="240" w:lineRule="auto"/>
    </w:pPr>
    <w:rPr>
      <w:rFonts w:ascii="Times New Roman" w:eastAsia="Times New Roman" w:hAnsi="Times New Roman" w:cs="Times New Roman"/>
      <w:sz w:val="24"/>
      <w:szCs w:val="24"/>
      <w:lang w:eastAsia="pl-PL"/>
    </w:rPr>
  </w:style>
  <w:style w:type="paragraph" w:customStyle="1" w:styleId="Znak1">
    <w:name w:val="Znak1"/>
    <w:basedOn w:val="Normalny"/>
    <w:rsid w:val="00F86180"/>
    <w:pPr>
      <w:spacing w:after="0" w:line="240" w:lineRule="auto"/>
    </w:pPr>
    <w:rPr>
      <w:rFonts w:ascii="Times New Roman" w:eastAsia="Times New Roman" w:hAnsi="Times New Roman" w:cs="Times New Roman"/>
      <w:sz w:val="24"/>
      <w:szCs w:val="24"/>
      <w:lang w:eastAsia="pl-PL"/>
    </w:rPr>
  </w:style>
  <w:style w:type="character" w:customStyle="1" w:styleId="TitleChar">
    <w:name w:val="Title Char"/>
    <w:locked/>
    <w:rsid w:val="00F86180"/>
    <w:rPr>
      <w:rFonts w:ascii="Times New Roman" w:hAnsi="Times New Roman" w:cs="Times New Roman"/>
      <w:b/>
      <w:bCs/>
      <w:sz w:val="24"/>
      <w:szCs w:val="24"/>
      <w:lang w:val="x-none" w:eastAsia="pl-PL"/>
    </w:rPr>
  </w:style>
  <w:style w:type="character" w:customStyle="1" w:styleId="st">
    <w:name w:val="st"/>
    <w:rsid w:val="00F86180"/>
  </w:style>
  <w:style w:type="numbering" w:customStyle="1" w:styleId="Bezlisty2">
    <w:name w:val="Bez listy2"/>
    <w:next w:val="Bezlisty"/>
    <w:semiHidden/>
    <w:unhideWhenUsed/>
    <w:rsid w:val="0034203A"/>
  </w:style>
  <w:style w:type="paragraph" w:customStyle="1" w:styleId="Tekstpodstawowy32">
    <w:name w:val="Tekst podstawowy 32"/>
    <w:basedOn w:val="Normalny"/>
    <w:rsid w:val="0034203A"/>
    <w:pPr>
      <w:overflowPunct w:val="0"/>
      <w:autoSpaceDE w:val="0"/>
      <w:autoSpaceDN w:val="0"/>
      <w:adjustRightInd w:val="0"/>
      <w:spacing w:after="0" w:line="240" w:lineRule="auto"/>
      <w:jc w:val="both"/>
    </w:pPr>
    <w:rPr>
      <w:rFonts w:ascii="Arial" w:eastAsia="Times New Roman" w:hAnsi="Arial" w:cs="Times New Roman"/>
      <w:i/>
      <w:sz w:val="24"/>
      <w:szCs w:val="20"/>
      <w:lang w:eastAsia="pl-PL"/>
    </w:rPr>
  </w:style>
  <w:style w:type="character" w:customStyle="1" w:styleId="TekstpodstawowywcityZnak1">
    <w:name w:val="Tekst podstawowy wcięty Znak1"/>
    <w:basedOn w:val="Domylnaczcionkaakapitu"/>
    <w:rsid w:val="0034203A"/>
    <w:rPr>
      <w:sz w:val="24"/>
      <w:szCs w:val="24"/>
    </w:rPr>
  </w:style>
  <w:style w:type="numbering" w:customStyle="1" w:styleId="WWNum7">
    <w:name w:val="WWNum7"/>
    <w:basedOn w:val="Bezlisty"/>
    <w:rsid w:val="0034203A"/>
    <w:pPr>
      <w:numPr>
        <w:numId w:val="71"/>
      </w:numPr>
    </w:pPr>
  </w:style>
  <w:style w:type="character" w:customStyle="1" w:styleId="NagwekZnak1">
    <w:name w:val="Nagłówek Znak1"/>
    <w:semiHidden/>
    <w:rsid w:val="0034203A"/>
    <w:rPr>
      <w:rFonts w:ascii="Times New Roman" w:eastAsia="Times New Roman" w:hAnsi="Times New Roman"/>
      <w:sz w:val="24"/>
      <w:szCs w:val="24"/>
    </w:rPr>
  </w:style>
  <w:style w:type="character" w:customStyle="1" w:styleId="TekstpodstawowyZnak1">
    <w:name w:val="Tekst podstawowy Znak1"/>
    <w:semiHidden/>
    <w:rsid w:val="0034203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0059">
      <w:bodyDiv w:val="1"/>
      <w:marLeft w:val="0"/>
      <w:marRight w:val="0"/>
      <w:marTop w:val="0"/>
      <w:marBottom w:val="0"/>
      <w:divBdr>
        <w:top w:val="none" w:sz="0" w:space="0" w:color="auto"/>
        <w:left w:val="none" w:sz="0" w:space="0" w:color="auto"/>
        <w:bottom w:val="none" w:sz="0" w:space="0" w:color="auto"/>
        <w:right w:val="none" w:sz="0" w:space="0" w:color="auto"/>
      </w:divBdr>
      <w:divsChild>
        <w:div w:id="268587084">
          <w:marLeft w:val="0"/>
          <w:marRight w:val="0"/>
          <w:marTop w:val="0"/>
          <w:marBottom w:val="0"/>
          <w:divBdr>
            <w:top w:val="none" w:sz="0" w:space="0" w:color="auto"/>
            <w:left w:val="none" w:sz="0" w:space="0" w:color="auto"/>
            <w:bottom w:val="none" w:sz="0" w:space="0" w:color="auto"/>
            <w:right w:val="none" w:sz="0" w:space="0" w:color="auto"/>
          </w:divBdr>
        </w:div>
        <w:div w:id="493880507">
          <w:marLeft w:val="0"/>
          <w:marRight w:val="0"/>
          <w:marTop w:val="0"/>
          <w:marBottom w:val="0"/>
          <w:divBdr>
            <w:top w:val="none" w:sz="0" w:space="0" w:color="auto"/>
            <w:left w:val="none" w:sz="0" w:space="0" w:color="auto"/>
            <w:bottom w:val="none" w:sz="0" w:space="0" w:color="auto"/>
            <w:right w:val="none" w:sz="0" w:space="0" w:color="auto"/>
          </w:divBdr>
        </w:div>
        <w:div w:id="1199853984">
          <w:marLeft w:val="0"/>
          <w:marRight w:val="0"/>
          <w:marTop w:val="0"/>
          <w:marBottom w:val="0"/>
          <w:divBdr>
            <w:top w:val="none" w:sz="0" w:space="0" w:color="auto"/>
            <w:left w:val="none" w:sz="0" w:space="0" w:color="auto"/>
            <w:bottom w:val="none" w:sz="0" w:space="0" w:color="auto"/>
            <w:right w:val="none" w:sz="0" w:space="0" w:color="auto"/>
          </w:divBdr>
        </w:div>
        <w:div w:id="1388726849">
          <w:marLeft w:val="0"/>
          <w:marRight w:val="0"/>
          <w:marTop w:val="0"/>
          <w:marBottom w:val="0"/>
          <w:divBdr>
            <w:top w:val="none" w:sz="0" w:space="0" w:color="auto"/>
            <w:left w:val="none" w:sz="0" w:space="0" w:color="auto"/>
            <w:bottom w:val="none" w:sz="0" w:space="0" w:color="auto"/>
            <w:right w:val="none" w:sz="0" w:space="0" w:color="auto"/>
          </w:divBdr>
        </w:div>
      </w:divsChild>
    </w:div>
    <w:div w:id="37777941">
      <w:bodyDiv w:val="1"/>
      <w:marLeft w:val="0"/>
      <w:marRight w:val="0"/>
      <w:marTop w:val="0"/>
      <w:marBottom w:val="0"/>
      <w:divBdr>
        <w:top w:val="none" w:sz="0" w:space="0" w:color="auto"/>
        <w:left w:val="none" w:sz="0" w:space="0" w:color="auto"/>
        <w:bottom w:val="none" w:sz="0" w:space="0" w:color="auto"/>
        <w:right w:val="none" w:sz="0" w:space="0" w:color="auto"/>
      </w:divBdr>
    </w:div>
    <w:div w:id="121458622">
      <w:bodyDiv w:val="1"/>
      <w:marLeft w:val="0"/>
      <w:marRight w:val="0"/>
      <w:marTop w:val="0"/>
      <w:marBottom w:val="0"/>
      <w:divBdr>
        <w:top w:val="none" w:sz="0" w:space="0" w:color="auto"/>
        <w:left w:val="none" w:sz="0" w:space="0" w:color="auto"/>
        <w:bottom w:val="none" w:sz="0" w:space="0" w:color="auto"/>
        <w:right w:val="none" w:sz="0" w:space="0" w:color="auto"/>
      </w:divBdr>
    </w:div>
    <w:div w:id="411314087">
      <w:bodyDiv w:val="1"/>
      <w:marLeft w:val="0"/>
      <w:marRight w:val="0"/>
      <w:marTop w:val="0"/>
      <w:marBottom w:val="0"/>
      <w:divBdr>
        <w:top w:val="none" w:sz="0" w:space="0" w:color="auto"/>
        <w:left w:val="none" w:sz="0" w:space="0" w:color="auto"/>
        <w:bottom w:val="none" w:sz="0" w:space="0" w:color="auto"/>
        <w:right w:val="none" w:sz="0" w:space="0" w:color="auto"/>
      </w:divBdr>
      <w:divsChild>
        <w:div w:id="35589772">
          <w:marLeft w:val="0"/>
          <w:marRight w:val="0"/>
          <w:marTop w:val="0"/>
          <w:marBottom w:val="0"/>
          <w:divBdr>
            <w:top w:val="none" w:sz="0" w:space="0" w:color="auto"/>
            <w:left w:val="none" w:sz="0" w:space="0" w:color="auto"/>
            <w:bottom w:val="none" w:sz="0" w:space="0" w:color="auto"/>
            <w:right w:val="none" w:sz="0" w:space="0" w:color="auto"/>
          </w:divBdr>
        </w:div>
        <w:div w:id="755590488">
          <w:marLeft w:val="0"/>
          <w:marRight w:val="0"/>
          <w:marTop w:val="0"/>
          <w:marBottom w:val="0"/>
          <w:divBdr>
            <w:top w:val="none" w:sz="0" w:space="0" w:color="auto"/>
            <w:left w:val="none" w:sz="0" w:space="0" w:color="auto"/>
            <w:bottom w:val="none" w:sz="0" w:space="0" w:color="auto"/>
            <w:right w:val="none" w:sz="0" w:space="0" w:color="auto"/>
          </w:divBdr>
        </w:div>
        <w:div w:id="2132898374">
          <w:marLeft w:val="0"/>
          <w:marRight w:val="0"/>
          <w:marTop w:val="0"/>
          <w:marBottom w:val="0"/>
          <w:divBdr>
            <w:top w:val="none" w:sz="0" w:space="0" w:color="auto"/>
            <w:left w:val="none" w:sz="0" w:space="0" w:color="auto"/>
            <w:bottom w:val="none" w:sz="0" w:space="0" w:color="auto"/>
            <w:right w:val="none" w:sz="0" w:space="0" w:color="auto"/>
          </w:divBdr>
        </w:div>
      </w:divsChild>
    </w:div>
    <w:div w:id="447822849">
      <w:bodyDiv w:val="1"/>
      <w:marLeft w:val="0"/>
      <w:marRight w:val="0"/>
      <w:marTop w:val="0"/>
      <w:marBottom w:val="0"/>
      <w:divBdr>
        <w:top w:val="none" w:sz="0" w:space="0" w:color="auto"/>
        <w:left w:val="none" w:sz="0" w:space="0" w:color="auto"/>
        <w:bottom w:val="none" w:sz="0" w:space="0" w:color="auto"/>
        <w:right w:val="none" w:sz="0" w:space="0" w:color="auto"/>
      </w:divBdr>
      <w:divsChild>
        <w:div w:id="276105264">
          <w:marLeft w:val="0"/>
          <w:marRight w:val="0"/>
          <w:marTop w:val="0"/>
          <w:marBottom w:val="0"/>
          <w:divBdr>
            <w:top w:val="none" w:sz="0" w:space="0" w:color="auto"/>
            <w:left w:val="none" w:sz="0" w:space="0" w:color="auto"/>
            <w:bottom w:val="none" w:sz="0" w:space="0" w:color="auto"/>
            <w:right w:val="none" w:sz="0" w:space="0" w:color="auto"/>
          </w:divBdr>
          <w:divsChild>
            <w:div w:id="1327436224">
              <w:marLeft w:val="0"/>
              <w:marRight w:val="0"/>
              <w:marTop w:val="0"/>
              <w:marBottom w:val="0"/>
              <w:divBdr>
                <w:top w:val="none" w:sz="0" w:space="0" w:color="auto"/>
                <w:left w:val="none" w:sz="0" w:space="0" w:color="auto"/>
                <w:bottom w:val="none" w:sz="0" w:space="0" w:color="auto"/>
                <w:right w:val="none" w:sz="0" w:space="0" w:color="auto"/>
              </w:divBdr>
            </w:div>
          </w:divsChild>
        </w:div>
        <w:div w:id="439447073">
          <w:marLeft w:val="0"/>
          <w:marRight w:val="0"/>
          <w:marTop w:val="0"/>
          <w:marBottom w:val="0"/>
          <w:divBdr>
            <w:top w:val="none" w:sz="0" w:space="0" w:color="auto"/>
            <w:left w:val="none" w:sz="0" w:space="0" w:color="auto"/>
            <w:bottom w:val="none" w:sz="0" w:space="0" w:color="auto"/>
            <w:right w:val="none" w:sz="0" w:space="0" w:color="auto"/>
          </w:divBdr>
        </w:div>
        <w:div w:id="644244369">
          <w:marLeft w:val="0"/>
          <w:marRight w:val="0"/>
          <w:marTop w:val="0"/>
          <w:marBottom w:val="0"/>
          <w:divBdr>
            <w:top w:val="none" w:sz="0" w:space="0" w:color="auto"/>
            <w:left w:val="none" w:sz="0" w:space="0" w:color="auto"/>
            <w:bottom w:val="none" w:sz="0" w:space="0" w:color="auto"/>
            <w:right w:val="none" w:sz="0" w:space="0" w:color="auto"/>
          </w:divBdr>
        </w:div>
        <w:div w:id="1151218318">
          <w:marLeft w:val="0"/>
          <w:marRight w:val="0"/>
          <w:marTop w:val="0"/>
          <w:marBottom w:val="0"/>
          <w:divBdr>
            <w:top w:val="none" w:sz="0" w:space="0" w:color="auto"/>
            <w:left w:val="none" w:sz="0" w:space="0" w:color="auto"/>
            <w:bottom w:val="none" w:sz="0" w:space="0" w:color="auto"/>
            <w:right w:val="none" w:sz="0" w:space="0" w:color="auto"/>
          </w:divBdr>
        </w:div>
        <w:div w:id="1562473875">
          <w:marLeft w:val="0"/>
          <w:marRight w:val="0"/>
          <w:marTop w:val="0"/>
          <w:marBottom w:val="0"/>
          <w:divBdr>
            <w:top w:val="none" w:sz="0" w:space="0" w:color="auto"/>
            <w:left w:val="none" w:sz="0" w:space="0" w:color="auto"/>
            <w:bottom w:val="none" w:sz="0" w:space="0" w:color="auto"/>
            <w:right w:val="none" w:sz="0" w:space="0" w:color="auto"/>
          </w:divBdr>
        </w:div>
      </w:divsChild>
    </w:div>
    <w:div w:id="711148667">
      <w:bodyDiv w:val="1"/>
      <w:marLeft w:val="0"/>
      <w:marRight w:val="0"/>
      <w:marTop w:val="0"/>
      <w:marBottom w:val="0"/>
      <w:divBdr>
        <w:top w:val="none" w:sz="0" w:space="0" w:color="auto"/>
        <w:left w:val="none" w:sz="0" w:space="0" w:color="auto"/>
        <w:bottom w:val="none" w:sz="0" w:space="0" w:color="auto"/>
        <w:right w:val="none" w:sz="0" w:space="0" w:color="auto"/>
      </w:divBdr>
    </w:div>
    <w:div w:id="763957927">
      <w:bodyDiv w:val="1"/>
      <w:marLeft w:val="0"/>
      <w:marRight w:val="0"/>
      <w:marTop w:val="0"/>
      <w:marBottom w:val="0"/>
      <w:divBdr>
        <w:top w:val="none" w:sz="0" w:space="0" w:color="auto"/>
        <w:left w:val="none" w:sz="0" w:space="0" w:color="auto"/>
        <w:bottom w:val="none" w:sz="0" w:space="0" w:color="auto"/>
        <w:right w:val="none" w:sz="0" w:space="0" w:color="auto"/>
      </w:divBdr>
      <w:divsChild>
        <w:div w:id="1904943905">
          <w:marLeft w:val="0"/>
          <w:marRight w:val="0"/>
          <w:marTop w:val="0"/>
          <w:marBottom w:val="0"/>
          <w:divBdr>
            <w:top w:val="none" w:sz="0" w:space="0" w:color="auto"/>
            <w:left w:val="none" w:sz="0" w:space="0" w:color="auto"/>
            <w:bottom w:val="none" w:sz="0" w:space="0" w:color="auto"/>
            <w:right w:val="none" w:sz="0" w:space="0" w:color="auto"/>
          </w:divBdr>
        </w:div>
        <w:div w:id="1944147887">
          <w:marLeft w:val="0"/>
          <w:marRight w:val="0"/>
          <w:marTop w:val="0"/>
          <w:marBottom w:val="0"/>
          <w:divBdr>
            <w:top w:val="none" w:sz="0" w:space="0" w:color="auto"/>
            <w:left w:val="none" w:sz="0" w:space="0" w:color="auto"/>
            <w:bottom w:val="none" w:sz="0" w:space="0" w:color="auto"/>
            <w:right w:val="none" w:sz="0" w:space="0" w:color="auto"/>
          </w:divBdr>
        </w:div>
      </w:divsChild>
    </w:div>
    <w:div w:id="871385964">
      <w:bodyDiv w:val="1"/>
      <w:marLeft w:val="0"/>
      <w:marRight w:val="0"/>
      <w:marTop w:val="0"/>
      <w:marBottom w:val="0"/>
      <w:divBdr>
        <w:top w:val="none" w:sz="0" w:space="0" w:color="auto"/>
        <w:left w:val="none" w:sz="0" w:space="0" w:color="auto"/>
        <w:bottom w:val="none" w:sz="0" w:space="0" w:color="auto"/>
        <w:right w:val="none" w:sz="0" w:space="0" w:color="auto"/>
      </w:divBdr>
      <w:divsChild>
        <w:div w:id="671493091">
          <w:marLeft w:val="0"/>
          <w:marRight w:val="0"/>
          <w:marTop w:val="0"/>
          <w:marBottom w:val="0"/>
          <w:divBdr>
            <w:top w:val="none" w:sz="0" w:space="0" w:color="auto"/>
            <w:left w:val="none" w:sz="0" w:space="0" w:color="auto"/>
            <w:bottom w:val="none" w:sz="0" w:space="0" w:color="auto"/>
            <w:right w:val="none" w:sz="0" w:space="0" w:color="auto"/>
          </w:divBdr>
          <w:divsChild>
            <w:div w:id="63378325">
              <w:marLeft w:val="0"/>
              <w:marRight w:val="0"/>
              <w:marTop w:val="0"/>
              <w:marBottom w:val="0"/>
              <w:divBdr>
                <w:top w:val="none" w:sz="0" w:space="0" w:color="auto"/>
                <w:left w:val="none" w:sz="0" w:space="0" w:color="auto"/>
                <w:bottom w:val="none" w:sz="0" w:space="0" w:color="auto"/>
                <w:right w:val="none" w:sz="0" w:space="0" w:color="auto"/>
              </w:divBdr>
            </w:div>
            <w:div w:id="195968042">
              <w:marLeft w:val="0"/>
              <w:marRight w:val="0"/>
              <w:marTop w:val="0"/>
              <w:marBottom w:val="0"/>
              <w:divBdr>
                <w:top w:val="none" w:sz="0" w:space="0" w:color="auto"/>
                <w:left w:val="none" w:sz="0" w:space="0" w:color="auto"/>
                <w:bottom w:val="none" w:sz="0" w:space="0" w:color="auto"/>
                <w:right w:val="none" w:sz="0" w:space="0" w:color="auto"/>
              </w:divBdr>
            </w:div>
            <w:div w:id="1121261520">
              <w:marLeft w:val="0"/>
              <w:marRight w:val="0"/>
              <w:marTop w:val="0"/>
              <w:marBottom w:val="0"/>
              <w:divBdr>
                <w:top w:val="none" w:sz="0" w:space="0" w:color="auto"/>
                <w:left w:val="none" w:sz="0" w:space="0" w:color="auto"/>
                <w:bottom w:val="none" w:sz="0" w:space="0" w:color="auto"/>
                <w:right w:val="none" w:sz="0" w:space="0" w:color="auto"/>
              </w:divBdr>
            </w:div>
            <w:div w:id="1377270138">
              <w:marLeft w:val="0"/>
              <w:marRight w:val="0"/>
              <w:marTop w:val="0"/>
              <w:marBottom w:val="0"/>
              <w:divBdr>
                <w:top w:val="none" w:sz="0" w:space="0" w:color="auto"/>
                <w:left w:val="none" w:sz="0" w:space="0" w:color="auto"/>
                <w:bottom w:val="none" w:sz="0" w:space="0" w:color="auto"/>
                <w:right w:val="none" w:sz="0" w:space="0" w:color="auto"/>
              </w:divBdr>
            </w:div>
            <w:div w:id="1416517572">
              <w:marLeft w:val="0"/>
              <w:marRight w:val="0"/>
              <w:marTop w:val="0"/>
              <w:marBottom w:val="0"/>
              <w:divBdr>
                <w:top w:val="none" w:sz="0" w:space="0" w:color="auto"/>
                <w:left w:val="none" w:sz="0" w:space="0" w:color="auto"/>
                <w:bottom w:val="none" w:sz="0" w:space="0" w:color="auto"/>
                <w:right w:val="none" w:sz="0" w:space="0" w:color="auto"/>
              </w:divBdr>
            </w:div>
            <w:div w:id="1583486515">
              <w:marLeft w:val="0"/>
              <w:marRight w:val="0"/>
              <w:marTop w:val="0"/>
              <w:marBottom w:val="0"/>
              <w:divBdr>
                <w:top w:val="none" w:sz="0" w:space="0" w:color="auto"/>
                <w:left w:val="none" w:sz="0" w:space="0" w:color="auto"/>
                <w:bottom w:val="none" w:sz="0" w:space="0" w:color="auto"/>
                <w:right w:val="none" w:sz="0" w:space="0" w:color="auto"/>
              </w:divBdr>
            </w:div>
            <w:div w:id="176032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090935">
      <w:bodyDiv w:val="1"/>
      <w:marLeft w:val="0"/>
      <w:marRight w:val="0"/>
      <w:marTop w:val="0"/>
      <w:marBottom w:val="0"/>
      <w:divBdr>
        <w:top w:val="none" w:sz="0" w:space="0" w:color="auto"/>
        <w:left w:val="none" w:sz="0" w:space="0" w:color="auto"/>
        <w:bottom w:val="none" w:sz="0" w:space="0" w:color="auto"/>
        <w:right w:val="none" w:sz="0" w:space="0" w:color="auto"/>
      </w:divBdr>
      <w:divsChild>
        <w:div w:id="321546789">
          <w:marLeft w:val="0"/>
          <w:marRight w:val="0"/>
          <w:marTop w:val="0"/>
          <w:marBottom w:val="0"/>
          <w:divBdr>
            <w:top w:val="none" w:sz="0" w:space="0" w:color="auto"/>
            <w:left w:val="none" w:sz="0" w:space="0" w:color="auto"/>
            <w:bottom w:val="none" w:sz="0" w:space="0" w:color="auto"/>
            <w:right w:val="none" w:sz="0" w:space="0" w:color="auto"/>
          </w:divBdr>
        </w:div>
        <w:div w:id="810755313">
          <w:marLeft w:val="0"/>
          <w:marRight w:val="0"/>
          <w:marTop w:val="0"/>
          <w:marBottom w:val="0"/>
          <w:divBdr>
            <w:top w:val="none" w:sz="0" w:space="0" w:color="auto"/>
            <w:left w:val="none" w:sz="0" w:space="0" w:color="auto"/>
            <w:bottom w:val="none" w:sz="0" w:space="0" w:color="auto"/>
            <w:right w:val="none" w:sz="0" w:space="0" w:color="auto"/>
          </w:divBdr>
        </w:div>
        <w:div w:id="1349939868">
          <w:marLeft w:val="0"/>
          <w:marRight w:val="0"/>
          <w:marTop w:val="0"/>
          <w:marBottom w:val="0"/>
          <w:divBdr>
            <w:top w:val="none" w:sz="0" w:space="0" w:color="auto"/>
            <w:left w:val="none" w:sz="0" w:space="0" w:color="auto"/>
            <w:bottom w:val="none" w:sz="0" w:space="0" w:color="auto"/>
            <w:right w:val="none" w:sz="0" w:space="0" w:color="auto"/>
          </w:divBdr>
        </w:div>
        <w:div w:id="2064794863">
          <w:marLeft w:val="0"/>
          <w:marRight w:val="0"/>
          <w:marTop w:val="0"/>
          <w:marBottom w:val="0"/>
          <w:divBdr>
            <w:top w:val="none" w:sz="0" w:space="0" w:color="auto"/>
            <w:left w:val="none" w:sz="0" w:space="0" w:color="auto"/>
            <w:bottom w:val="none" w:sz="0" w:space="0" w:color="auto"/>
            <w:right w:val="none" w:sz="0" w:space="0" w:color="auto"/>
          </w:divBdr>
        </w:div>
      </w:divsChild>
    </w:div>
    <w:div w:id="1189220548">
      <w:bodyDiv w:val="1"/>
      <w:marLeft w:val="0"/>
      <w:marRight w:val="0"/>
      <w:marTop w:val="0"/>
      <w:marBottom w:val="0"/>
      <w:divBdr>
        <w:top w:val="none" w:sz="0" w:space="0" w:color="auto"/>
        <w:left w:val="none" w:sz="0" w:space="0" w:color="auto"/>
        <w:bottom w:val="none" w:sz="0" w:space="0" w:color="auto"/>
        <w:right w:val="none" w:sz="0" w:space="0" w:color="auto"/>
      </w:divBdr>
    </w:div>
    <w:div w:id="1248031884">
      <w:bodyDiv w:val="1"/>
      <w:marLeft w:val="0"/>
      <w:marRight w:val="0"/>
      <w:marTop w:val="0"/>
      <w:marBottom w:val="0"/>
      <w:divBdr>
        <w:top w:val="none" w:sz="0" w:space="0" w:color="auto"/>
        <w:left w:val="none" w:sz="0" w:space="0" w:color="auto"/>
        <w:bottom w:val="none" w:sz="0" w:space="0" w:color="auto"/>
        <w:right w:val="none" w:sz="0" w:space="0" w:color="auto"/>
      </w:divBdr>
    </w:div>
    <w:div w:id="1427530203">
      <w:bodyDiv w:val="1"/>
      <w:marLeft w:val="0"/>
      <w:marRight w:val="0"/>
      <w:marTop w:val="0"/>
      <w:marBottom w:val="0"/>
      <w:divBdr>
        <w:top w:val="none" w:sz="0" w:space="0" w:color="auto"/>
        <w:left w:val="none" w:sz="0" w:space="0" w:color="auto"/>
        <w:bottom w:val="none" w:sz="0" w:space="0" w:color="auto"/>
        <w:right w:val="none" w:sz="0" w:space="0" w:color="auto"/>
      </w:divBdr>
    </w:div>
    <w:div w:id="175689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wik.olszty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wik.olsztyn.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EABBD-0A84-461C-8B0A-0B7CF04DB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2778</TotalTime>
  <Pages>24</Pages>
  <Words>5478</Words>
  <Characters>32870</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 Łaganowska</dc:creator>
  <cp:keywords/>
  <dc:description/>
  <cp:lastModifiedBy>Luiza Łaganowska</cp:lastModifiedBy>
  <cp:revision>70</cp:revision>
  <cp:lastPrinted>2026-02-02T09:58:00Z</cp:lastPrinted>
  <dcterms:created xsi:type="dcterms:W3CDTF">2024-12-27T12:54:00Z</dcterms:created>
  <dcterms:modified xsi:type="dcterms:W3CDTF">2026-02-05T07:12:00Z</dcterms:modified>
</cp:coreProperties>
</file>